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444" w:rsidRPr="00AF6E43" w:rsidRDefault="00926444" w:rsidP="0048177A">
      <w:pPr>
        <w:shd w:val="clear" w:color="auto" w:fill="FFFFFF"/>
        <w:spacing w:after="308" w:line="300" w:lineRule="atLeast"/>
        <w:jc w:val="center"/>
        <w:rPr>
          <w:rFonts w:ascii="Georgia" w:eastAsia="Times New Roman" w:hAnsi="Georgia" w:cs="Times New Roman"/>
          <w:sz w:val="24"/>
          <w:szCs w:val="24"/>
        </w:rPr>
      </w:pPr>
      <w:bookmarkStart w:id="0" w:name="_GoBack"/>
      <w:bookmarkEnd w:id="0"/>
      <w:r w:rsidRPr="00AF6E43">
        <w:rPr>
          <w:rFonts w:ascii="Georgia" w:eastAsia="Times New Roman" w:hAnsi="Georgia" w:cs="Times New Roman"/>
          <w:b/>
          <w:bCs/>
          <w:sz w:val="24"/>
          <w:szCs w:val="24"/>
        </w:rPr>
        <w:t>Пояснительная записка</w:t>
      </w:r>
    </w:p>
    <w:p w:rsidR="00926444" w:rsidRPr="00AF6E43" w:rsidRDefault="00926444" w:rsidP="00281D2C">
      <w:pPr>
        <w:shd w:val="clear" w:color="auto" w:fill="FFFFFF"/>
        <w:spacing w:after="308" w:line="300" w:lineRule="atLeast"/>
        <w:ind w:firstLine="708"/>
        <w:jc w:val="both"/>
        <w:rPr>
          <w:rFonts w:ascii="Georgia" w:eastAsia="Times New Roman" w:hAnsi="Georgia" w:cs="Times New Roman"/>
          <w:sz w:val="24"/>
          <w:szCs w:val="24"/>
        </w:rPr>
      </w:pPr>
      <w:r w:rsidRPr="00AF6E43">
        <w:rPr>
          <w:rFonts w:ascii="Georgia" w:eastAsia="Times New Roman" w:hAnsi="Georgia" w:cs="Times New Roman"/>
          <w:sz w:val="24"/>
          <w:szCs w:val="24"/>
        </w:rPr>
        <w:t xml:space="preserve">Рабочая программа составлена в соответствии </w:t>
      </w:r>
      <w:proofErr w:type="gramStart"/>
      <w:r w:rsidRPr="00AF6E43">
        <w:rPr>
          <w:rFonts w:ascii="Georgia" w:eastAsia="Times New Roman" w:hAnsi="Georgia" w:cs="Times New Roman"/>
          <w:sz w:val="24"/>
          <w:szCs w:val="24"/>
        </w:rPr>
        <w:t>с</w:t>
      </w:r>
      <w:proofErr w:type="gramEnd"/>
      <w:r w:rsidRPr="00AF6E43">
        <w:rPr>
          <w:rFonts w:ascii="Georgia" w:eastAsia="Times New Roman" w:hAnsi="Georgia" w:cs="Times New Roman"/>
          <w:sz w:val="24"/>
          <w:szCs w:val="24"/>
        </w:rPr>
        <w:t>:</w:t>
      </w:r>
    </w:p>
    <w:p w:rsidR="00926444" w:rsidRPr="00AF6E43" w:rsidRDefault="00926444" w:rsidP="00553649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AF6E43">
        <w:rPr>
          <w:rFonts w:ascii="Georgia" w:eastAsia="Times New Roman" w:hAnsi="Georgia" w:cs="Times New Roman"/>
          <w:sz w:val="24"/>
          <w:szCs w:val="24"/>
        </w:rPr>
        <w:t>Федеральным базисным учебным планом, утвержденным приказом Министерства образования и науки Российской Федерации от 09 марта 2004 года № 1312, в редакции приказов Министерства образования и науки Российской Федерации от 20 августа 2008 года № 241, от 30 августа 2010 года № 889, от 3 июня 2011 года № 1994, от 01 февраля 2012 года, № 74;</w:t>
      </w:r>
    </w:p>
    <w:p w:rsidR="00926444" w:rsidRPr="00AF6E43" w:rsidRDefault="00926444" w:rsidP="00281D2C">
      <w:pPr>
        <w:shd w:val="clear" w:color="auto" w:fill="FFFFFF"/>
        <w:spacing w:after="308" w:line="300" w:lineRule="atLeast"/>
        <w:ind w:firstLine="708"/>
        <w:jc w:val="both"/>
        <w:rPr>
          <w:rFonts w:ascii="Georgia" w:eastAsia="Times New Roman" w:hAnsi="Georgia" w:cs="Times New Roman"/>
          <w:sz w:val="24"/>
          <w:szCs w:val="24"/>
        </w:rPr>
      </w:pPr>
      <w:proofErr w:type="gramStart"/>
      <w:r w:rsidRPr="00AF6E43">
        <w:rPr>
          <w:rFonts w:ascii="Georgia" w:eastAsia="Times New Roman" w:hAnsi="Georgia" w:cs="Times New Roman"/>
          <w:sz w:val="24"/>
          <w:szCs w:val="24"/>
        </w:rPr>
        <w:t>Федеральным компонентом государственного стандарта общего образования, утвержденным приказом Министерства образования Российской Федерации от 05 марта 2004 года № 1089 “Об утверждении федерального компонента государственных стандартов начального общего, основного общего и среднего (полного) общего образования”, в редакции приказов Министерства образования и науки Российской Федерации от03 июня 2008 года, № 164, от 31 августа 2009 года, № 320, от 19 октября 2009 года, № 427 , с</w:t>
      </w:r>
      <w:proofErr w:type="gramEnd"/>
      <w:r w:rsidRPr="00AF6E43">
        <w:rPr>
          <w:rFonts w:ascii="Georgia" w:eastAsia="Times New Roman" w:hAnsi="Georgia" w:cs="Times New Roman"/>
          <w:sz w:val="24"/>
          <w:szCs w:val="24"/>
        </w:rPr>
        <w:t xml:space="preserve"> изменениями, внесенными приказами Министерства образования и науки Российской Федерации от 10 ноября 2011 года № 2643, от 24 января 2012 года № 39, от 31 января 2012 года № 69 (для 3-11 классов);</w:t>
      </w:r>
    </w:p>
    <w:p w:rsidR="00926444" w:rsidRPr="00AF6E43" w:rsidRDefault="00926444" w:rsidP="00281D2C">
      <w:pPr>
        <w:shd w:val="clear" w:color="auto" w:fill="FFFFFF"/>
        <w:spacing w:after="308" w:line="300" w:lineRule="atLeast"/>
        <w:ind w:firstLine="708"/>
        <w:jc w:val="both"/>
        <w:rPr>
          <w:rFonts w:ascii="Georgia" w:eastAsia="Times New Roman" w:hAnsi="Georgia" w:cs="Times New Roman"/>
          <w:sz w:val="24"/>
          <w:szCs w:val="24"/>
        </w:rPr>
      </w:pPr>
      <w:r w:rsidRPr="00AF6E43">
        <w:rPr>
          <w:rFonts w:ascii="Georgia" w:eastAsia="Times New Roman" w:hAnsi="Georgia" w:cs="Times New Roman"/>
          <w:sz w:val="24"/>
          <w:szCs w:val="24"/>
        </w:rPr>
        <w:t>Федеральным государственным образовательным стандартом начального общего образования, утверждённым приказом Министерства образования и науки Российской Федерации от 06 октября 2009 года № 373 (далее – ФГОС НОО) в редакции приказа Министерства образования и науки Российской Федерации от 26 ноября 2010 года, № 124 (для 1-х классов и 2-х классов);</w:t>
      </w:r>
    </w:p>
    <w:p w:rsidR="00926444" w:rsidRPr="00AF6E43" w:rsidRDefault="00926444" w:rsidP="00281D2C">
      <w:pPr>
        <w:shd w:val="clear" w:color="auto" w:fill="FFFFFF"/>
        <w:spacing w:after="308" w:line="300" w:lineRule="atLeast"/>
        <w:ind w:firstLine="708"/>
        <w:jc w:val="both"/>
        <w:rPr>
          <w:rFonts w:ascii="Georgia" w:eastAsia="Times New Roman" w:hAnsi="Georgia" w:cs="Times New Roman"/>
          <w:sz w:val="24"/>
          <w:szCs w:val="24"/>
        </w:rPr>
      </w:pPr>
      <w:r w:rsidRPr="00AF6E43">
        <w:rPr>
          <w:rFonts w:ascii="Georgia" w:eastAsia="Times New Roman" w:hAnsi="Georgia" w:cs="Times New Roman"/>
          <w:sz w:val="24"/>
          <w:szCs w:val="24"/>
        </w:rPr>
        <w:t>Авторской программы по географии для 6-10 классов общеобразовательных учреждений. – М.: ООО «ТИД « Русское слово-РС», 2010.</w:t>
      </w:r>
    </w:p>
    <w:p w:rsidR="00926444" w:rsidRPr="00AF6E43" w:rsidRDefault="00926444" w:rsidP="00281D2C">
      <w:pPr>
        <w:shd w:val="clear" w:color="auto" w:fill="FFFFFF"/>
        <w:spacing w:after="308" w:line="300" w:lineRule="atLeast"/>
        <w:ind w:firstLine="708"/>
        <w:jc w:val="both"/>
        <w:rPr>
          <w:rFonts w:ascii="Georgia" w:eastAsia="Times New Roman" w:hAnsi="Georgia" w:cs="Times New Roman"/>
          <w:sz w:val="24"/>
          <w:szCs w:val="24"/>
        </w:rPr>
      </w:pPr>
      <w:r w:rsidRPr="00AF6E43">
        <w:rPr>
          <w:rFonts w:ascii="Georgia" w:eastAsia="Times New Roman" w:hAnsi="Georgia" w:cs="Times New Roman"/>
          <w:sz w:val="24"/>
          <w:szCs w:val="24"/>
        </w:rPr>
        <w:t>Цели и задачи курса:</w:t>
      </w:r>
      <w:r w:rsidR="00AF6E43" w:rsidRPr="00AF6E43">
        <w:rPr>
          <w:rFonts w:ascii="Georgia" w:eastAsia="Times New Roman" w:hAnsi="Georgia" w:cs="Times New Roman"/>
          <w:sz w:val="24"/>
          <w:szCs w:val="24"/>
        </w:rPr>
        <w:t xml:space="preserve"> </w:t>
      </w:r>
      <w:r w:rsidRPr="00AF6E43">
        <w:rPr>
          <w:rFonts w:ascii="Georgia" w:eastAsia="Times New Roman" w:hAnsi="Georgia" w:cs="Times New Roman"/>
          <w:sz w:val="24"/>
          <w:szCs w:val="24"/>
        </w:rPr>
        <w:t>познакомить учащихся с основными понятиями и закономерностями науки географии;</w:t>
      </w:r>
    </w:p>
    <w:p w:rsidR="00926444" w:rsidRPr="00AF6E43" w:rsidRDefault="00926444" w:rsidP="00553649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AF6E43">
        <w:rPr>
          <w:rFonts w:ascii="Georgia" w:eastAsia="Times New Roman" w:hAnsi="Georgia" w:cs="Times New Roman"/>
          <w:sz w:val="24"/>
          <w:szCs w:val="24"/>
        </w:rPr>
        <w:t>начать формировать географическую культуру личности и обучать географическому языку;</w:t>
      </w:r>
    </w:p>
    <w:p w:rsidR="00926444" w:rsidRPr="00AF6E43" w:rsidRDefault="00926444" w:rsidP="00553649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AF6E43">
        <w:rPr>
          <w:rFonts w:ascii="Georgia" w:eastAsia="Times New Roman" w:hAnsi="Georgia" w:cs="Times New Roman"/>
          <w:sz w:val="24"/>
          <w:szCs w:val="24"/>
        </w:rPr>
        <w:t>начать формировать умение использовать источники географической информации, прежде всего карты;</w:t>
      </w:r>
    </w:p>
    <w:p w:rsidR="00926444" w:rsidRPr="00AF6E43" w:rsidRDefault="00926444" w:rsidP="00553649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AF6E43">
        <w:rPr>
          <w:rFonts w:ascii="Georgia" w:eastAsia="Times New Roman" w:hAnsi="Georgia" w:cs="Times New Roman"/>
          <w:sz w:val="24"/>
          <w:szCs w:val="24"/>
        </w:rPr>
        <w:t>сформировать знания о земных оболочках: атмосфере, гидросфере, литосфере, биосфере;</w:t>
      </w:r>
    </w:p>
    <w:p w:rsidR="00926444" w:rsidRPr="00AF6E43" w:rsidRDefault="00926444" w:rsidP="00553649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AF6E43">
        <w:rPr>
          <w:rFonts w:ascii="Georgia" w:eastAsia="Times New Roman" w:hAnsi="Georgia" w:cs="Times New Roman"/>
          <w:sz w:val="24"/>
          <w:szCs w:val="24"/>
        </w:rPr>
        <w:lastRenderedPageBreak/>
        <w:t xml:space="preserve">начать формировать правильные пространственные представления о пространственных системах Земли на разных уровнях: от локальных (местных) </w:t>
      </w:r>
      <w:proofErr w:type="gramStart"/>
      <w:r w:rsidRPr="00AF6E43">
        <w:rPr>
          <w:rFonts w:ascii="Georgia" w:eastAsia="Times New Roman" w:hAnsi="Georgia" w:cs="Times New Roman"/>
          <w:sz w:val="24"/>
          <w:szCs w:val="24"/>
        </w:rPr>
        <w:t>до</w:t>
      </w:r>
      <w:proofErr w:type="gramEnd"/>
      <w:r w:rsidRPr="00AF6E43">
        <w:rPr>
          <w:rFonts w:ascii="Georgia" w:eastAsia="Times New Roman" w:hAnsi="Georgia" w:cs="Times New Roman"/>
          <w:sz w:val="24"/>
          <w:szCs w:val="24"/>
        </w:rPr>
        <w:t xml:space="preserve"> глобальных.</w:t>
      </w:r>
    </w:p>
    <w:p w:rsidR="00926444" w:rsidRPr="00AF6E43" w:rsidRDefault="00926444" w:rsidP="00281D2C">
      <w:pPr>
        <w:shd w:val="clear" w:color="auto" w:fill="FFFFFF"/>
        <w:spacing w:after="308" w:line="300" w:lineRule="atLeast"/>
        <w:ind w:firstLine="708"/>
        <w:jc w:val="both"/>
        <w:rPr>
          <w:rFonts w:ascii="Georgia" w:eastAsia="Times New Roman" w:hAnsi="Georgia" w:cs="Times New Roman"/>
          <w:sz w:val="24"/>
          <w:szCs w:val="24"/>
        </w:rPr>
      </w:pPr>
      <w:r w:rsidRPr="00AF6E43">
        <w:rPr>
          <w:rFonts w:ascii="Georgia" w:eastAsia="Times New Roman" w:hAnsi="Georgia" w:cs="Times New Roman"/>
          <w:bCs/>
          <w:sz w:val="24"/>
          <w:szCs w:val="24"/>
        </w:rPr>
        <w:t>Общая характеристика учебного предмета</w:t>
      </w:r>
      <w:r w:rsidR="00AF6E43" w:rsidRPr="00AF6E43">
        <w:rPr>
          <w:rFonts w:ascii="Georgia" w:eastAsia="Times New Roman" w:hAnsi="Georgia" w:cs="Times New Roman"/>
          <w:bCs/>
          <w:sz w:val="24"/>
          <w:szCs w:val="24"/>
        </w:rPr>
        <w:t>:</w:t>
      </w:r>
    </w:p>
    <w:p w:rsidR="00926444" w:rsidRPr="00AF6E43" w:rsidRDefault="00926444" w:rsidP="00281D2C">
      <w:pPr>
        <w:shd w:val="clear" w:color="auto" w:fill="FFFFFF"/>
        <w:spacing w:after="308" w:line="300" w:lineRule="atLeast"/>
        <w:ind w:firstLine="708"/>
        <w:jc w:val="both"/>
        <w:rPr>
          <w:rFonts w:ascii="Georgia" w:eastAsia="Times New Roman" w:hAnsi="Georgia" w:cs="Times New Roman"/>
          <w:sz w:val="24"/>
          <w:szCs w:val="24"/>
        </w:rPr>
      </w:pPr>
      <w:r w:rsidRPr="00AF6E43">
        <w:rPr>
          <w:rFonts w:ascii="Georgia" w:eastAsia="Times New Roman" w:hAnsi="Georgia" w:cs="Times New Roman"/>
          <w:sz w:val="24"/>
          <w:szCs w:val="24"/>
        </w:rPr>
        <w:t>Материал курса сгруппирован в семь разделов. Краткое введение знакомит учащихся с историей и содержанием географической науки, а также содержит сведения о некоторых выдающихся путешественниках прошлого. Целью введения является построенный на конкретных примерах рассказ о тех усилиях, которые потребовались от человечества, чтобы изучить собственную планету. Не остался без внимания вклад русских путешественников в этот процесс. При изучении введения реализуются межпредметные связи с историей.</w:t>
      </w:r>
    </w:p>
    <w:p w:rsidR="00926444" w:rsidRPr="00AF6E43" w:rsidRDefault="00926444" w:rsidP="00281D2C">
      <w:pPr>
        <w:shd w:val="clear" w:color="auto" w:fill="FFFFFF"/>
        <w:spacing w:after="308" w:line="300" w:lineRule="atLeast"/>
        <w:ind w:firstLine="708"/>
        <w:jc w:val="both"/>
        <w:rPr>
          <w:rFonts w:ascii="Georgia" w:eastAsia="Times New Roman" w:hAnsi="Georgia" w:cs="Times New Roman"/>
          <w:sz w:val="24"/>
          <w:szCs w:val="24"/>
        </w:rPr>
      </w:pPr>
      <w:r w:rsidRPr="00AF6E43">
        <w:rPr>
          <w:rFonts w:ascii="Georgia" w:eastAsia="Times New Roman" w:hAnsi="Georgia" w:cs="Times New Roman"/>
          <w:sz w:val="24"/>
          <w:szCs w:val="24"/>
        </w:rPr>
        <w:t>Материал первого раздела – «Земля как планета» – не только сообщает учащимся основные сведения о Солнечной системе и природе небесных тел, входящих в ее состав, но и, что особенно важно, показывает, как свойства нашей планеты (размеры, форма, движение) влияют на ее природу. Материал данного раздела носит пропедевтический характер по отношению к курсам физики и астрономии.</w:t>
      </w:r>
    </w:p>
    <w:p w:rsidR="00926444" w:rsidRPr="00AF6E43" w:rsidRDefault="00926444" w:rsidP="00281D2C">
      <w:pPr>
        <w:shd w:val="clear" w:color="auto" w:fill="FFFFFF"/>
        <w:spacing w:after="308" w:line="300" w:lineRule="atLeast"/>
        <w:ind w:firstLine="708"/>
        <w:jc w:val="both"/>
        <w:rPr>
          <w:rFonts w:ascii="Georgia" w:eastAsia="Times New Roman" w:hAnsi="Georgia" w:cs="Times New Roman"/>
          <w:sz w:val="24"/>
          <w:szCs w:val="24"/>
        </w:rPr>
      </w:pPr>
      <w:r w:rsidRPr="00AF6E43">
        <w:rPr>
          <w:rFonts w:ascii="Georgia" w:eastAsia="Times New Roman" w:hAnsi="Georgia" w:cs="Times New Roman"/>
          <w:sz w:val="24"/>
          <w:szCs w:val="24"/>
        </w:rPr>
        <w:t>Второй раздел – «способы изображения земной поверхности» – знакомит с принципами построения географических карт, учит навыкам ориентирования на местности. При изучении первых двух разделов реализуются межпредметные связи с математикой. В частности, это происходит при изучении географических координат и масштаба.</w:t>
      </w:r>
    </w:p>
    <w:p w:rsidR="00926444" w:rsidRPr="00AF6E43" w:rsidRDefault="00926444" w:rsidP="00281D2C">
      <w:pPr>
        <w:shd w:val="clear" w:color="auto" w:fill="FFFFFF"/>
        <w:spacing w:after="308" w:line="300" w:lineRule="atLeast"/>
        <w:ind w:firstLine="708"/>
        <w:jc w:val="both"/>
        <w:rPr>
          <w:rFonts w:ascii="Georgia" w:eastAsia="Times New Roman" w:hAnsi="Georgia" w:cs="Times New Roman"/>
          <w:sz w:val="24"/>
          <w:szCs w:val="24"/>
        </w:rPr>
      </w:pPr>
      <w:r w:rsidRPr="00AF6E43">
        <w:rPr>
          <w:rFonts w:ascii="Georgia" w:eastAsia="Times New Roman" w:hAnsi="Georgia" w:cs="Times New Roman"/>
          <w:sz w:val="24"/>
          <w:szCs w:val="24"/>
        </w:rPr>
        <w:t>Все последующие разделы учебника знакомят учащихся с компонентами географической оболочки нашей планеты: литосферой, атмосферой, гидросферой и биосферой. Большой объем новой информации, множество терминов и закономерностей делают эти разделы исключительно насыщенными. Большое внимание в них уделяется рассказу о месте человека в природе, о влиянии природных условий на его жизнь, а также о воздействии хозяйственной деятельности человека на природную оболочку планеты. При изучении данных разделов реализуются межпредметные связи с биологией. Последний раздел – «Почва и географическая оболочка» – призван обобщить сведения, изложенные в предыдущих разделах, сформировать из них единое представление о природе Земли. Данный раздел посвящен тому, как из отдельных компонентов литосферы, атмосферы, гидросферы и биосферы составляются разнообразные и неповторимые природные комплексы.</w:t>
      </w:r>
    </w:p>
    <w:p w:rsidR="00926444" w:rsidRPr="00AF6E43" w:rsidRDefault="00926444" w:rsidP="00281D2C">
      <w:pPr>
        <w:shd w:val="clear" w:color="auto" w:fill="FFFFFF"/>
        <w:spacing w:after="308" w:line="300" w:lineRule="atLeast"/>
        <w:ind w:firstLine="708"/>
        <w:jc w:val="both"/>
        <w:rPr>
          <w:rFonts w:ascii="Georgia" w:eastAsia="Times New Roman" w:hAnsi="Georgia" w:cs="Times New Roman"/>
          <w:sz w:val="24"/>
          <w:szCs w:val="24"/>
        </w:rPr>
      </w:pPr>
      <w:r w:rsidRPr="00AF6E43">
        <w:rPr>
          <w:rFonts w:ascii="Georgia" w:eastAsia="Times New Roman" w:hAnsi="Georgia" w:cs="Times New Roman"/>
          <w:sz w:val="24"/>
          <w:szCs w:val="24"/>
        </w:rPr>
        <w:t xml:space="preserve">Особую роль весь начальный курс географии играет </w:t>
      </w:r>
      <w:proofErr w:type="gramStart"/>
      <w:r w:rsidRPr="00AF6E43">
        <w:rPr>
          <w:rFonts w:ascii="Georgia" w:eastAsia="Times New Roman" w:hAnsi="Georgia" w:cs="Times New Roman"/>
          <w:sz w:val="24"/>
          <w:szCs w:val="24"/>
        </w:rPr>
        <w:t>в</w:t>
      </w:r>
      <w:proofErr w:type="gramEnd"/>
      <w:r w:rsidRPr="00AF6E43">
        <w:rPr>
          <w:rFonts w:ascii="Georgia" w:eastAsia="Times New Roman" w:hAnsi="Georgia" w:cs="Times New Roman"/>
          <w:sz w:val="24"/>
          <w:szCs w:val="24"/>
        </w:rPr>
        <w:t xml:space="preserve"> </w:t>
      </w:r>
      <w:proofErr w:type="gramStart"/>
      <w:r w:rsidRPr="00AF6E43">
        <w:rPr>
          <w:rFonts w:ascii="Georgia" w:eastAsia="Times New Roman" w:hAnsi="Georgia" w:cs="Times New Roman"/>
          <w:sz w:val="24"/>
          <w:szCs w:val="24"/>
        </w:rPr>
        <w:t>меж</w:t>
      </w:r>
      <w:proofErr w:type="gramEnd"/>
      <w:r w:rsidR="000B3426">
        <w:rPr>
          <w:rFonts w:ascii="Georgia" w:eastAsia="Times New Roman" w:hAnsi="Georgia" w:cs="Times New Roman"/>
          <w:sz w:val="24"/>
          <w:szCs w:val="24"/>
        </w:rPr>
        <w:t xml:space="preserve"> </w:t>
      </w:r>
      <w:r w:rsidRPr="00AF6E43">
        <w:rPr>
          <w:rFonts w:ascii="Georgia" w:eastAsia="Times New Roman" w:hAnsi="Georgia" w:cs="Times New Roman"/>
          <w:sz w:val="24"/>
          <w:szCs w:val="24"/>
        </w:rPr>
        <w:t xml:space="preserve">предметных связях с курсом основ безопасности жизнедеятельности. Здесь рассмотрен весь круг вопросов: от правил поведения в природе при вынужденном автономном </w:t>
      </w:r>
      <w:r w:rsidRPr="00AF6E43">
        <w:rPr>
          <w:rFonts w:ascii="Georgia" w:eastAsia="Times New Roman" w:hAnsi="Georgia" w:cs="Times New Roman"/>
          <w:sz w:val="24"/>
          <w:szCs w:val="24"/>
        </w:rPr>
        <w:lastRenderedPageBreak/>
        <w:t>существовании до безопасного поведения при возникновении опасных явлений природного характера (извержений вулканов, землетрясений, наводнений и тому подобного), а также для глобальной безопасности жизнедеятельности человека на планете Земля в связи с изменениями среды обитания в результате его жизнедеятельности.</w:t>
      </w:r>
    </w:p>
    <w:p w:rsidR="00926444" w:rsidRPr="00AF6E43" w:rsidRDefault="00926444" w:rsidP="00281D2C">
      <w:pPr>
        <w:shd w:val="clear" w:color="auto" w:fill="FFFFFF"/>
        <w:spacing w:after="308" w:line="300" w:lineRule="atLeast"/>
        <w:ind w:firstLine="708"/>
        <w:jc w:val="both"/>
        <w:rPr>
          <w:rFonts w:ascii="Georgia" w:eastAsia="Times New Roman" w:hAnsi="Georgia" w:cs="Times New Roman"/>
          <w:sz w:val="24"/>
          <w:szCs w:val="24"/>
        </w:rPr>
      </w:pPr>
      <w:r w:rsidRPr="00AF6E43">
        <w:rPr>
          <w:rFonts w:ascii="Georgia" w:eastAsia="Times New Roman" w:hAnsi="Georgia" w:cs="Times New Roman"/>
          <w:bCs/>
          <w:sz w:val="24"/>
          <w:szCs w:val="24"/>
        </w:rPr>
        <w:t>Место предмета в учебном плане</w:t>
      </w:r>
      <w:r w:rsidR="00AF6E43" w:rsidRPr="00AF6E43">
        <w:rPr>
          <w:rFonts w:ascii="Georgia" w:eastAsia="Times New Roman" w:hAnsi="Georgia" w:cs="Times New Roman"/>
          <w:bCs/>
          <w:sz w:val="24"/>
          <w:szCs w:val="24"/>
        </w:rPr>
        <w:t>:</w:t>
      </w:r>
    </w:p>
    <w:p w:rsidR="00926444" w:rsidRPr="00AF6E43" w:rsidRDefault="00926444" w:rsidP="00553649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AF6E43">
        <w:rPr>
          <w:rFonts w:ascii="Georgia" w:eastAsia="Times New Roman" w:hAnsi="Georgia" w:cs="Times New Roman"/>
          <w:sz w:val="24"/>
          <w:szCs w:val="24"/>
        </w:rPr>
        <w:t>В соответствии с учебным планом МКОУ «СОШ № 24» ИМРСК для обязательного изучения предмета «Г</w:t>
      </w:r>
      <w:r w:rsidR="00281D2C">
        <w:rPr>
          <w:rFonts w:ascii="Georgia" w:eastAsia="Times New Roman" w:hAnsi="Georgia" w:cs="Times New Roman"/>
          <w:sz w:val="24"/>
          <w:szCs w:val="24"/>
        </w:rPr>
        <w:t xml:space="preserve">еография» в 6 класс </w:t>
      </w:r>
      <w:r w:rsidR="00C433F2">
        <w:rPr>
          <w:rFonts w:ascii="Georgia" w:eastAsia="Times New Roman" w:hAnsi="Georgia" w:cs="Times New Roman"/>
          <w:sz w:val="24"/>
          <w:szCs w:val="24"/>
        </w:rPr>
        <w:t>отводится 68 часов, из расчета 2</w:t>
      </w:r>
      <w:r w:rsidR="00281D2C">
        <w:rPr>
          <w:rFonts w:ascii="Georgia" w:eastAsia="Times New Roman" w:hAnsi="Georgia" w:cs="Times New Roman"/>
          <w:sz w:val="24"/>
          <w:szCs w:val="24"/>
        </w:rPr>
        <w:t xml:space="preserve"> час</w:t>
      </w:r>
      <w:r w:rsidR="00C433F2">
        <w:rPr>
          <w:rFonts w:ascii="Georgia" w:eastAsia="Times New Roman" w:hAnsi="Georgia" w:cs="Times New Roman"/>
          <w:sz w:val="24"/>
          <w:szCs w:val="24"/>
        </w:rPr>
        <w:t>а</w:t>
      </w:r>
      <w:r w:rsidRPr="00AF6E43">
        <w:rPr>
          <w:rFonts w:ascii="Georgia" w:eastAsia="Times New Roman" w:hAnsi="Georgia" w:cs="Times New Roman"/>
          <w:sz w:val="24"/>
          <w:szCs w:val="24"/>
        </w:rPr>
        <w:t xml:space="preserve"> в неделю.</w:t>
      </w:r>
    </w:p>
    <w:p w:rsidR="00AF6E43" w:rsidRPr="00AF6E43" w:rsidRDefault="00926444" w:rsidP="00281D2C">
      <w:pPr>
        <w:pStyle w:val="a3"/>
        <w:ind w:firstLine="708"/>
        <w:rPr>
          <w:b/>
          <w:bCs/>
          <w:sz w:val="27"/>
          <w:szCs w:val="27"/>
        </w:rPr>
      </w:pPr>
      <w:r w:rsidRPr="00AF6E43">
        <w:rPr>
          <w:rFonts w:ascii="Georgia" w:hAnsi="Georgia"/>
        </w:rPr>
        <w:t xml:space="preserve">Программа соответствует учебнику </w:t>
      </w:r>
      <w:proofErr w:type="spellStart"/>
      <w:r w:rsidRPr="00AF6E43">
        <w:rPr>
          <w:rFonts w:ascii="Georgia" w:hAnsi="Georgia"/>
        </w:rPr>
        <w:t>Домогацких</w:t>
      </w:r>
      <w:proofErr w:type="spellEnd"/>
      <w:r w:rsidRPr="00AF6E43">
        <w:rPr>
          <w:rFonts w:ascii="Georgia" w:hAnsi="Georgia"/>
        </w:rPr>
        <w:t xml:space="preserve"> Е.М., </w:t>
      </w:r>
      <w:proofErr w:type="gramStart"/>
      <w:r w:rsidRPr="00AF6E43">
        <w:rPr>
          <w:rFonts w:ascii="Georgia" w:hAnsi="Georgia"/>
        </w:rPr>
        <w:t>Алексеевский</w:t>
      </w:r>
      <w:proofErr w:type="gramEnd"/>
      <w:r w:rsidRPr="00AF6E43">
        <w:rPr>
          <w:rFonts w:ascii="Georgia" w:hAnsi="Georgia"/>
        </w:rPr>
        <w:t xml:space="preserve"> Н.И. География: физическая география. – М.: ООО «Русское слово-РС», 2010.</w:t>
      </w:r>
      <w:r w:rsidR="00AF6E43" w:rsidRPr="00AF6E43">
        <w:rPr>
          <w:b/>
          <w:bCs/>
          <w:sz w:val="27"/>
          <w:szCs w:val="27"/>
        </w:rPr>
        <w:t xml:space="preserve"> </w:t>
      </w:r>
    </w:p>
    <w:p w:rsidR="00AF6E43" w:rsidRPr="00AF6E43" w:rsidRDefault="00AF6E43" w:rsidP="00AF6E43">
      <w:pPr>
        <w:pStyle w:val="a3"/>
        <w:jc w:val="center"/>
        <w:rPr>
          <w:sz w:val="28"/>
          <w:szCs w:val="28"/>
        </w:rPr>
      </w:pPr>
      <w:r w:rsidRPr="00AF6E43">
        <w:rPr>
          <w:b/>
          <w:bCs/>
          <w:sz w:val="28"/>
          <w:szCs w:val="28"/>
        </w:rPr>
        <w:t xml:space="preserve">Требования к уровню подготовки учащихся </w:t>
      </w:r>
    </w:p>
    <w:p w:rsidR="00AF6E43" w:rsidRPr="00AF6E43" w:rsidRDefault="00AF6E43" w:rsidP="00281D2C">
      <w:pPr>
        <w:pStyle w:val="a3"/>
        <w:ind w:firstLine="708"/>
        <w:rPr>
          <w:sz w:val="28"/>
          <w:szCs w:val="28"/>
        </w:rPr>
      </w:pPr>
      <w:r w:rsidRPr="00AF6E43">
        <w:rPr>
          <w:sz w:val="28"/>
          <w:szCs w:val="28"/>
        </w:rPr>
        <w:t>В результате изучения географии ученик должен</w:t>
      </w:r>
    </w:p>
    <w:p w:rsidR="00AF6E43" w:rsidRPr="00AF6E43" w:rsidRDefault="00AF6E43" w:rsidP="00AF6E43">
      <w:pPr>
        <w:pStyle w:val="a3"/>
        <w:rPr>
          <w:sz w:val="28"/>
          <w:szCs w:val="28"/>
        </w:rPr>
      </w:pPr>
      <w:r w:rsidRPr="00AF6E43">
        <w:rPr>
          <w:sz w:val="28"/>
          <w:szCs w:val="28"/>
        </w:rPr>
        <w:t>знать/понимать</w:t>
      </w:r>
    </w:p>
    <w:p w:rsidR="00AF6E43" w:rsidRPr="00AF6E43" w:rsidRDefault="009612F3" w:rsidP="009612F3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6E43" w:rsidRPr="00AF6E43">
        <w:rPr>
          <w:sz w:val="28"/>
          <w:szCs w:val="28"/>
        </w:rPr>
        <w:t>основные географические понятия и термины; различия плана, глобуса и географических карт по содержанию, масштабу, способам картографического изображения; результаты выдающихся географических открытий и путешествий;</w:t>
      </w:r>
    </w:p>
    <w:p w:rsidR="00AF6E43" w:rsidRPr="00AF6E43" w:rsidRDefault="009612F3" w:rsidP="009612F3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6E43" w:rsidRPr="00AF6E43">
        <w:rPr>
          <w:sz w:val="28"/>
          <w:szCs w:val="28"/>
        </w:rPr>
        <w:t xml:space="preserve">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</w:t>
      </w:r>
    </w:p>
    <w:p w:rsidR="00AF6E43" w:rsidRPr="00AF6E43" w:rsidRDefault="00AF6E43" w:rsidP="00AF6E43">
      <w:pPr>
        <w:pStyle w:val="a3"/>
        <w:rPr>
          <w:sz w:val="28"/>
          <w:szCs w:val="28"/>
        </w:rPr>
      </w:pPr>
      <w:r w:rsidRPr="00AF6E43">
        <w:rPr>
          <w:sz w:val="28"/>
          <w:szCs w:val="28"/>
        </w:rPr>
        <w:t>уметь</w:t>
      </w:r>
    </w:p>
    <w:p w:rsidR="00AF6E43" w:rsidRPr="00AF6E43" w:rsidRDefault="009612F3" w:rsidP="009612F3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6E43" w:rsidRPr="00AF6E43">
        <w:rPr>
          <w:sz w:val="28"/>
          <w:szCs w:val="28"/>
        </w:rPr>
        <w:t>выделять, описывать и объяснять существенные признаки географических объектов и явлений;</w:t>
      </w:r>
    </w:p>
    <w:p w:rsidR="00AF6E43" w:rsidRPr="00AF6E43" w:rsidRDefault="009612F3" w:rsidP="009612F3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AF6E43" w:rsidRPr="00AF6E43">
        <w:rPr>
          <w:sz w:val="28"/>
          <w:szCs w:val="28"/>
        </w:rPr>
        <w:t>находить в разных источниках и анализировать информацию, необходимую для изучения географических объектов и явлений, разных территорий Земли, их экологических проблем;</w:t>
      </w:r>
    </w:p>
    <w:p w:rsidR="00AF6E43" w:rsidRPr="00AF6E43" w:rsidRDefault="009612F3" w:rsidP="009612F3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6E43" w:rsidRPr="00AF6E43">
        <w:rPr>
          <w:sz w:val="28"/>
          <w:szCs w:val="28"/>
        </w:rPr>
        <w:t xml:space="preserve">приводить примеры: использования и охраны природных ресурсов, адаптации человека к условиям окружающей среды, </w:t>
      </w:r>
    </w:p>
    <w:p w:rsidR="00AF6E43" w:rsidRPr="00AF6E43" w:rsidRDefault="009612F3" w:rsidP="009612F3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6E43" w:rsidRPr="00AF6E43">
        <w:rPr>
          <w:sz w:val="28"/>
          <w:szCs w:val="28"/>
        </w:rPr>
        <w:t>составлять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AF6E43" w:rsidRPr="00AF6E43" w:rsidRDefault="009612F3" w:rsidP="009612F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- </w:t>
      </w:r>
      <w:r w:rsidR="00AF6E43" w:rsidRPr="00AF6E43">
        <w:rPr>
          <w:sz w:val="28"/>
          <w:szCs w:val="28"/>
        </w:rPr>
        <w:t>определять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AF6E43" w:rsidRPr="00AF6E43" w:rsidRDefault="00AF6E43" w:rsidP="00AF6E43">
      <w:pPr>
        <w:pStyle w:val="a3"/>
        <w:numPr>
          <w:ilvl w:val="0"/>
          <w:numId w:val="8"/>
        </w:numPr>
        <w:rPr>
          <w:sz w:val="28"/>
          <w:szCs w:val="28"/>
        </w:rPr>
      </w:pPr>
      <w:r w:rsidRPr="00AF6E43">
        <w:rPr>
          <w:sz w:val="28"/>
          <w:szCs w:val="28"/>
        </w:rPr>
        <w:t>применять 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AF6E43" w:rsidRPr="00AF6E43" w:rsidRDefault="00AF6E43" w:rsidP="00AF6E43">
      <w:pPr>
        <w:pStyle w:val="a3"/>
        <w:rPr>
          <w:sz w:val="28"/>
          <w:szCs w:val="28"/>
        </w:rPr>
      </w:pPr>
      <w:r w:rsidRPr="00AF6E43">
        <w:rPr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AF6E43">
        <w:rPr>
          <w:sz w:val="28"/>
          <w:szCs w:val="28"/>
        </w:rPr>
        <w:t>для</w:t>
      </w:r>
      <w:proofErr w:type="gramEnd"/>
      <w:r w:rsidRPr="00AF6E43">
        <w:rPr>
          <w:sz w:val="28"/>
          <w:szCs w:val="28"/>
        </w:rPr>
        <w:t>:</w:t>
      </w:r>
    </w:p>
    <w:p w:rsidR="00AF6E43" w:rsidRPr="00AF6E43" w:rsidRDefault="009612F3" w:rsidP="009612F3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6E43" w:rsidRPr="00AF6E43">
        <w:rPr>
          <w:sz w:val="28"/>
          <w:szCs w:val="28"/>
        </w:rPr>
        <w:t>ориентирования на местности и проведения съемок ее участков; чтения карт различного содержания;</w:t>
      </w:r>
    </w:p>
    <w:p w:rsidR="00AF6E43" w:rsidRPr="00AF6E43" w:rsidRDefault="009612F3" w:rsidP="009612F3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6E43" w:rsidRPr="00AF6E43">
        <w:rPr>
          <w:sz w:val="28"/>
          <w:szCs w:val="28"/>
        </w:rPr>
        <w:t>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AF6E43" w:rsidRPr="00AF6E43" w:rsidRDefault="009612F3" w:rsidP="009612F3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6E43" w:rsidRPr="00AF6E43">
        <w:rPr>
          <w:sz w:val="28"/>
          <w:szCs w:val="28"/>
        </w:rPr>
        <w:t xml:space="preserve">наблюдения за погодой, состоянием воздуха, воды и почвы в своей местности; </w:t>
      </w:r>
    </w:p>
    <w:p w:rsidR="00AF6E43" w:rsidRPr="006E7698" w:rsidRDefault="009612F3" w:rsidP="009612F3">
      <w:pPr>
        <w:pStyle w:val="a3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F6E43" w:rsidRPr="00AF6E43">
        <w:rPr>
          <w:sz w:val="28"/>
          <w:szCs w:val="28"/>
        </w:rPr>
        <w:t>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:rsidR="00EE31D4" w:rsidRPr="00EE31D4" w:rsidRDefault="000704F4" w:rsidP="000704F4">
      <w:pPr>
        <w:shd w:val="clear" w:color="auto" w:fill="FFFFFF"/>
        <w:spacing w:after="308" w:line="300" w:lineRule="atLeast"/>
        <w:jc w:val="center"/>
        <w:rPr>
          <w:rFonts w:ascii="Georgia" w:eastAsia="Times New Roman" w:hAnsi="Georgia" w:cs="Times New Roman"/>
          <w:b/>
          <w:bCs/>
          <w:sz w:val="24"/>
          <w:szCs w:val="24"/>
        </w:rPr>
      </w:pPr>
      <w:r>
        <w:rPr>
          <w:rFonts w:ascii="Georgia" w:eastAsia="Times New Roman" w:hAnsi="Georgia" w:cs="Times New Roman"/>
          <w:b/>
          <w:bCs/>
          <w:sz w:val="24"/>
          <w:szCs w:val="24"/>
        </w:rPr>
        <w:t>Учебно-тематический план</w:t>
      </w:r>
    </w:p>
    <w:tbl>
      <w:tblPr>
        <w:tblW w:w="15444" w:type="dxa"/>
        <w:tblCellSpacing w:w="15" w:type="dxa"/>
        <w:tblBorders>
          <w:top w:val="single" w:sz="6" w:space="0" w:color="EEEEEE"/>
          <w:left w:val="single" w:sz="6" w:space="0" w:color="EEEEEE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"/>
        <w:gridCol w:w="2659"/>
        <w:gridCol w:w="4762"/>
        <w:gridCol w:w="7087"/>
      </w:tblGrid>
      <w:tr w:rsidR="00EE31D4" w:rsidRPr="00EE31D4" w:rsidTr="00A653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lastRenderedPageBreak/>
              <w:t>№</w:t>
            </w:r>
          </w:p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4732" w:type="dxa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7042" w:type="dxa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Кол-во практических работ</w:t>
            </w:r>
          </w:p>
        </w:tc>
      </w:tr>
      <w:tr w:rsidR="00EE31D4" w:rsidRPr="00EE31D4" w:rsidTr="00A653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0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Введение</w:t>
            </w:r>
          </w:p>
        </w:tc>
        <w:tc>
          <w:tcPr>
            <w:tcW w:w="4732" w:type="dxa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2</w:t>
            </w:r>
          </w:p>
        </w:tc>
        <w:tc>
          <w:tcPr>
            <w:tcW w:w="7042" w:type="dxa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0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</w:p>
        </w:tc>
      </w:tr>
      <w:tr w:rsidR="00EE31D4" w:rsidRPr="00EE31D4" w:rsidTr="00A653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Земля как планета</w:t>
            </w:r>
          </w:p>
        </w:tc>
        <w:tc>
          <w:tcPr>
            <w:tcW w:w="4732" w:type="dxa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7</w:t>
            </w:r>
          </w:p>
        </w:tc>
        <w:tc>
          <w:tcPr>
            <w:tcW w:w="7042" w:type="dxa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1</w:t>
            </w:r>
          </w:p>
        </w:tc>
      </w:tr>
      <w:tr w:rsidR="00EE31D4" w:rsidRPr="00EE31D4" w:rsidTr="00A653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Способы изображения земной поверхности</w:t>
            </w:r>
          </w:p>
        </w:tc>
        <w:tc>
          <w:tcPr>
            <w:tcW w:w="4732" w:type="dxa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9</w:t>
            </w:r>
          </w:p>
        </w:tc>
        <w:tc>
          <w:tcPr>
            <w:tcW w:w="7042" w:type="dxa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3</w:t>
            </w:r>
          </w:p>
        </w:tc>
      </w:tr>
      <w:tr w:rsidR="00EE31D4" w:rsidRPr="00EE31D4" w:rsidTr="00A653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Литосфера</w:t>
            </w:r>
          </w:p>
        </w:tc>
        <w:tc>
          <w:tcPr>
            <w:tcW w:w="4732" w:type="dxa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10</w:t>
            </w:r>
          </w:p>
        </w:tc>
        <w:tc>
          <w:tcPr>
            <w:tcW w:w="7042" w:type="dxa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3</w:t>
            </w:r>
          </w:p>
        </w:tc>
      </w:tr>
      <w:tr w:rsidR="00EE31D4" w:rsidRPr="00EE31D4" w:rsidTr="00A653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Атмосфера</w:t>
            </w:r>
          </w:p>
        </w:tc>
        <w:tc>
          <w:tcPr>
            <w:tcW w:w="4732" w:type="dxa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11</w:t>
            </w:r>
          </w:p>
        </w:tc>
        <w:tc>
          <w:tcPr>
            <w:tcW w:w="7042" w:type="dxa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2</w:t>
            </w:r>
          </w:p>
        </w:tc>
      </w:tr>
      <w:tr w:rsidR="00EE31D4" w:rsidRPr="00EE31D4" w:rsidTr="00A653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Гидросфера</w:t>
            </w:r>
          </w:p>
        </w:tc>
        <w:tc>
          <w:tcPr>
            <w:tcW w:w="4732" w:type="dxa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9</w:t>
            </w:r>
          </w:p>
        </w:tc>
        <w:tc>
          <w:tcPr>
            <w:tcW w:w="7042" w:type="dxa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0704F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sz w:val="24"/>
                <w:szCs w:val="24"/>
              </w:rPr>
              <w:t>3</w:t>
            </w:r>
          </w:p>
        </w:tc>
      </w:tr>
      <w:tr w:rsidR="00EE31D4" w:rsidRPr="00EE31D4" w:rsidTr="00A653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Биосфера</w:t>
            </w:r>
          </w:p>
        </w:tc>
        <w:tc>
          <w:tcPr>
            <w:tcW w:w="4732" w:type="dxa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4</w:t>
            </w:r>
          </w:p>
        </w:tc>
        <w:tc>
          <w:tcPr>
            <w:tcW w:w="7042" w:type="dxa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1</w:t>
            </w:r>
          </w:p>
        </w:tc>
      </w:tr>
      <w:tr w:rsidR="00EE31D4" w:rsidRPr="00EE31D4" w:rsidTr="00A653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Почва и геосфера</w:t>
            </w:r>
          </w:p>
        </w:tc>
        <w:tc>
          <w:tcPr>
            <w:tcW w:w="4732" w:type="dxa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9</w:t>
            </w:r>
          </w:p>
        </w:tc>
        <w:tc>
          <w:tcPr>
            <w:tcW w:w="7042" w:type="dxa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3</w:t>
            </w:r>
          </w:p>
        </w:tc>
      </w:tr>
      <w:tr w:rsidR="00EE31D4" w:rsidRPr="00EE31D4" w:rsidTr="00A653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0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Повторение</w:t>
            </w:r>
          </w:p>
        </w:tc>
        <w:tc>
          <w:tcPr>
            <w:tcW w:w="4732" w:type="dxa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7</w:t>
            </w:r>
          </w:p>
        </w:tc>
        <w:tc>
          <w:tcPr>
            <w:tcW w:w="7042" w:type="dxa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0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</w:p>
        </w:tc>
      </w:tr>
      <w:tr w:rsidR="00EE31D4" w:rsidRPr="00EE31D4" w:rsidTr="00A6535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0" w:line="240" w:lineRule="auto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sz w:val="24"/>
                <w:szCs w:val="24"/>
              </w:rPr>
              <w:t>Итого</w:t>
            </w:r>
          </w:p>
        </w:tc>
        <w:tc>
          <w:tcPr>
            <w:tcW w:w="4732" w:type="dxa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EE31D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 w:rsidRPr="00EE31D4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7042" w:type="dxa"/>
            <w:tcBorders>
              <w:top w:val="outset" w:sz="6" w:space="0" w:color="auto"/>
              <w:left w:val="outset" w:sz="6" w:space="0" w:color="auto"/>
              <w:bottom w:val="single" w:sz="6" w:space="0" w:color="EEEEEE"/>
              <w:right w:val="single" w:sz="6" w:space="0" w:color="EEEEEE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E31D4" w:rsidRPr="00EE31D4" w:rsidRDefault="000704F4" w:rsidP="00225BF6">
            <w:pPr>
              <w:spacing w:after="308" w:line="300" w:lineRule="atLeast"/>
              <w:jc w:val="both"/>
              <w:rPr>
                <w:rFonts w:ascii="Georgia" w:eastAsia="Times New Roman" w:hAnsi="Georgia" w:cs="Times New Roman"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16</w:t>
            </w:r>
          </w:p>
        </w:tc>
      </w:tr>
    </w:tbl>
    <w:p w:rsidR="00EE31D4" w:rsidRPr="00EE31D4" w:rsidRDefault="00EE31D4" w:rsidP="006E7698">
      <w:pPr>
        <w:shd w:val="clear" w:color="auto" w:fill="FFFFFF"/>
        <w:spacing w:after="308" w:line="300" w:lineRule="atLeast"/>
        <w:jc w:val="center"/>
        <w:rPr>
          <w:rFonts w:ascii="Georgia" w:eastAsia="Times New Roman" w:hAnsi="Georgia" w:cs="Times New Roman"/>
          <w:b/>
          <w:bCs/>
          <w:sz w:val="24"/>
          <w:szCs w:val="24"/>
        </w:rPr>
      </w:pP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b/>
          <w:bCs/>
          <w:sz w:val="24"/>
          <w:szCs w:val="24"/>
        </w:rPr>
        <w:t>Содержание курса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b/>
          <w:bCs/>
          <w:i/>
          <w:iCs/>
          <w:sz w:val="24"/>
          <w:szCs w:val="24"/>
        </w:rPr>
        <w:t>Тема 1. Введение. (2 часа)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t>География как наука. Предмет географии. Источники получения географических знаний. Развитие географических знаний человека о Земле. Выдающиеся географические открытия и путешествия. Путешественники древности. Открытие морского пути в Индию</w:t>
      </w:r>
      <w:proofErr w:type="gramStart"/>
      <w:r w:rsidRPr="00EE31D4">
        <w:rPr>
          <w:rFonts w:ascii="Georgia" w:eastAsia="Times New Roman" w:hAnsi="Georgia" w:cs="Times New Roman"/>
          <w:sz w:val="24"/>
          <w:szCs w:val="24"/>
        </w:rPr>
        <w:t>.</w:t>
      </w:r>
      <w:proofErr w:type="gramEnd"/>
      <w:r w:rsidRPr="00EE31D4">
        <w:rPr>
          <w:rFonts w:ascii="Georgia" w:eastAsia="Times New Roman" w:hAnsi="Georgia" w:cs="Times New Roman"/>
          <w:sz w:val="24"/>
          <w:szCs w:val="24"/>
        </w:rPr>
        <w:t xml:space="preserve"> </w:t>
      </w:r>
      <w:proofErr w:type="gramStart"/>
      <w:r w:rsidRPr="00EE31D4">
        <w:rPr>
          <w:rFonts w:ascii="Georgia" w:eastAsia="Times New Roman" w:hAnsi="Georgia" w:cs="Times New Roman"/>
          <w:sz w:val="24"/>
          <w:szCs w:val="24"/>
        </w:rPr>
        <w:t>п</w:t>
      </w:r>
      <w:proofErr w:type="gramEnd"/>
      <w:r w:rsidRPr="00EE31D4">
        <w:rPr>
          <w:rFonts w:ascii="Georgia" w:eastAsia="Times New Roman" w:hAnsi="Georgia" w:cs="Times New Roman"/>
          <w:sz w:val="24"/>
          <w:szCs w:val="24"/>
        </w:rPr>
        <w:t>ервое кругосветное плавание. Русские кругосветки. Открытие Антарктиды русскими моряками.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b/>
          <w:bCs/>
          <w:sz w:val="24"/>
          <w:szCs w:val="24"/>
        </w:rPr>
        <w:t>Основные понятия: </w:t>
      </w:r>
      <w:r w:rsidRPr="00EE31D4">
        <w:rPr>
          <w:rFonts w:ascii="Georgia" w:eastAsia="Times New Roman" w:hAnsi="Georgia" w:cs="Times New Roman"/>
          <w:sz w:val="24"/>
          <w:szCs w:val="24"/>
        </w:rPr>
        <w:t xml:space="preserve">география, географическая </w:t>
      </w:r>
      <w:proofErr w:type="spellStart"/>
      <w:r w:rsidRPr="00EE31D4">
        <w:rPr>
          <w:rFonts w:ascii="Georgia" w:eastAsia="Times New Roman" w:hAnsi="Georgia" w:cs="Times New Roman"/>
          <w:sz w:val="24"/>
          <w:szCs w:val="24"/>
        </w:rPr>
        <w:t>номенклатура</w:t>
      </w:r>
      <w:proofErr w:type="gramStart"/>
      <w:r w:rsidRPr="00EE31D4">
        <w:rPr>
          <w:rFonts w:ascii="Georgia" w:eastAsia="Times New Roman" w:hAnsi="Georgia" w:cs="Times New Roman"/>
          <w:sz w:val="24"/>
          <w:szCs w:val="24"/>
        </w:rPr>
        <w:t>,г</w:t>
      </w:r>
      <w:proofErr w:type="gramEnd"/>
      <w:r w:rsidRPr="00EE31D4">
        <w:rPr>
          <w:rFonts w:ascii="Georgia" w:eastAsia="Times New Roman" w:hAnsi="Georgia" w:cs="Times New Roman"/>
          <w:sz w:val="24"/>
          <w:szCs w:val="24"/>
        </w:rPr>
        <w:t>еографическое</w:t>
      </w:r>
      <w:proofErr w:type="spellEnd"/>
      <w:r w:rsidRPr="00EE31D4">
        <w:rPr>
          <w:rFonts w:ascii="Georgia" w:eastAsia="Times New Roman" w:hAnsi="Georgia" w:cs="Times New Roman"/>
          <w:sz w:val="24"/>
          <w:szCs w:val="24"/>
        </w:rPr>
        <w:t xml:space="preserve"> открытие.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b/>
          <w:bCs/>
          <w:sz w:val="24"/>
          <w:szCs w:val="24"/>
        </w:rPr>
        <w:t>Персоналии: </w:t>
      </w:r>
      <w:r w:rsidRPr="00EE31D4">
        <w:rPr>
          <w:rFonts w:ascii="Georgia" w:eastAsia="Times New Roman" w:hAnsi="Georgia" w:cs="Times New Roman"/>
          <w:sz w:val="24"/>
          <w:szCs w:val="24"/>
        </w:rPr>
        <w:t xml:space="preserve">Эратосфен, </w:t>
      </w:r>
      <w:proofErr w:type="spellStart"/>
      <w:r w:rsidRPr="00EE31D4">
        <w:rPr>
          <w:rFonts w:ascii="Georgia" w:eastAsia="Times New Roman" w:hAnsi="Georgia" w:cs="Times New Roman"/>
          <w:sz w:val="24"/>
          <w:szCs w:val="24"/>
        </w:rPr>
        <w:t>Пифей</w:t>
      </w:r>
      <w:proofErr w:type="spellEnd"/>
      <w:r w:rsidRPr="00EE31D4">
        <w:rPr>
          <w:rFonts w:ascii="Georgia" w:eastAsia="Times New Roman" w:hAnsi="Georgia" w:cs="Times New Roman"/>
          <w:sz w:val="24"/>
          <w:szCs w:val="24"/>
        </w:rPr>
        <w:t xml:space="preserve">, Генрих Мореплаватель, </w:t>
      </w:r>
      <w:proofErr w:type="spellStart"/>
      <w:r w:rsidRPr="00EE31D4">
        <w:rPr>
          <w:rFonts w:ascii="Georgia" w:eastAsia="Times New Roman" w:hAnsi="Georgia" w:cs="Times New Roman"/>
          <w:sz w:val="24"/>
          <w:szCs w:val="24"/>
        </w:rPr>
        <w:t>Васко</w:t>
      </w:r>
      <w:proofErr w:type="spellEnd"/>
      <w:r w:rsidRPr="00EE31D4">
        <w:rPr>
          <w:rFonts w:ascii="Georgia" w:eastAsia="Times New Roman" w:hAnsi="Georgia" w:cs="Times New Roman"/>
          <w:sz w:val="24"/>
          <w:szCs w:val="24"/>
        </w:rPr>
        <w:t xml:space="preserve"> да Гама, Ф. Магеллан, Эль </w:t>
      </w:r>
      <w:proofErr w:type="spellStart"/>
      <w:r w:rsidRPr="00EE31D4">
        <w:rPr>
          <w:rFonts w:ascii="Georgia" w:eastAsia="Times New Roman" w:hAnsi="Georgia" w:cs="Times New Roman"/>
          <w:sz w:val="24"/>
          <w:szCs w:val="24"/>
        </w:rPr>
        <w:t>Кано</w:t>
      </w:r>
      <w:proofErr w:type="spellEnd"/>
      <w:r w:rsidRPr="00EE31D4">
        <w:rPr>
          <w:rFonts w:ascii="Georgia" w:eastAsia="Times New Roman" w:hAnsi="Georgia" w:cs="Times New Roman"/>
          <w:sz w:val="24"/>
          <w:szCs w:val="24"/>
        </w:rPr>
        <w:t>, И.Ф. Крузенштерн, Ф.Ф. Беллинсгаузен, М.П. Лазарев.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b/>
          <w:bCs/>
          <w:i/>
          <w:iCs/>
          <w:sz w:val="24"/>
          <w:szCs w:val="24"/>
        </w:rPr>
        <w:t>Тема 2. Земля как планет</w:t>
      </w:r>
      <w:r w:rsidR="00E45D99">
        <w:rPr>
          <w:rFonts w:ascii="Georgia" w:eastAsia="Times New Roman" w:hAnsi="Georgia" w:cs="Times New Roman"/>
          <w:b/>
          <w:bCs/>
          <w:i/>
          <w:iCs/>
          <w:sz w:val="24"/>
          <w:szCs w:val="24"/>
        </w:rPr>
        <w:t xml:space="preserve">а. (7 </w:t>
      </w:r>
      <w:r w:rsidRPr="00EE31D4">
        <w:rPr>
          <w:rFonts w:ascii="Georgia" w:eastAsia="Times New Roman" w:hAnsi="Georgia" w:cs="Times New Roman"/>
          <w:b/>
          <w:bCs/>
          <w:i/>
          <w:iCs/>
          <w:sz w:val="24"/>
          <w:szCs w:val="24"/>
        </w:rPr>
        <w:t>часов)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t>Солнечная система. Планеты Солнечной системы. Влияние космоса на Землю и жизнь людей. Форма, размеры и движения Земли. Суточное вращение вокруг своей оси и годовое вращение вокруг Солнца, их главные следствия. Дни равноденствий и солнцестояний. Тропики и полярные круги. Градусная сеть, система географических координат. Распределение света и тепла на поверхности Земли. Тепловые пояса.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b/>
          <w:bCs/>
          <w:sz w:val="24"/>
          <w:szCs w:val="24"/>
        </w:rPr>
        <w:t>Основные понятия:</w:t>
      </w:r>
      <w:r w:rsidRPr="00EE31D4">
        <w:rPr>
          <w:rFonts w:ascii="Georgia" w:eastAsia="Times New Roman" w:hAnsi="Georgia" w:cs="Times New Roman"/>
          <w:sz w:val="24"/>
          <w:szCs w:val="24"/>
        </w:rPr>
        <w:t> </w:t>
      </w:r>
      <w:proofErr w:type="gramStart"/>
      <w:r w:rsidRPr="00EE31D4">
        <w:rPr>
          <w:rFonts w:ascii="Georgia" w:eastAsia="Times New Roman" w:hAnsi="Georgia" w:cs="Times New Roman"/>
          <w:sz w:val="24"/>
          <w:szCs w:val="24"/>
        </w:rPr>
        <w:t>Солнечная система, эллипсоид, природные циклы и ритмы, глобус, экватор, полюс, меридиан, параллель, географическая широта, географическая долгота, географические координаты.</w:t>
      </w:r>
      <w:proofErr w:type="gramEnd"/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b/>
          <w:bCs/>
          <w:sz w:val="24"/>
          <w:szCs w:val="24"/>
        </w:rPr>
        <w:lastRenderedPageBreak/>
        <w:t>Персоналии:</w:t>
      </w:r>
      <w:r w:rsidRPr="00EE31D4">
        <w:rPr>
          <w:rFonts w:ascii="Georgia" w:eastAsia="Times New Roman" w:hAnsi="Georgia" w:cs="Times New Roman"/>
          <w:sz w:val="24"/>
          <w:szCs w:val="24"/>
        </w:rPr>
        <w:t xml:space="preserve"> Клайд </w:t>
      </w:r>
      <w:proofErr w:type="spellStart"/>
      <w:r w:rsidRPr="00EE31D4">
        <w:rPr>
          <w:rFonts w:ascii="Georgia" w:eastAsia="Times New Roman" w:hAnsi="Georgia" w:cs="Times New Roman"/>
          <w:sz w:val="24"/>
          <w:szCs w:val="24"/>
        </w:rPr>
        <w:t>Томбо</w:t>
      </w:r>
      <w:proofErr w:type="spellEnd"/>
      <w:r w:rsidRPr="00EE31D4">
        <w:rPr>
          <w:rFonts w:ascii="Georgia" w:eastAsia="Times New Roman" w:hAnsi="Georgia" w:cs="Times New Roman"/>
          <w:sz w:val="24"/>
          <w:szCs w:val="24"/>
        </w:rPr>
        <w:t>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b/>
          <w:bCs/>
          <w:sz w:val="24"/>
          <w:szCs w:val="24"/>
        </w:rPr>
        <w:t>Практическая работа: </w:t>
      </w:r>
      <w:r w:rsidRPr="00EE31D4">
        <w:rPr>
          <w:rFonts w:ascii="Georgia" w:eastAsia="Times New Roman" w:hAnsi="Georgia" w:cs="Times New Roman"/>
          <w:sz w:val="24"/>
          <w:szCs w:val="24"/>
        </w:rPr>
        <w:t>Определение по карте географических координат различных географических объектов Тульской области и мира.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b/>
          <w:bCs/>
          <w:i/>
          <w:iCs/>
          <w:sz w:val="24"/>
          <w:szCs w:val="24"/>
        </w:rPr>
        <w:t>Тема 3. Способы изображен</w:t>
      </w:r>
      <w:r w:rsidR="00E45D99">
        <w:rPr>
          <w:rFonts w:ascii="Georgia" w:eastAsia="Times New Roman" w:hAnsi="Georgia" w:cs="Times New Roman"/>
          <w:b/>
          <w:bCs/>
          <w:i/>
          <w:iCs/>
          <w:sz w:val="24"/>
          <w:szCs w:val="24"/>
        </w:rPr>
        <w:t>ия земной поверхности. (9  часов</w:t>
      </w:r>
      <w:r w:rsidRPr="00EE31D4">
        <w:rPr>
          <w:rFonts w:ascii="Georgia" w:eastAsia="Times New Roman" w:hAnsi="Georgia" w:cs="Times New Roman"/>
          <w:b/>
          <w:bCs/>
          <w:i/>
          <w:iCs/>
          <w:sz w:val="24"/>
          <w:szCs w:val="24"/>
        </w:rPr>
        <w:t>)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t xml:space="preserve">Способы изображения местности. Ориентирование на местности, определение направлений. Азимут. Способы определения расстояний на местности, их изображение. Масштаб. Условные знаки: значки, качественный фон, изолинии и ареалы. Абсолютная и относительная высота. Изображение рельефа: изолинии, </w:t>
      </w:r>
      <w:proofErr w:type="spellStart"/>
      <w:r w:rsidRPr="00EE31D4">
        <w:rPr>
          <w:rFonts w:ascii="Georgia" w:eastAsia="Times New Roman" w:hAnsi="Georgia" w:cs="Times New Roman"/>
          <w:sz w:val="24"/>
          <w:szCs w:val="24"/>
        </w:rPr>
        <w:t>бергштрихи</w:t>
      </w:r>
      <w:proofErr w:type="spellEnd"/>
      <w:r w:rsidRPr="00EE31D4">
        <w:rPr>
          <w:rFonts w:ascii="Georgia" w:eastAsia="Times New Roman" w:hAnsi="Georgia" w:cs="Times New Roman"/>
          <w:sz w:val="24"/>
          <w:szCs w:val="24"/>
        </w:rPr>
        <w:t>, послойная окраска. Понятие о географической карте, различие карт по масштабу. Шкала высот и глубин. Географические координаты. Понятие о плане местности. Составление простейших планов местности</w:t>
      </w:r>
      <w:proofErr w:type="gramStart"/>
      <w:r w:rsidRPr="00EE31D4">
        <w:rPr>
          <w:rFonts w:ascii="Georgia" w:eastAsia="Times New Roman" w:hAnsi="Georgia" w:cs="Times New Roman"/>
          <w:sz w:val="24"/>
          <w:szCs w:val="24"/>
        </w:rPr>
        <w:t>.</w:t>
      </w:r>
      <w:proofErr w:type="gramEnd"/>
      <w:r w:rsidRPr="00EE31D4">
        <w:rPr>
          <w:rFonts w:ascii="Georgia" w:eastAsia="Times New Roman" w:hAnsi="Georgia" w:cs="Times New Roman"/>
          <w:sz w:val="24"/>
          <w:szCs w:val="24"/>
        </w:rPr>
        <w:t xml:space="preserve"> </w:t>
      </w:r>
      <w:proofErr w:type="gramStart"/>
      <w:r w:rsidRPr="00EE31D4">
        <w:rPr>
          <w:rFonts w:ascii="Georgia" w:eastAsia="Times New Roman" w:hAnsi="Georgia" w:cs="Times New Roman"/>
          <w:sz w:val="24"/>
          <w:szCs w:val="24"/>
        </w:rPr>
        <w:t>з</w:t>
      </w:r>
      <w:proofErr w:type="gramEnd"/>
      <w:r w:rsidRPr="00EE31D4">
        <w:rPr>
          <w:rFonts w:ascii="Georgia" w:eastAsia="Times New Roman" w:hAnsi="Georgia" w:cs="Times New Roman"/>
          <w:sz w:val="24"/>
          <w:szCs w:val="24"/>
        </w:rPr>
        <w:t>начение планов и карт в практической деятельности человека.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proofErr w:type="gramStart"/>
      <w:r w:rsidRPr="00EE31D4">
        <w:rPr>
          <w:rFonts w:ascii="Georgia" w:eastAsia="Times New Roman" w:hAnsi="Georgia" w:cs="Times New Roman"/>
          <w:b/>
          <w:bCs/>
          <w:sz w:val="24"/>
          <w:szCs w:val="24"/>
        </w:rPr>
        <w:t>Основные понятия:</w:t>
      </w:r>
      <w:r w:rsidRPr="00EE31D4">
        <w:rPr>
          <w:rFonts w:ascii="Georgia" w:eastAsia="Times New Roman" w:hAnsi="Georgia" w:cs="Times New Roman"/>
          <w:sz w:val="24"/>
          <w:szCs w:val="24"/>
        </w:rPr>
        <w:t> географическая карта, план местности, стороны света, румбы, масштаб, легенда карты, горизонтали, условные знаки.</w:t>
      </w:r>
      <w:proofErr w:type="gramEnd"/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b/>
          <w:bCs/>
          <w:sz w:val="24"/>
          <w:szCs w:val="24"/>
        </w:rPr>
        <w:t>Практические работы: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t>Определение направлений и расстояний по карте.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t>Определение по карте географических координат различных географических объектов Белгородской области и мира.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t>Определение сторон горизонта с помощью компаса и передвижение по азимуту. Составление простейшего плана местности.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b/>
          <w:bCs/>
          <w:i/>
          <w:iCs/>
          <w:sz w:val="24"/>
          <w:szCs w:val="24"/>
        </w:rPr>
        <w:t>Тема 4. Лит</w:t>
      </w:r>
      <w:r w:rsidR="00E45D99">
        <w:rPr>
          <w:rFonts w:ascii="Georgia" w:eastAsia="Times New Roman" w:hAnsi="Georgia" w:cs="Times New Roman"/>
          <w:b/>
          <w:bCs/>
          <w:i/>
          <w:iCs/>
          <w:sz w:val="24"/>
          <w:szCs w:val="24"/>
        </w:rPr>
        <w:t>осфера. (10 часов</w:t>
      </w:r>
      <w:r w:rsidRPr="00EE31D4">
        <w:rPr>
          <w:rFonts w:ascii="Georgia" w:eastAsia="Times New Roman" w:hAnsi="Georgia" w:cs="Times New Roman"/>
          <w:b/>
          <w:bCs/>
          <w:i/>
          <w:iCs/>
          <w:sz w:val="24"/>
          <w:szCs w:val="24"/>
        </w:rPr>
        <w:t>)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t>Внутреннее строение земного шара: ядро, мантия, литосфера, земная кора. Земная кора – верхняя часть литосферы. Материковая и океаническая земная кора. Способы изучения земных недр. Горные породы, слагающие земную кору: магматические, осадочные и метаморфические. Полезные ископаемые, основные принципы их размещения. Внутренние процессы, изменяющие поверхность Земли. Виды движения земной коры. Землетрясения и вулканизм.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lastRenderedPageBreak/>
        <w:t>Основные формы рельефа суши: горы и равнины, их различие по высоте. Внешние силы, изменяющие поверхность земли: выветривание, деятельность текучих вод, деятельность подземных вод, ветра, льда, деятельность человека. Рельеф дна Мирового океана.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t>Особенности жизни, быта и хозяйственной деятельности людей в горах и на равнинах. Природные памятники литосферы.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proofErr w:type="gramStart"/>
      <w:r w:rsidRPr="00EE31D4">
        <w:rPr>
          <w:rFonts w:ascii="Georgia" w:eastAsia="Times New Roman" w:hAnsi="Georgia" w:cs="Times New Roman"/>
          <w:b/>
          <w:bCs/>
          <w:sz w:val="24"/>
          <w:szCs w:val="24"/>
        </w:rPr>
        <w:t>Основные понятия:</w:t>
      </w:r>
      <w:r w:rsidRPr="00EE31D4">
        <w:rPr>
          <w:rFonts w:ascii="Georgia" w:eastAsia="Times New Roman" w:hAnsi="Georgia" w:cs="Times New Roman"/>
          <w:sz w:val="24"/>
          <w:szCs w:val="24"/>
        </w:rPr>
        <w:t> земное ядро, мантия (нижняя, средняя и верхняя), земная кора, литосфера, горные породы (магматические, осадочные, химические, биологические, метаморфические).</w:t>
      </w:r>
      <w:proofErr w:type="gramEnd"/>
      <w:r w:rsidRPr="00EE31D4">
        <w:rPr>
          <w:rFonts w:ascii="Georgia" w:eastAsia="Times New Roman" w:hAnsi="Georgia" w:cs="Times New Roman"/>
          <w:sz w:val="24"/>
          <w:szCs w:val="24"/>
        </w:rPr>
        <w:t xml:space="preserve"> Землетрясения, сейсмология, эпицентр, движения земной коры, вулкан и его составные части, полезные ископаемые (осадочные и магматические). Рельеф, горы, равнины, выветривание, внешние и внутренние силы, формирующие рельеф, техногенные процессы.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b/>
          <w:bCs/>
          <w:sz w:val="24"/>
          <w:szCs w:val="24"/>
        </w:rPr>
        <w:t>Практические работы: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t>Определение по карте географического положения островов, полуостровов, гор, равнин, низменностей.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t>Составление схемы различий гор и равнин по высоте.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t>Определение и объяснение изменений земной коры под воздействием хозяйственной деятельности человека (на примере своей местности).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b/>
          <w:bCs/>
          <w:i/>
          <w:iCs/>
          <w:sz w:val="24"/>
          <w:szCs w:val="24"/>
        </w:rPr>
        <w:t xml:space="preserve">Тема 5. </w:t>
      </w:r>
      <w:r w:rsidR="00E45D99">
        <w:rPr>
          <w:rFonts w:ascii="Georgia" w:eastAsia="Times New Roman" w:hAnsi="Georgia" w:cs="Times New Roman"/>
          <w:b/>
          <w:bCs/>
          <w:i/>
          <w:iCs/>
          <w:sz w:val="24"/>
          <w:szCs w:val="24"/>
        </w:rPr>
        <w:t>Атмосфера. (11</w:t>
      </w:r>
      <w:r w:rsidRPr="00EE31D4">
        <w:rPr>
          <w:rFonts w:ascii="Georgia" w:eastAsia="Times New Roman" w:hAnsi="Georgia" w:cs="Times New Roman"/>
          <w:b/>
          <w:bCs/>
          <w:i/>
          <w:iCs/>
          <w:sz w:val="24"/>
          <w:szCs w:val="24"/>
        </w:rPr>
        <w:t xml:space="preserve"> часов)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t>Атмосфера: ее состав, строение и значение. Нагревание земной поверхности и воздуха. Температура воздуха. Особенности суточного хода температуры воздуха в зависимости от высоты солнца над горизонтом. Атмосферное давление. Ветер и причины его возникновения. Бриз. Влажность воздуха. Туман. Облака. Атмосферные осадки. Погода, причины ее изменения, предсказание погоды.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t>Климат и климатообразующие факторы. Зависимость климата от географической широты и высоты местности над уровнем моря. Адаптация человека к климатическим условиям.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proofErr w:type="gramStart"/>
      <w:r w:rsidRPr="00EE31D4">
        <w:rPr>
          <w:rFonts w:ascii="Georgia" w:eastAsia="Times New Roman" w:hAnsi="Georgia" w:cs="Times New Roman"/>
          <w:b/>
          <w:bCs/>
          <w:sz w:val="24"/>
          <w:szCs w:val="24"/>
        </w:rPr>
        <w:lastRenderedPageBreak/>
        <w:t>Основные понятия:</w:t>
      </w:r>
      <w:r w:rsidRPr="00EE31D4">
        <w:rPr>
          <w:rFonts w:ascii="Georgia" w:eastAsia="Times New Roman" w:hAnsi="Georgia" w:cs="Times New Roman"/>
          <w:sz w:val="24"/>
          <w:szCs w:val="24"/>
        </w:rPr>
        <w:t> атмосфера, тропосфера, стратосфера, верхние слои атмосферы, тепловые пояса, атмосферное давление, ветер, конденсация водяного пара, атмосферные осадки, погода, воздушные массы, климат.</w:t>
      </w:r>
      <w:proofErr w:type="gramEnd"/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b/>
          <w:bCs/>
          <w:sz w:val="24"/>
          <w:szCs w:val="24"/>
        </w:rPr>
        <w:t>Практические работы: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t>Наблюдение за облаками и облачностью, зарисовки облаков, описание наблюдаемой погоды, обработка результатов.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t>Построение розы ветров, диаграмм облачности и осадков по имеющимся данным. Выявление причин изменения погоды.</w:t>
      </w:r>
    </w:p>
    <w:p w:rsidR="00EE31D4" w:rsidRPr="00EE31D4" w:rsidRDefault="00E45D99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>
        <w:rPr>
          <w:rFonts w:ascii="Georgia" w:eastAsia="Times New Roman" w:hAnsi="Georgia" w:cs="Times New Roman"/>
          <w:b/>
          <w:bCs/>
          <w:i/>
          <w:iCs/>
          <w:sz w:val="24"/>
          <w:szCs w:val="24"/>
        </w:rPr>
        <w:t>Тема 6. Гидросфера. (9 часов</w:t>
      </w:r>
      <w:r w:rsidR="00EE31D4" w:rsidRPr="00EE31D4">
        <w:rPr>
          <w:rFonts w:ascii="Georgia" w:eastAsia="Times New Roman" w:hAnsi="Georgia" w:cs="Times New Roman"/>
          <w:b/>
          <w:bCs/>
          <w:i/>
          <w:iCs/>
          <w:sz w:val="24"/>
          <w:szCs w:val="24"/>
        </w:rPr>
        <w:t>)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t>Гидросфера и ее состав. Мировой круговорот воды. Значение гидросферы. Мировой океан и его части. Моря, заливы, проливы. Виды морей: окраинные, внутренние и межостровные. Движения воды в океане. Течения. Взаимодействие океана с атмосферой и сушей.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t>Воды суши. Подземные воды (грунтовые, межпластовые, артезианские), их происхождение, условия залегания и использования. Реки: горные и равнинные. Речная система, бассейн, водораздел. Пороги и водопады. Озера проточные и бессточные. Болота. Природные льды: многолетняя мерзлота, ледники (горные и покровные).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proofErr w:type="gramStart"/>
      <w:r w:rsidRPr="00EE31D4">
        <w:rPr>
          <w:rFonts w:ascii="Georgia" w:eastAsia="Times New Roman" w:hAnsi="Georgia" w:cs="Times New Roman"/>
          <w:b/>
          <w:bCs/>
          <w:sz w:val="24"/>
          <w:szCs w:val="24"/>
        </w:rPr>
        <w:t>Основные понятия:</w:t>
      </w:r>
      <w:r w:rsidRPr="00EE31D4">
        <w:rPr>
          <w:rFonts w:ascii="Georgia" w:eastAsia="Times New Roman" w:hAnsi="Georgia" w:cs="Times New Roman"/>
          <w:sz w:val="24"/>
          <w:szCs w:val="24"/>
        </w:rPr>
        <w:t> гидросфера, Мировой океан, круговорот воды, внутренние и окраинные моря, заливы, грунтовые, межпластовые и артезианские воды, речная система, исток, устье, русло и бассейн реки, проточные и бессточные озера, ледники, айсберги, многолетняя мерзлота.</w:t>
      </w:r>
      <w:proofErr w:type="gramEnd"/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b/>
          <w:bCs/>
          <w:sz w:val="24"/>
          <w:szCs w:val="24"/>
        </w:rPr>
        <w:t>Практические работы: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t>Описание «путешествия капельки» из своего населенного пункта по большому круговороту воды.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t>Нанесение на контурную карту объектов гидросферы.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t>Определение по карте окраинных, внутренних и межостровных морей.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lastRenderedPageBreak/>
        <w:t>Описание по карте географического положения одной из крупнейших рек Земли: направление и характер ее течения, использование человеком.</w:t>
      </w:r>
    </w:p>
    <w:p w:rsidR="00EE31D4" w:rsidRPr="00EE31D4" w:rsidRDefault="00E45D99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>
        <w:rPr>
          <w:rFonts w:ascii="Georgia" w:eastAsia="Times New Roman" w:hAnsi="Georgia" w:cs="Times New Roman"/>
          <w:b/>
          <w:bCs/>
          <w:i/>
          <w:iCs/>
          <w:sz w:val="24"/>
          <w:szCs w:val="24"/>
        </w:rPr>
        <w:t xml:space="preserve">Тема 7. Биосфера. (4 </w:t>
      </w:r>
      <w:r w:rsidR="00EE31D4" w:rsidRPr="00EE31D4">
        <w:rPr>
          <w:rFonts w:ascii="Georgia" w:eastAsia="Times New Roman" w:hAnsi="Georgia" w:cs="Times New Roman"/>
          <w:b/>
          <w:bCs/>
          <w:i/>
          <w:iCs/>
          <w:sz w:val="24"/>
          <w:szCs w:val="24"/>
        </w:rPr>
        <w:t>часа)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t>Царства живой природы и их роль в природе Земли. Разнообразие животного и растительного мира. Приспособление живых организмов к среде обитания в разных природных зонах. Взаимное влияние живых организмов и неживой природы. Охрана органического мира. Красная книга МСОП.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b/>
          <w:bCs/>
          <w:sz w:val="24"/>
          <w:szCs w:val="24"/>
        </w:rPr>
        <w:t>Основные понятия:</w:t>
      </w:r>
      <w:r w:rsidRPr="00EE31D4">
        <w:rPr>
          <w:rFonts w:ascii="Georgia" w:eastAsia="Times New Roman" w:hAnsi="Georgia" w:cs="Times New Roman"/>
          <w:sz w:val="24"/>
          <w:szCs w:val="24"/>
        </w:rPr>
        <w:t> биосфера, Красная книга.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b/>
          <w:bCs/>
          <w:sz w:val="24"/>
          <w:szCs w:val="24"/>
        </w:rPr>
        <w:t>Персоналии:</w:t>
      </w:r>
      <w:r w:rsidRPr="00EE31D4">
        <w:rPr>
          <w:rFonts w:ascii="Georgia" w:eastAsia="Times New Roman" w:hAnsi="Georgia" w:cs="Times New Roman"/>
          <w:sz w:val="24"/>
          <w:szCs w:val="24"/>
        </w:rPr>
        <w:t> В.И. Вернадский.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b/>
          <w:bCs/>
          <w:sz w:val="24"/>
          <w:szCs w:val="24"/>
        </w:rPr>
        <w:t>Практическая работа:</w:t>
      </w:r>
      <w:r w:rsidRPr="00EE31D4">
        <w:rPr>
          <w:rFonts w:ascii="Georgia" w:eastAsia="Times New Roman" w:hAnsi="Georgia" w:cs="Times New Roman"/>
          <w:sz w:val="24"/>
          <w:szCs w:val="24"/>
        </w:rPr>
        <w:t> Ознакомление с наиболее распространенными растениями и животными своей местности.</w:t>
      </w:r>
    </w:p>
    <w:p w:rsidR="00EE31D4" w:rsidRPr="00EE31D4" w:rsidRDefault="00E45D99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>
        <w:rPr>
          <w:rFonts w:ascii="Georgia" w:eastAsia="Times New Roman" w:hAnsi="Georgia" w:cs="Times New Roman"/>
          <w:b/>
          <w:bCs/>
          <w:i/>
          <w:iCs/>
          <w:sz w:val="24"/>
          <w:szCs w:val="24"/>
        </w:rPr>
        <w:t>Тема 8. Почва и геосфера. (9  часов</w:t>
      </w:r>
      <w:r w:rsidR="00EE31D4" w:rsidRPr="00EE31D4">
        <w:rPr>
          <w:rFonts w:ascii="Georgia" w:eastAsia="Times New Roman" w:hAnsi="Georgia" w:cs="Times New Roman"/>
          <w:b/>
          <w:bCs/>
          <w:i/>
          <w:iCs/>
          <w:sz w:val="24"/>
          <w:szCs w:val="24"/>
        </w:rPr>
        <w:t>)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t>Почва как особое природное образование. Плодородие – важнейшее свойство почвы. Условия образования почв разных типов. Понятие о географической оболочке.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t>Территориальные комплексы: природные, природно-хозяйственные. Взаимосвязь между всеми элементами географической оболочки: литосферой, атмосферой, гидросферой и биосферой. Закон географической зональности, высотная поясность. Природные зоны земного шара. Географическая оболочка как окружающая человека среда, ее изменения под воздействием деятельности человека.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proofErr w:type="gramStart"/>
      <w:r w:rsidRPr="00EE31D4">
        <w:rPr>
          <w:rFonts w:ascii="Georgia" w:eastAsia="Times New Roman" w:hAnsi="Georgia" w:cs="Times New Roman"/>
          <w:b/>
          <w:bCs/>
          <w:sz w:val="24"/>
          <w:szCs w:val="24"/>
        </w:rPr>
        <w:t>Основные понятия:</w:t>
      </w:r>
      <w:r w:rsidRPr="00EE31D4">
        <w:rPr>
          <w:rFonts w:ascii="Georgia" w:eastAsia="Times New Roman" w:hAnsi="Georgia" w:cs="Times New Roman"/>
          <w:sz w:val="24"/>
          <w:szCs w:val="24"/>
        </w:rPr>
        <w:t> почва, плодородие, природный комплекс, ландшафт, природно-хозяйственный комплекс, геосфера, закон географической зональности.</w:t>
      </w:r>
      <w:proofErr w:type="gramEnd"/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b/>
          <w:bCs/>
          <w:sz w:val="24"/>
          <w:szCs w:val="24"/>
        </w:rPr>
        <w:t>Персоналии:</w:t>
      </w:r>
      <w:r w:rsidRPr="00EE31D4">
        <w:rPr>
          <w:rFonts w:ascii="Georgia" w:eastAsia="Times New Roman" w:hAnsi="Georgia" w:cs="Times New Roman"/>
          <w:sz w:val="24"/>
          <w:szCs w:val="24"/>
        </w:rPr>
        <w:t> В.В. Докучаев, В.И. Вернадский.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b/>
          <w:bCs/>
          <w:sz w:val="24"/>
          <w:szCs w:val="24"/>
        </w:rPr>
        <w:lastRenderedPageBreak/>
        <w:t>Практические работы: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t>Изучение строения почвы на местности.</w:t>
      </w:r>
    </w:p>
    <w:p w:rsidR="00EE31D4" w:rsidRP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t>Описание природных зон Земли по географическим картам.</w:t>
      </w:r>
    </w:p>
    <w:p w:rsidR="00EE31D4" w:rsidRDefault="00EE31D4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sz w:val="24"/>
          <w:szCs w:val="24"/>
        </w:rPr>
      </w:pPr>
      <w:r w:rsidRPr="00EE31D4">
        <w:rPr>
          <w:rFonts w:ascii="Georgia" w:eastAsia="Times New Roman" w:hAnsi="Georgia" w:cs="Times New Roman"/>
          <w:sz w:val="24"/>
          <w:szCs w:val="24"/>
        </w:rPr>
        <w:t>Описание изменений природы в результате хозяйственной деятельности человека на примере своей местности.</w:t>
      </w:r>
    </w:p>
    <w:p w:rsidR="00E45D99" w:rsidRPr="00EE31D4" w:rsidRDefault="00E45D99" w:rsidP="00EE31D4">
      <w:pPr>
        <w:shd w:val="clear" w:color="auto" w:fill="FFFFFF"/>
        <w:spacing w:after="308" w:line="300" w:lineRule="atLeast"/>
        <w:jc w:val="both"/>
        <w:rPr>
          <w:rFonts w:ascii="Georgia" w:eastAsia="Times New Roman" w:hAnsi="Georgia" w:cs="Times New Roman"/>
          <w:b/>
          <w:sz w:val="24"/>
          <w:szCs w:val="24"/>
        </w:rPr>
      </w:pPr>
      <w:r w:rsidRPr="00E45D99">
        <w:rPr>
          <w:rFonts w:ascii="Georgia" w:eastAsia="Times New Roman" w:hAnsi="Georgia" w:cs="Times New Roman"/>
          <w:b/>
          <w:sz w:val="24"/>
          <w:szCs w:val="24"/>
        </w:rPr>
        <w:t>Повторение (7 часов)</w:t>
      </w:r>
    </w:p>
    <w:p w:rsidR="00CD0D1F" w:rsidRPr="00E043BE" w:rsidRDefault="00CD0D1F" w:rsidP="002E0F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43BE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 и средства контроля.</w:t>
      </w:r>
    </w:p>
    <w:p w:rsidR="00CD0D1F" w:rsidRPr="00E043BE" w:rsidRDefault="00CD0D1F" w:rsidP="0064495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E043BE">
        <w:rPr>
          <w:rFonts w:ascii="Times New Roman" w:eastAsia="Times New Roman" w:hAnsi="Times New Roman" w:cs="Times New Roman"/>
          <w:sz w:val="28"/>
          <w:szCs w:val="28"/>
        </w:rPr>
        <w:t xml:space="preserve">В процессе изучения курса используются следующие формы вводного, промежуточного, итогового контроля: тестовый контроль, проверочные работы, работы с контурными картами. </w:t>
      </w:r>
    </w:p>
    <w:p w:rsidR="00CD0D1F" w:rsidRPr="00E043BE" w:rsidRDefault="00CD0D1F" w:rsidP="0064495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E043BE">
        <w:rPr>
          <w:rFonts w:ascii="Times New Roman" w:eastAsia="Times New Roman" w:hAnsi="Times New Roman" w:cs="Times New Roman"/>
          <w:sz w:val="28"/>
          <w:szCs w:val="28"/>
        </w:rPr>
        <w:t>Осуществляется фронтальный (устный и письменный), выборочный и индивидуальный виды контроля. Выполняются тестовые задания, а также после изучения темы проводятся обобщающие уроки в форме тестирования, что способствует подготовке учащихся к ГИА.</w:t>
      </w:r>
    </w:p>
    <w:p w:rsidR="00644957" w:rsidRDefault="00CD0D1F" w:rsidP="00CD0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Вводный контроль 6 класс </w:t>
      </w: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1. Слово «география» в переводе означает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 изучение Земли 2) описание Земли 3) использование Земли 4) преобразование Земли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2. Установите соответствие раздел современной географии — предмет его изучения»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1) физическая география А) деятельность человека на территории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2) страноведение Б) изображение территории на картах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3) экономическая и социальная география В) природа территории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4) картография Г) ко</w:t>
      </w:r>
      <w:r w:rsidR="00644957">
        <w:rPr>
          <w:rFonts w:ascii="Times New Roman" w:eastAsia="Times New Roman" w:hAnsi="Times New Roman" w:cs="Times New Roman"/>
          <w:sz w:val="28"/>
          <w:szCs w:val="28"/>
        </w:rPr>
        <w:t xml:space="preserve">мплексная характеристика стран </w:t>
      </w:r>
    </w:p>
    <w:p w:rsidR="00D145E2" w:rsidRDefault="00CD0D1F" w:rsidP="00CD0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З. Чем занимались географы в древнее время?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 объяснением отличий одной территории от другой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</w:r>
      <w:r w:rsidRPr="002E0F0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2) выявлением общих закономерностей развития природных комплексов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3) открытием и описанием новых территорий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4) обоснованием начала использования природных ресурсов новых территорий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4. Эпоха Великих географических открытий началась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 в период расцвета Великой Римской империи 2) на рубеже ХУ—ХУ1 веков 3) лишь в ХХ веке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4) во время английской промышленной революции во второй половине </w:t>
      </w:r>
      <w:proofErr w:type="gramStart"/>
      <w:r w:rsidRPr="002E0F09">
        <w:rPr>
          <w:rFonts w:ascii="Times New Roman" w:eastAsia="Times New Roman" w:hAnsi="Times New Roman" w:cs="Times New Roman"/>
          <w:sz w:val="28"/>
          <w:szCs w:val="28"/>
        </w:rPr>
        <w:t>ХУ</w:t>
      </w:r>
      <w:proofErr w:type="gram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III века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5. Первым установил связь между географической широтой и длиной дня и ночи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 </w:t>
      </w:r>
      <w:proofErr w:type="spellStart"/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>Пифей</w:t>
      </w:r>
      <w:proofErr w:type="spellEnd"/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Васко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да Гама 3) Эратосфен 4) Марко Поло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6. Первым сравнительно точно</w:t>
      </w: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рассчитал длину экватора и радиуса Земли, ввел в обиход </w:t>
      </w: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СЛОВО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география» создал первую карту обитаемой суши 1)Птолемей 2) Геродот 3) Эратосфен 4) </w:t>
      </w: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Пифей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7. Первый глобус создал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 Птолемей 2) Мартин </w:t>
      </w: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Бехайм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З) Христофор Колумб 4) </w:t>
      </w: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Герард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Меркатор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8. Первыми начали исследование просторов Мирового океана... мореплаватели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 английские 2) французские </w:t>
      </w:r>
      <w:r w:rsidR="00D145E2">
        <w:rPr>
          <w:rFonts w:ascii="Times New Roman" w:eastAsia="Times New Roman" w:hAnsi="Times New Roman" w:cs="Times New Roman"/>
          <w:sz w:val="28"/>
          <w:szCs w:val="28"/>
        </w:rPr>
        <w:t xml:space="preserve">З) германские 4) португальские </w:t>
      </w:r>
    </w:p>
    <w:p w:rsidR="00644957" w:rsidRDefault="00CD0D1F" w:rsidP="00CD0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9. Последним среди материков была открыта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1) Южная Америка 2) Антарктида З) Северная Ам</w:t>
      </w:r>
      <w:r w:rsidR="00644957">
        <w:rPr>
          <w:rFonts w:ascii="Times New Roman" w:eastAsia="Times New Roman" w:hAnsi="Times New Roman" w:cs="Times New Roman"/>
          <w:sz w:val="28"/>
          <w:szCs w:val="28"/>
        </w:rPr>
        <w:t xml:space="preserve">ерика 4) Австралия </w:t>
      </w:r>
    </w:p>
    <w:p w:rsidR="00D145E2" w:rsidRDefault="00CD0D1F" w:rsidP="00CD0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10. Установите правильную последовательность во времени следующих путешествий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А) открытие морско</w:t>
      </w:r>
      <w:r w:rsidR="00F672A6" w:rsidRPr="002E0F09">
        <w:rPr>
          <w:rFonts w:ascii="Times New Roman" w:eastAsia="Times New Roman" w:hAnsi="Times New Roman" w:cs="Times New Roman"/>
          <w:sz w:val="28"/>
          <w:szCs w:val="28"/>
        </w:rPr>
        <w:t xml:space="preserve">го пути в Индию </w:t>
      </w:r>
      <w:proofErr w:type="spellStart"/>
      <w:r w:rsidR="00F672A6" w:rsidRPr="002E0F09">
        <w:rPr>
          <w:rFonts w:ascii="Times New Roman" w:eastAsia="Times New Roman" w:hAnsi="Times New Roman" w:cs="Times New Roman"/>
          <w:sz w:val="28"/>
          <w:szCs w:val="28"/>
        </w:rPr>
        <w:t>Васко</w:t>
      </w:r>
      <w:proofErr w:type="spellEnd"/>
      <w:r w:rsidR="00F672A6" w:rsidRPr="002E0F09">
        <w:rPr>
          <w:rFonts w:ascii="Times New Roman" w:eastAsia="Times New Roman" w:hAnsi="Times New Roman" w:cs="Times New Roman"/>
          <w:sz w:val="28"/>
          <w:szCs w:val="28"/>
        </w:rPr>
        <w:t xml:space="preserve"> да </w:t>
      </w:r>
      <w:proofErr w:type="spellStart"/>
      <w:r w:rsidR="00F672A6" w:rsidRPr="002E0F09">
        <w:rPr>
          <w:rFonts w:ascii="Times New Roman" w:eastAsia="Times New Roman" w:hAnsi="Times New Roman" w:cs="Times New Roman"/>
          <w:sz w:val="28"/>
          <w:szCs w:val="28"/>
        </w:rPr>
        <w:t>Гамой</w:t>
      </w:r>
      <w:proofErr w:type="spellEnd"/>
      <w:proofErr w:type="gramStart"/>
      <w:r w:rsidR="00F672A6" w:rsidRPr="002E0F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gram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первое кругосветное путешествие Ф. Магеллана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В) открытие Австралии А. Тасманом Г) открытие норманнами ост</w:t>
      </w:r>
      <w:r w:rsidR="00644957">
        <w:rPr>
          <w:rFonts w:ascii="Times New Roman" w:eastAsia="Times New Roman" w:hAnsi="Times New Roman" w:cs="Times New Roman"/>
          <w:sz w:val="28"/>
          <w:szCs w:val="28"/>
        </w:rPr>
        <w:t xml:space="preserve">ровов Исландия и </w:t>
      </w:r>
      <w:r w:rsidR="00D145E2">
        <w:rPr>
          <w:rFonts w:ascii="Times New Roman" w:eastAsia="Times New Roman" w:hAnsi="Times New Roman" w:cs="Times New Roman"/>
          <w:sz w:val="28"/>
          <w:szCs w:val="28"/>
        </w:rPr>
        <w:t xml:space="preserve">Гренландия </w:t>
      </w:r>
    </w:p>
    <w:p w:rsidR="00644957" w:rsidRDefault="00CD0D1F" w:rsidP="00CD0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11. Установите соответствие путешественник - открытая им территория»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1)</w:t>
      </w: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Васко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да Гама А) Америка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2) Абель Тасман Б) Тихий океан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3) Христофор Колумб В) Индия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</w:r>
      <w:r w:rsidR="00644957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proofErr w:type="spellStart"/>
      <w:r w:rsidR="00644957">
        <w:rPr>
          <w:rFonts w:ascii="Times New Roman" w:eastAsia="Times New Roman" w:hAnsi="Times New Roman" w:cs="Times New Roman"/>
          <w:sz w:val="28"/>
          <w:szCs w:val="28"/>
        </w:rPr>
        <w:t>Фернан</w:t>
      </w:r>
      <w:proofErr w:type="spellEnd"/>
      <w:r w:rsidR="00644957">
        <w:rPr>
          <w:rFonts w:ascii="Times New Roman" w:eastAsia="Times New Roman" w:hAnsi="Times New Roman" w:cs="Times New Roman"/>
          <w:sz w:val="28"/>
          <w:szCs w:val="28"/>
        </w:rPr>
        <w:t xml:space="preserve"> Магеллан Г) Австралия</w:t>
      </w:r>
    </w:p>
    <w:p w:rsidR="00CD0D1F" w:rsidRPr="002E0F09" w:rsidRDefault="00CD0D1F" w:rsidP="00CD0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lastRenderedPageBreak/>
        <w:t>2. Уст</w:t>
      </w:r>
      <w:r w:rsidR="00F672A6" w:rsidRPr="002E0F09">
        <w:rPr>
          <w:rFonts w:ascii="Times New Roman" w:eastAsia="Times New Roman" w:hAnsi="Times New Roman" w:cs="Times New Roman"/>
          <w:sz w:val="28"/>
          <w:szCs w:val="28"/>
        </w:rPr>
        <w:t>ановите соответствие «путешестве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нник — географический объект, носящий его </w:t>
      </w:r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имя» </w:t>
      </w:r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Фернан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Магеллан А) остров </w:t>
      </w:r>
    </w:p>
    <w:p w:rsidR="00CD0D1F" w:rsidRPr="002E0F09" w:rsidRDefault="00CD0D1F" w:rsidP="00CD0D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2) Христофор Колумб Б) река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3) Абель Тасман В) государство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4) Александр Макензи Г) пролив </w:t>
      </w:r>
    </w:p>
    <w:p w:rsidR="00CD0D1F" w:rsidRPr="002E0F09" w:rsidRDefault="00CD0D1F" w:rsidP="00CD0D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13. Ближайшими к Земле планетами Солнечной системы являются </w:t>
      </w:r>
    </w:p>
    <w:p w:rsidR="00CD0D1F" w:rsidRPr="002E0F09" w:rsidRDefault="00CD0D1F" w:rsidP="00CD0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1) Сатурн и Юпитер 2)Юпитер и Марс 3) Марс и Венера </w:t>
      </w:r>
    </w:p>
    <w:p w:rsidR="00CD0D1F" w:rsidRPr="002E0F09" w:rsidRDefault="00CD0D1F" w:rsidP="00CD0D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4) Венера </w:t>
      </w:r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Pr="002E0F0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Меркурий </w:t>
      </w:r>
    </w:p>
    <w:p w:rsidR="00CD0D1F" w:rsidRPr="002E0F09" w:rsidRDefault="00CD0D1F" w:rsidP="00CD0D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14.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>Установите правильную последовательность положения планет Солнечной системы</w:t>
      </w: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при движении от центра к периферии </w:t>
      </w:r>
    </w:p>
    <w:p w:rsidR="00CD0D1F" w:rsidRPr="002E0F09" w:rsidRDefault="00CD0D1F" w:rsidP="00CD0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А) Уран Б) Меркурий В) Земля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Г) Юпитер </w:t>
      </w:r>
    </w:p>
    <w:p w:rsidR="00CD0D1F" w:rsidRPr="00D145E2" w:rsidRDefault="00CD0D1F" w:rsidP="00CD0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15. Подпишите даты наступления следующих природных явлений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 весеннее равноденствие __________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2) летнее солнцестояние_____________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3) осеннее равноденствие ____________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4) зимнее солнцестояние </w:t>
      </w:r>
      <w:r w:rsidR="00D145E2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D145E2">
        <w:rPr>
          <w:rFonts w:ascii="Times New Roman" w:eastAsia="Times New Roman" w:hAnsi="Times New Roman" w:cs="Times New Roman"/>
          <w:sz w:val="28"/>
          <w:szCs w:val="28"/>
        </w:rPr>
        <w:br/>
      </w:r>
      <w:r w:rsidR="00D145E2">
        <w:rPr>
          <w:rFonts w:ascii="Times New Roman" w:eastAsia="Times New Roman" w:hAnsi="Times New Roman" w:cs="Times New Roman"/>
          <w:sz w:val="20"/>
          <w:szCs w:val="20"/>
        </w:rPr>
        <w:t xml:space="preserve">ОТВЕТЫ </w:t>
      </w:r>
    </w:p>
    <w:tbl>
      <w:tblPr>
        <w:tblW w:w="1524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58"/>
        <w:gridCol w:w="380"/>
        <w:gridCol w:w="1861"/>
        <w:gridCol w:w="380"/>
        <w:gridCol w:w="380"/>
        <w:gridCol w:w="380"/>
        <w:gridCol w:w="380"/>
        <w:gridCol w:w="380"/>
        <w:gridCol w:w="380"/>
        <w:gridCol w:w="380"/>
        <w:gridCol w:w="952"/>
        <w:gridCol w:w="1722"/>
        <w:gridCol w:w="1722"/>
        <w:gridCol w:w="520"/>
        <w:gridCol w:w="952"/>
        <w:gridCol w:w="3013"/>
      </w:tblGrid>
      <w:tr w:rsidR="002E0F09" w:rsidRPr="002E0F09" w:rsidTr="00CD0D1F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№вопроса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2E0F09" w:rsidRPr="002E0F09" w:rsidTr="00CD0D1F">
        <w:trPr>
          <w:tblCellSpacing w:w="0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1-В, 2-Г, 3-А, 4-Б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ГАБВ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1В,2Г,3А,4Б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1Г,2В,3А,4Б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БВГА</w:t>
            </w:r>
          </w:p>
        </w:tc>
        <w:tc>
          <w:tcPr>
            <w:tcW w:w="3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21.03; 22.06; 23.09; 22.12.</w:t>
            </w:r>
          </w:p>
        </w:tc>
      </w:tr>
    </w:tbl>
    <w:p w:rsidR="00CD0D1F" w:rsidRPr="002E0F09" w:rsidRDefault="002E0F09" w:rsidP="00CD0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Рубежный</w:t>
      </w:r>
      <w:r w:rsidR="00CD0D1F" w:rsidRPr="002E0F09">
        <w:rPr>
          <w:rFonts w:ascii="Times New Roman" w:eastAsia="Times New Roman" w:hAnsi="Times New Roman" w:cs="Times New Roman"/>
          <w:b/>
          <w:sz w:val="28"/>
          <w:szCs w:val="28"/>
        </w:rPr>
        <w:t xml:space="preserve"> контроль 6 класс</w:t>
      </w:r>
    </w:p>
    <w:p w:rsidR="00CD0D1F" w:rsidRPr="002E0F09" w:rsidRDefault="00CD0D1F" w:rsidP="00CD0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1. Площадь поверхности Земли: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а) </w:t>
      </w:r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510 </w:t>
      </w:r>
      <w:proofErr w:type="gramStart"/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>млн</w:t>
      </w:r>
      <w:proofErr w:type="gramEnd"/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км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6) 602 млн км 3) 40 тыс. км. </w:t>
      </w:r>
    </w:p>
    <w:p w:rsidR="00CD0D1F" w:rsidRPr="002E0F09" w:rsidRDefault="00CD0D1F" w:rsidP="00CD0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2. Расстояние от центра Земли до экватора: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а) 6738 км; б) </w:t>
      </w:r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6378 км;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в) 6873 км. </w:t>
      </w:r>
    </w:p>
    <w:p w:rsidR="00CD0D1F" w:rsidRPr="002E0F09" w:rsidRDefault="00CD0D1F" w:rsidP="00CD0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3. Уменьшенным изображением поверхности Земли или ее частей на плоскости при помощи условных знаков называют: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а) глобус; б) </w:t>
      </w:r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географическая карта;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в) план местности.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4. Линии, условно проведенные по поверхности Земли, соединяющие Северный и Южный полюса: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а) экватор; б) </w:t>
      </w:r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меридиан;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в) параллель.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</w:r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5.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Это угол, образованный плоскостью начального меридиана и плоскостью меридиана, проходящего через данную точку: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</w:r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а) долгота; б)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широта; в) азимут.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6. Зная широту точек, определите, какая расположена: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1) дальше всего от экватора а</w:t>
      </w: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)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350 с. ш.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2)ближе других к экватору 6)100 с. ш.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3) самая северная точка в) 12° ю. ш.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4) самая ближняя к экватору г) 37° ю. ш.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в Южном Полушарии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7. Установите соответствие: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 29° с. ш. 89° з. д. а) оз. Чад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6) г. Эверест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2)14° с. ш. 130</w:t>
      </w: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в. д. в) о. Пасхи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г) устье р. Миссисипи.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8. Из двух морей более </w:t>
      </w:r>
      <w:proofErr w:type="gramStart"/>
      <w:r w:rsidRPr="002E0F09">
        <w:rPr>
          <w:rFonts w:ascii="Times New Roman" w:eastAsia="Times New Roman" w:hAnsi="Times New Roman" w:cs="Times New Roman"/>
          <w:sz w:val="28"/>
          <w:szCs w:val="28"/>
        </w:rPr>
        <w:t>глубокое</w:t>
      </w:r>
      <w:proofErr w:type="gram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а) </w:t>
      </w:r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Черное;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б) Балтийское.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</w:r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9.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Из двух равнин самая низменная: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</w:r>
      <w:r w:rsidRPr="002E0F0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а) </w:t>
      </w:r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Русская равнина; б)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Западно-Сибирская равнина.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10. Запишите координаты: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</w:r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1)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о. Тасмания 2) </w:t>
      </w: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влк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Килауэа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3) </w:t>
      </w: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Маркизские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о-ва </w:t>
      </w:r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4) м. </w:t>
      </w:r>
      <w:proofErr w:type="spellStart"/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>Барроу</w:t>
      </w:r>
      <w:proofErr w:type="spellEnd"/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:rsidR="00CD0D1F" w:rsidRPr="002E0F09" w:rsidRDefault="00CD0D1F" w:rsidP="00CD0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11. Мантия по отношению к центру Земли расположена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 ближе ядра и земной коры 2) ближе земной коры, но дальше ядра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З) ближе ядра, но дальше земной коры 4) дальше земной коры и ядра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12.</w:t>
      </w: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Земная кора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 превышает по своей мощности (толщине) мантию 2) превышает по своей температуре ядро Земли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З) сложена наиболее тяжелыми и плотными веществами 4) является самой холодной и твердой оболочкой Земли </w:t>
      </w:r>
    </w:p>
    <w:p w:rsidR="00CD0D1F" w:rsidRPr="002E0F09" w:rsidRDefault="00CD0D1F" w:rsidP="00CD0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13. Литосфера включает в свой состав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 всю земную кору и верхнюю часть мантии 2) верхнюю часть земной коры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З) полностью и земную кору, и мантию 4) и ядро Земли, и мантию, и земную кору </w:t>
      </w:r>
    </w:p>
    <w:p w:rsidR="00CD0D1F" w:rsidRPr="002E0F09" w:rsidRDefault="00CD0D1F" w:rsidP="00CD0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14. Земная кора материкового типа отличается от земной коры океанического типа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 меньшей мощностью (толщиной) 2) отсутствием в своем составе осадочного слоя </w:t>
      </w:r>
    </w:p>
    <w:p w:rsidR="00CD0D1F" w:rsidRPr="002E0F09" w:rsidRDefault="00CD0D1F" w:rsidP="00CD0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15. </w:t>
      </w:r>
      <w:proofErr w:type="gramStart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Единственной ошибкой в характеристике горных пород является утверждение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 магматические горные породы являются, как правило, самыми тяжелыми и плотными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2) осадочные горные породы могут иметь обломочное, химическое и органическое происхождение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3) метаморфические горные породы появились в процессе преобразования магматических и осадочных горных пород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4) известняк и мрамор являются магматическими горными породами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1б.</w:t>
      </w:r>
      <w:proofErr w:type="gram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Установите соответствие «горная порода — ее происхождение»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 мел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2) гранит А) осадочная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3) мрамор Б) метаморфическая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4) нефть В) магматическая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17. Установите соответствие «магматическая горная порода — ее происхождение»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</w:r>
      <w:r w:rsidRPr="002E0F0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1) базальт А) глубинная (не излившаяся)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2) гранит Б) излившаяся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18. Установите соответствие «осадочная горная порода </w:t>
      </w:r>
      <w:proofErr w:type="gramStart"/>
      <w:r w:rsidRPr="002E0F09">
        <w:rPr>
          <w:rFonts w:ascii="Times New Roman" w:eastAsia="Times New Roman" w:hAnsi="Times New Roman" w:cs="Times New Roman"/>
          <w:sz w:val="28"/>
          <w:szCs w:val="28"/>
        </w:rPr>
        <w:t>—е</w:t>
      </w:r>
      <w:proofErr w:type="gram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е происхождение»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 поваренная соль </w:t>
      </w:r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А)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органическая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2) гравий Б) обломочная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3) известняк В) химическая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19. Установите правильную последовательность уменьшения среднего размера частиц осадочных горных пород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А) глина Б) валуны В</w:t>
      </w:r>
      <w:proofErr w:type="gramStart"/>
      <w:r w:rsidRPr="002E0F09">
        <w:rPr>
          <w:rFonts w:ascii="Times New Roman" w:eastAsia="Times New Roman" w:hAnsi="Times New Roman" w:cs="Times New Roman"/>
          <w:sz w:val="28"/>
          <w:szCs w:val="28"/>
        </w:rPr>
        <w:t>)г</w:t>
      </w:r>
      <w:proofErr w:type="gram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алька Г) песок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20. Опускание морского побережья Германии является примером движений земной коры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 быстрых 2) медленных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</w: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21.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Наиболее сильные землетрясения характерны для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1)Анд 2) Уральских гор 3) Аппалачей 4) Скандинавских гор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22. Материковое положение имеет вулкан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 </w:t>
      </w: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Орисаба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2) Этна 3) Фудзияма 4) Гекла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23. Установите соответствие действующий вулкан — материк, на котором он </w:t>
      </w: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находится» </w:t>
      </w: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2E0F09">
        <w:rPr>
          <w:rFonts w:ascii="Times New Roman" w:eastAsia="Times New Roman" w:hAnsi="Times New Roman" w:cs="Times New Roman"/>
          <w:sz w:val="28"/>
          <w:szCs w:val="28"/>
        </w:rPr>
        <w:t>1) Ключевская Сопка А) Евразия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2) </w:t>
      </w: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Попокатепетль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Б) Южная Америка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3) Камерун В) Северная Америка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</w: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4)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>Котопахи Г) Африка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24. Островное положение имеет вулкан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 Фудзияма 2) </w:t>
      </w: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Орисаба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3) Ключевская Сопка 4) Везувий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25. Больше всего действующих вулканов расположено на побережье океана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 Атлантического 2) Северного Ледовитого З) Тихого 4) Индийского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26. Ближе всего </w:t>
      </w:r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к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экватору расположен вулкан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 Гекла 2) Ключевская Сопка З) Фудзияма 4) Котопахи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27. Районом широкого распространения активного вулканизма и гейзеров является остров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 Гренландия 2) Шри-Ланка З) Исландия 4) Великобритания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28.Быстрые вертикальные движения земной коры наиболее характерны для районов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 высоких гор 2) низких гор З) средних гор 4) холм истой местности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</w:r>
      <w:r w:rsidRPr="002E0F0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29. Горой называется явно выраженное поднятие на земной поверхности, абсолютная высота которой превышает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1)</w:t>
      </w:r>
      <w:proofErr w:type="spellStart"/>
      <w:proofErr w:type="gramStart"/>
      <w:r w:rsidRPr="002E0F09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2E0F09">
        <w:rPr>
          <w:rFonts w:ascii="Times New Roman" w:eastAsia="Times New Roman" w:hAnsi="Times New Roman" w:cs="Times New Roman"/>
          <w:sz w:val="28"/>
          <w:szCs w:val="28"/>
        </w:rPr>
        <w:t>ОООм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2)500м З)2500м 4)200м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30. Высокими называются горы</w:t>
      </w:r>
      <w:proofErr w:type="gramStart"/>
      <w:r w:rsidRPr="002E0F09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E0F09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бсолютная высота которых превышает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1)500м 2)</w:t>
      </w: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IОООм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З)2ОООм 4)</w:t>
      </w: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ЗОООм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Ответы</w:t>
      </w:r>
    </w:p>
    <w:tbl>
      <w:tblPr>
        <w:tblW w:w="163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91"/>
        <w:gridCol w:w="380"/>
        <w:gridCol w:w="383"/>
        <w:gridCol w:w="383"/>
        <w:gridCol w:w="383"/>
        <w:gridCol w:w="380"/>
        <w:gridCol w:w="668"/>
        <w:gridCol w:w="474"/>
        <w:gridCol w:w="380"/>
        <w:gridCol w:w="380"/>
        <w:gridCol w:w="1054"/>
        <w:gridCol w:w="520"/>
        <w:gridCol w:w="520"/>
        <w:gridCol w:w="520"/>
        <w:gridCol w:w="520"/>
        <w:gridCol w:w="520"/>
        <w:gridCol w:w="583"/>
        <w:gridCol w:w="583"/>
        <w:gridCol w:w="583"/>
        <w:gridCol w:w="520"/>
        <w:gridCol w:w="520"/>
        <w:gridCol w:w="520"/>
        <w:gridCol w:w="520"/>
        <w:gridCol w:w="583"/>
        <w:gridCol w:w="520"/>
        <w:gridCol w:w="520"/>
        <w:gridCol w:w="520"/>
        <w:gridCol w:w="520"/>
        <w:gridCol w:w="520"/>
        <w:gridCol w:w="520"/>
        <w:gridCol w:w="520"/>
      </w:tblGrid>
      <w:tr w:rsidR="002E0F09" w:rsidRPr="002E0F09" w:rsidTr="00CD0D1F">
        <w:trPr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вопроса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19</w:t>
            </w: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28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29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30</w:t>
            </w:r>
          </w:p>
        </w:tc>
      </w:tr>
      <w:tr w:rsidR="002E0F09" w:rsidRPr="002E0F09" w:rsidTr="00D56B97">
        <w:trPr>
          <w:trHeight w:val="1444"/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ответ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1-г,2-б,</w:t>
            </w:r>
          </w:p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3-а,4-в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1-г</w:t>
            </w:r>
          </w:p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2-а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42с</w:t>
            </w:r>
            <w:proofErr w:type="gramStart"/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.ш</w:t>
            </w:r>
            <w:proofErr w:type="gramEnd"/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148з.д.</w:t>
            </w:r>
          </w:p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20с.ш. 155з.д.</w:t>
            </w:r>
          </w:p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9ю.ш. 140з</w:t>
            </w:r>
            <w:proofErr w:type="gramStart"/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.д</w:t>
            </w:r>
            <w:proofErr w:type="gramEnd"/>
          </w:p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71с</w:t>
            </w:r>
            <w:proofErr w:type="gramStart"/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.ш</w:t>
            </w:r>
            <w:proofErr w:type="gramEnd"/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155з.д.</w:t>
            </w:r>
          </w:p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1А</w:t>
            </w:r>
          </w:p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2В</w:t>
            </w:r>
          </w:p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3Б</w:t>
            </w:r>
          </w:p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4А</w:t>
            </w:r>
          </w:p>
        </w:tc>
        <w:tc>
          <w:tcPr>
            <w:tcW w:w="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1Б</w:t>
            </w:r>
          </w:p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2А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1В</w:t>
            </w:r>
          </w:p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2Б</w:t>
            </w:r>
          </w:p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3А</w:t>
            </w: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</w:t>
            </w:r>
          </w:p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</w:t>
            </w:r>
          </w:p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</w:t>
            </w:r>
          </w:p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</w:p>
        </w:tc>
        <w:tc>
          <w:tcPr>
            <w:tcW w:w="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1А</w:t>
            </w:r>
          </w:p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2В</w:t>
            </w:r>
          </w:p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3Г</w:t>
            </w:r>
          </w:p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4Б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</w:tbl>
    <w:p w:rsidR="00CD0D1F" w:rsidRPr="002E0F09" w:rsidRDefault="00CD0D1F" w:rsidP="00CD0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>Итоговый контроль по географии 6 класс</w:t>
      </w:r>
    </w:p>
    <w:p w:rsidR="00CD0D1F" w:rsidRPr="002E0F09" w:rsidRDefault="00CD0D1F" w:rsidP="00CD0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Слово «география» в переводе означает 1) изучение Земли 2) описание Земли 3) использование Земли 4) преобразование Земли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</w: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Установите соответствие: раздел современной географии — предмет его изучения»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1) физическая география А) деятельность человека на территории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</w:r>
      <w:r w:rsidRPr="002E0F09">
        <w:rPr>
          <w:rFonts w:ascii="Times New Roman" w:eastAsia="Times New Roman" w:hAnsi="Times New Roman" w:cs="Times New Roman"/>
          <w:sz w:val="28"/>
          <w:szCs w:val="28"/>
        </w:rPr>
        <w:lastRenderedPageBreak/>
        <w:t>2) страноведение В) изображение территории на картах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3) экономическая и социальная география В) природа территории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4) картография Г) комплексная характеристика стран </w:t>
      </w:r>
    </w:p>
    <w:p w:rsidR="00CD0D1F" w:rsidRPr="002E0F09" w:rsidRDefault="00CD0D1F" w:rsidP="00CD0D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>З.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Чем занимались географы в древнее время? 1) объяснением отличий одной территории от другой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2) выявлением общих закономерностей развития природных комплексов 3) открытием и описанием новых территорий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4) обоснованием начала использования природных ресурсов новых территорий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</w: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Первым установил связь между географической широтой и длиной дня и ночи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 </w:t>
      </w: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Пифей</w:t>
      </w:r>
      <w:proofErr w:type="spellEnd"/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Васко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да Гама 3) Эратосфен 4) Марко Поло</w:t>
      </w:r>
    </w:p>
    <w:p w:rsidR="00CD0D1F" w:rsidRPr="002E0F09" w:rsidRDefault="00CD0D1F" w:rsidP="00CD0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>5.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Если расстояние на карте длиной 2,5 см соответствует 500 км реального расстояния на местности, то численное значение масштаба данной карты составляет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1)1:500000 2)1:20000000 3)1:2500000 4)1:50000000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</w: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. Если встать лицом на север, то по правую руку у нас будет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1)запад 2) восток 3)юг 4) юго-восток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7. Площадь поверхности Земли: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а) 510 </w:t>
      </w:r>
      <w:proofErr w:type="gramStart"/>
      <w:r w:rsidRPr="002E0F09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км</w:t>
      </w:r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6) 602 млн км2 3) 40 тыс. км2. </w:t>
      </w:r>
    </w:p>
    <w:p w:rsidR="00CD0D1F" w:rsidRPr="002E0F09" w:rsidRDefault="00CD0D1F" w:rsidP="00CD0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. Расстояние от центра Земли до экватора: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а) 6738 км; 6) 6378 км;</w:t>
      </w:r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в) 6873 км. </w:t>
      </w:r>
    </w:p>
    <w:p w:rsidR="00CD0D1F" w:rsidRPr="002E0F09" w:rsidRDefault="00CD0D1F" w:rsidP="00CD0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. Уменьшенным изображением поверхности Земли или ее частей на плоскости при помощи условных знаков называют: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а) глобус; б) географическая карта</w:t>
      </w:r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;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в) план местности.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</w: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>10.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Линии, условно проведенные по поверхности Земли, соединяющие Северный и Южный полюса: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а) экватор; б) меридиан; в) параллель.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</w: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>11</w:t>
      </w:r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Это угол, образованный плоскостью начального меридиана и плоскостью меридиана, проходящего через данную точку: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а) долгота</w:t>
      </w:r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; б)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широта; в) азимут.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</w: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12.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E0F09">
        <w:rPr>
          <w:rFonts w:ascii="Times New Roman" w:eastAsia="Times New Roman" w:hAnsi="Times New Roman" w:cs="Times New Roman"/>
          <w:sz w:val="28"/>
          <w:szCs w:val="28"/>
        </w:rPr>
        <w:t>В отличие от большого круговорота в малом круговороте воды</w:t>
      </w: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не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принимают участие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)) Мировой океан 2) водяной пар атмосферы 3) реки </w:t>
      </w:r>
      <w:proofErr w:type="gramEnd"/>
    </w:p>
    <w:p w:rsidR="00CD0D1F" w:rsidRPr="002E0F09" w:rsidRDefault="00CD0D1F" w:rsidP="00CD0D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>13.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>площади территории Атлантический океан</w:t>
      </w:r>
      <w:proofErr w:type="gramStart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1) уступает только Тихому 2) превосходит Тихий, Индийский и Атлантический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З) превосходит Северный Ледовитый, но уступает Тихому и Индийскому </w:t>
      </w: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4)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уступает только Индийскому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</w: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>14.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Море отличается от залива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 меньшей глубиной 2) положением на окраине океана 3) большей площадью территории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4) особенностями свойств воды, течениями и организмами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</w: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>15.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Установите соответствие «море — океан, к которому оно относится» </w:t>
      </w:r>
    </w:p>
    <w:p w:rsidR="00CD0D1F" w:rsidRPr="002E0F09" w:rsidRDefault="00CD0D1F" w:rsidP="00CD0D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>1. Красное А</w:t>
      </w:r>
      <w:proofErr w:type="gramStart"/>
      <w:r w:rsidRPr="002E0F09">
        <w:rPr>
          <w:rFonts w:ascii="Times New Roman" w:eastAsia="Times New Roman" w:hAnsi="Times New Roman" w:cs="Times New Roman"/>
          <w:sz w:val="28"/>
          <w:szCs w:val="28"/>
        </w:rPr>
        <w:t>)Т</w:t>
      </w:r>
      <w:proofErr w:type="gramEnd"/>
      <w:r w:rsidRPr="002E0F09">
        <w:rPr>
          <w:rFonts w:ascii="Times New Roman" w:eastAsia="Times New Roman" w:hAnsi="Times New Roman" w:cs="Times New Roman"/>
          <w:sz w:val="28"/>
          <w:szCs w:val="28"/>
        </w:rPr>
        <w:t>ихий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>2) Карибское Б)Северный Ледовитый</w:t>
      </w:r>
    </w:p>
    <w:p w:rsidR="00CD0D1F" w:rsidRPr="002E0F09" w:rsidRDefault="00CD0D1F" w:rsidP="00CD0D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>3)Баренцево В</w:t>
      </w:r>
      <w:proofErr w:type="gramStart"/>
      <w:r w:rsidRPr="002E0F09">
        <w:rPr>
          <w:rFonts w:ascii="Times New Roman" w:eastAsia="Times New Roman" w:hAnsi="Times New Roman" w:cs="Times New Roman"/>
          <w:sz w:val="28"/>
          <w:szCs w:val="28"/>
        </w:rPr>
        <w:t>)И</w:t>
      </w:r>
      <w:proofErr w:type="gramEnd"/>
      <w:r w:rsidRPr="002E0F09">
        <w:rPr>
          <w:rFonts w:ascii="Times New Roman" w:eastAsia="Times New Roman" w:hAnsi="Times New Roman" w:cs="Times New Roman"/>
          <w:sz w:val="28"/>
          <w:szCs w:val="28"/>
        </w:rPr>
        <w:t>ндийский</w:t>
      </w:r>
    </w:p>
    <w:p w:rsidR="00CD0D1F" w:rsidRPr="002E0F09" w:rsidRDefault="00CD0D1F" w:rsidP="00CD0D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>4)Южно-Китайское Г</w:t>
      </w:r>
      <w:proofErr w:type="gramStart"/>
      <w:r w:rsidRPr="002E0F09">
        <w:rPr>
          <w:rFonts w:ascii="Times New Roman" w:eastAsia="Times New Roman" w:hAnsi="Times New Roman" w:cs="Times New Roman"/>
          <w:sz w:val="28"/>
          <w:szCs w:val="28"/>
        </w:rPr>
        <w:t>)А</w:t>
      </w:r>
      <w:proofErr w:type="gram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тлантический </w:t>
      </w:r>
    </w:p>
    <w:p w:rsidR="00CD0D1F" w:rsidRPr="002E0F09" w:rsidRDefault="00CD0D1F" w:rsidP="00CD0D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>16.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Высота атмосферы составляет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</w: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) примерно 3 000 км 2) около 20 км З) менее </w:t>
      </w:r>
      <w:proofErr w:type="gramStart"/>
      <w:r w:rsidRPr="002E0F09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км 4) свыше 10000 км </w:t>
      </w:r>
    </w:p>
    <w:p w:rsidR="00CD0D1F" w:rsidRPr="002E0F09" w:rsidRDefault="00CD0D1F" w:rsidP="00CD0D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>17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. Озоновый слой защищает Землю от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 космической пыли 2) бомбардировки метеоритов З) вредной части солнечного излучения 4) потери тепла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</w: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>18.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Атмосферный воздух в основном состоит из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 водорода и кислорода 2) кислорода и азота З) азота и углекислого газа 4) углекислого газа и водяного пара </w:t>
      </w:r>
    </w:p>
    <w:p w:rsidR="00CD0D1F" w:rsidRPr="002E0F09" w:rsidRDefault="00CD0D1F" w:rsidP="00CD0D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>19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. Нижний слой воздуха нагревается по следующей схеме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1) тепло земных глубин — нагревание земной поверхности — нагревание нижнего слоя воздуха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  <w:t xml:space="preserve">2) солнечная радиация — нагревание земной поверхности — нагревание нижнего слоя воздуха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</w:r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3)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солнечная радиация — нагревание атмосферы (в </w:t>
      </w: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Start"/>
      <w:r w:rsidRPr="002E0F09">
        <w:rPr>
          <w:rFonts w:ascii="Times New Roman" w:eastAsia="Times New Roman" w:hAnsi="Times New Roman" w:cs="Times New Roman"/>
          <w:sz w:val="28"/>
          <w:szCs w:val="28"/>
        </w:rPr>
        <w:t>.ч</w:t>
      </w:r>
      <w:proofErr w:type="spellEnd"/>
      <w:proofErr w:type="gram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ее нижнего слоя) — нагревание земной поверх</w:t>
      </w: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ности </w:t>
      </w:r>
    </w:p>
    <w:p w:rsidR="00CD0D1F" w:rsidRPr="002E0F09" w:rsidRDefault="00CD0D1F" w:rsidP="00CD0D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. Наибольшее количество живых организмов сосредоточено </w:t>
      </w:r>
    </w:p>
    <w:p w:rsidR="00CD0D1F" w:rsidRPr="002E0F09" w:rsidRDefault="00CD0D1F" w:rsidP="00CD0D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1) на высоте до 10 км 2) у земной поверхности 3) на глубинах до 10 км </w:t>
      </w:r>
    </w:p>
    <w:p w:rsidR="00CD0D1F" w:rsidRPr="002E0F09" w:rsidRDefault="00CD0D1F" w:rsidP="00CD0D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>21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. Первые живые организмы на Земле появились </w:t>
      </w:r>
      <w:r w:rsidRPr="002E0F09">
        <w:rPr>
          <w:rFonts w:ascii="Times New Roman" w:eastAsia="Times New Roman" w:hAnsi="Times New Roman" w:cs="Times New Roman"/>
          <w:i/>
          <w:iCs/>
          <w:sz w:val="28"/>
          <w:szCs w:val="28"/>
        </w:rPr>
        <w:br/>
        <w:t>I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) б тыс. лет назад 2) 3,5 </w:t>
      </w:r>
      <w:proofErr w:type="gramStart"/>
      <w:r w:rsidRPr="002E0F09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лет назад 3) 1 млн лет назад 4)3,5</w:t>
      </w: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млрд лет назад </w:t>
      </w:r>
    </w:p>
    <w:p w:rsidR="00CD0D1F" w:rsidRPr="002E0F09" w:rsidRDefault="00CD0D1F" w:rsidP="00CD0D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22.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Первые живые организмы на Земле появились: 1) на суше 2) в Мировом океане 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</w: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>23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. Более разнообразный видовой состав характерен для мира: 1) животного 2) растительного </w:t>
      </w:r>
    </w:p>
    <w:p w:rsidR="00CD0D1F" w:rsidRPr="002E0F09" w:rsidRDefault="00CD0D1F" w:rsidP="00CD0D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>24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. Установите правильную последовательность возникновения на Земле живых организмов </w:t>
      </w:r>
    </w:p>
    <w:p w:rsidR="00CD0D1F" w:rsidRPr="002E0F09" w:rsidRDefault="00CD0D1F" w:rsidP="00CD0D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А) хвощи Б) млекопитающие В) водоросли Г) пресмыкающиеся </w:t>
      </w:r>
    </w:p>
    <w:p w:rsidR="00CD0D1F" w:rsidRPr="002E0F09" w:rsidRDefault="00CD0D1F" w:rsidP="00CD0D1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>Ответы</w:t>
      </w:r>
    </w:p>
    <w:tbl>
      <w:tblPr>
        <w:tblW w:w="1581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97"/>
        <w:gridCol w:w="386"/>
        <w:gridCol w:w="1753"/>
        <w:gridCol w:w="386"/>
        <w:gridCol w:w="386"/>
        <w:gridCol w:w="386"/>
        <w:gridCol w:w="387"/>
        <w:gridCol w:w="387"/>
        <w:gridCol w:w="390"/>
        <w:gridCol w:w="390"/>
        <w:gridCol w:w="530"/>
        <w:gridCol w:w="530"/>
        <w:gridCol w:w="530"/>
        <w:gridCol w:w="530"/>
        <w:gridCol w:w="530"/>
        <w:gridCol w:w="1754"/>
        <w:gridCol w:w="530"/>
        <w:gridCol w:w="530"/>
        <w:gridCol w:w="530"/>
        <w:gridCol w:w="530"/>
        <w:gridCol w:w="530"/>
        <w:gridCol w:w="530"/>
        <w:gridCol w:w="530"/>
        <w:gridCol w:w="978"/>
        <w:gridCol w:w="970"/>
      </w:tblGrid>
      <w:tr w:rsidR="002E0F09" w:rsidRPr="002E0F09" w:rsidTr="00CD0D1F">
        <w:trPr>
          <w:trHeight w:val="555"/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2E0F09" w:rsidRPr="002E0F09" w:rsidTr="00CD0D1F">
        <w:trPr>
          <w:trHeight w:val="285"/>
          <w:tblCellSpacing w:w="0" w:type="dxa"/>
        </w:trPr>
        <w:tc>
          <w:tcPr>
            <w:tcW w:w="6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1В,2Г,3А,4Б</w:t>
            </w:r>
          </w:p>
        </w:tc>
        <w:tc>
          <w:tcPr>
            <w:tcW w:w="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1В,2Г,3Б,4А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0D1F" w:rsidRPr="002E0F09" w:rsidRDefault="00CD0D1F" w:rsidP="00CD0D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0F09">
              <w:rPr>
                <w:rFonts w:ascii="Times New Roman" w:eastAsia="Times New Roman" w:hAnsi="Times New Roman" w:cs="Times New Roman"/>
                <w:sz w:val="28"/>
                <w:szCs w:val="28"/>
              </w:rPr>
              <w:t>ВАГБ</w:t>
            </w:r>
          </w:p>
        </w:tc>
      </w:tr>
    </w:tbl>
    <w:p w:rsidR="00CD0D1F" w:rsidRPr="002E0F09" w:rsidRDefault="00CD0D1F" w:rsidP="00CD0D1F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>Критерии оценивания: за правильный ответ – 1 балл. Если ученик правильно отвечает на 50-70 процентов, то получает оценку «3»; 70-90 процентов – «4»; 90-100 процентов – «5».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CD0D1F" w:rsidRPr="002E0F09" w:rsidRDefault="00CD0D1F" w:rsidP="002E0F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учебно-методических средств обучения.</w:t>
      </w:r>
    </w:p>
    <w:p w:rsidR="00CD0D1F" w:rsidRPr="002E0F09" w:rsidRDefault="00CD0D1F" w:rsidP="00CD0D1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Основная литература</w:t>
      </w:r>
    </w:p>
    <w:p w:rsidR="00CD0D1F" w:rsidRPr="002E0F09" w:rsidRDefault="00CD0D1F" w:rsidP="00CD0D1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Е.М.Домогацких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Н.И.</w:t>
      </w:r>
      <w:proofErr w:type="gramStart"/>
      <w:r w:rsidRPr="002E0F09">
        <w:rPr>
          <w:rFonts w:ascii="Times New Roman" w:eastAsia="Times New Roman" w:hAnsi="Times New Roman" w:cs="Times New Roman"/>
          <w:sz w:val="28"/>
          <w:szCs w:val="28"/>
        </w:rPr>
        <w:t>Алексеевский</w:t>
      </w:r>
      <w:proofErr w:type="spellEnd"/>
      <w:proofErr w:type="gram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«География. Физическая география» учебник для 6 класса общеобразовательных учрежден</w:t>
      </w:r>
      <w:r w:rsidR="005C3A5A">
        <w:rPr>
          <w:rFonts w:ascii="Times New Roman" w:eastAsia="Times New Roman" w:hAnsi="Times New Roman" w:cs="Times New Roman"/>
          <w:sz w:val="28"/>
          <w:szCs w:val="28"/>
        </w:rPr>
        <w:t>ий – Москва «Русское слово» 2014</w:t>
      </w:r>
      <w:r w:rsidRPr="002E0F09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CD0D1F" w:rsidRPr="002E0F09" w:rsidRDefault="00CD0D1F" w:rsidP="00CD0D1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Е.М.Домогацких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Н.И.</w:t>
      </w:r>
      <w:proofErr w:type="gramStart"/>
      <w:r w:rsidRPr="002E0F09">
        <w:rPr>
          <w:rFonts w:ascii="Times New Roman" w:eastAsia="Times New Roman" w:hAnsi="Times New Roman" w:cs="Times New Roman"/>
          <w:sz w:val="28"/>
          <w:szCs w:val="28"/>
        </w:rPr>
        <w:t>Алексеевский</w:t>
      </w:r>
      <w:proofErr w:type="spellEnd"/>
      <w:proofErr w:type="gram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Программа по географии для 6 – 10 классов общеобразовательных учреждений 2-е издание Москва «Русское слово» 2010 </w:t>
      </w:r>
    </w:p>
    <w:p w:rsidR="00CD0D1F" w:rsidRPr="002E0F09" w:rsidRDefault="00CD0D1F" w:rsidP="00CD0D1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Атлас. Физическая география, начальный курс. 6 класс. </w:t>
      </w:r>
    </w:p>
    <w:p w:rsidR="00CD0D1F" w:rsidRPr="002E0F09" w:rsidRDefault="00CD0D1F" w:rsidP="00CD0D1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Дополнительная литература. </w:t>
      </w:r>
    </w:p>
    <w:p w:rsidR="00CD0D1F" w:rsidRPr="002E0F09" w:rsidRDefault="00CD0D1F" w:rsidP="00CD0D1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И.А.Никитина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«Поурочные разработки по географии» 6 класс «</w:t>
      </w: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Вако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>» Москва 2005г.</w:t>
      </w:r>
    </w:p>
    <w:p w:rsidR="00CD0D1F" w:rsidRPr="002E0F09" w:rsidRDefault="00CD0D1F" w:rsidP="00CD0D1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lastRenderedPageBreak/>
        <w:t>В.И.Сиротин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>. География. Рабочая тетрадь с комплектом контурных карт „Физическая география, начальный курс“. 6 класс – М.: Дрофа, 2007.</w:t>
      </w:r>
    </w:p>
    <w:p w:rsidR="00CD0D1F" w:rsidRPr="002E0F09" w:rsidRDefault="00CD0D1F" w:rsidP="00CD0D1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В.И.Сиротин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«Практические работы по географии» 6-10 классы Москва 2000г. </w:t>
      </w:r>
    </w:p>
    <w:p w:rsidR="00CD0D1F" w:rsidRPr="002E0F09" w:rsidRDefault="00CD0D1F" w:rsidP="00CD0D1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>Атлас. Физическая география, начальный курс. 6 класс. 2012</w:t>
      </w:r>
    </w:p>
    <w:p w:rsidR="00CD0D1F" w:rsidRPr="002E0F09" w:rsidRDefault="00CD0D1F" w:rsidP="00CD0D1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А.М.Зотова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Игры на уроках географии 6-7 классы. Методическое пособие для учителя дрофа Москва – 2005.</w:t>
      </w:r>
    </w:p>
    <w:p w:rsidR="00CD0D1F" w:rsidRPr="002E0F09" w:rsidRDefault="00CD0D1F" w:rsidP="00CD0D1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В.В.Климанов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О.А.Климанова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«География в таблицах» 6-10 классы Дрофа Москва 2003г.</w:t>
      </w:r>
    </w:p>
    <w:p w:rsidR="00CD0D1F" w:rsidRPr="002E0F09" w:rsidRDefault="00CD0D1F" w:rsidP="00CD0D1F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В.В.Климанов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О.А.Климанова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«География в цифрах» 6-10 классы Дрофа Москва 2002г. </w:t>
      </w:r>
    </w:p>
    <w:p w:rsidR="00CD0D1F" w:rsidRPr="002E0F09" w:rsidRDefault="00CD0D1F" w:rsidP="00CD0D1F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Н.Н.Перепечева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«Нестандартные уроки географии 6-7 классы Волгоград 2004. </w:t>
      </w:r>
    </w:p>
    <w:p w:rsidR="00CD0D1F" w:rsidRPr="002E0F09" w:rsidRDefault="00CD0D1F" w:rsidP="00CD0D1F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E0F09">
        <w:rPr>
          <w:rFonts w:ascii="Times New Roman" w:eastAsia="Times New Roman" w:hAnsi="Times New Roman" w:cs="Times New Roman"/>
          <w:sz w:val="28"/>
          <w:szCs w:val="28"/>
        </w:rPr>
        <w:t>С.Н.Труднева</w:t>
      </w:r>
      <w:proofErr w:type="spellEnd"/>
      <w:r w:rsidRPr="002E0F09">
        <w:rPr>
          <w:rFonts w:ascii="Times New Roman" w:eastAsia="Times New Roman" w:hAnsi="Times New Roman" w:cs="Times New Roman"/>
          <w:sz w:val="28"/>
          <w:szCs w:val="28"/>
        </w:rPr>
        <w:t xml:space="preserve"> «География в кроссвордах» Дрофа 2004г.</w:t>
      </w:r>
    </w:p>
    <w:p w:rsidR="00CD0D1F" w:rsidRPr="002E0F09" w:rsidRDefault="00CD0D1F" w:rsidP="00CD0D1F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Электронные образовательные ресурсы:</w:t>
      </w:r>
    </w:p>
    <w:p w:rsidR="00CD0D1F" w:rsidRPr="002E0F09" w:rsidRDefault="00CD0D1F" w:rsidP="00CD0D1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>Интернет-ресурсы.</w:t>
      </w:r>
    </w:p>
    <w:p w:rsidR="00CD0D1F" w:rsidRDefault="00CD0D1F" w:rsidP="00CD0D1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E0F09">
        <w:rPr>
          <w:rFonts w:ascii="Times New Roman" w:eastAsia="Times New Roman" w:hAnsi="Times New Roman" w:cs="Times New Roman"/>
          <w:sz w:val="28"/>
          <w:szCs w:val="28"/>
        </w:rPr>
        <w:t>Начальный курс географии. 6 класс Учебное электронное издание. Автор Петрова Н.Н.</w:t>
      </w:r>
    </w:p>
    <w:p w:rsidR="005C3A5A" w:rsidRPr="005C3A5A" w:rsidRDefault="005C3A5A" w:rsidP="005C3A5A">
      <w:pPr>
        <w:pStyle w:val="a6"/>
        <w:rPr>
          <w:b/>
          <w:sz w:val="28"/>
          <w:szCs w:val="28"/>
          <w:u w:val="single"/>
        </w:rPr>
      </w:pPr>
      <w:r w:rsidRPr="005C3A5A">
        <w:rPr>
          <w:b/>
          <w:sz w:val="28"/>
          <w:szCs w:val="28"/>
          <w:u w:val="single"/>
        </w:rPr>
        <w:t>6 класс. Начальный курс географии</w:t>
      </w:r>
      <w:r w:rsidRPr="005C3A5A">
        <w:rPr>
          <w:b/>
          <w:sz w:val="28"/>
          <w:szCs w:val="28"/>
        </w:rPr>
        <w:t xml:space="preserve">              </w:t>
      </w:r>
      <w:r w:rsidRPr="005C3A5A">
        <w:rPr>
          <w:sz w:val="28"/>
          <w:szCs w:val="28"/>
        </w:rPr>
        <w:t xml:space="preserve">                          </w:t>
      </w:r>
      <w:r w:rsidRPr="005C3A5A">
        <w:rPr>
          <w:sz w:val="28"/>
          <w:szCs w:val="28"/>
          <w:u w:val="single"/>
        </w:rPr>
        <w:t>Иллюстрации и таблицы: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1.Внутренне строение Земли;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2.Вулканы и землетрясения;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3.Выветривание;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4.Работа ветра;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5.Речная долина;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6.Круговорот воды в природе;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7.Строение атмосферы;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8.Годовое движение Земли;</w:t>
      </w:r>
    </w:p>
    <w:p w:rsidR="005C3A5A" w:rsidRPr="005C3A5A" w:rsidRDefault="005C3A5A" w:rsidP="00644957">
      <w:pPr>
        <w:pStyle w:val="a6"/>
        <w:ind w:left="360"/>
        <w:jc w:val="both"/>
        <w:rPr>
          <w:sz w:val="28"/>
          <w:szCs w:val="28"/>
        </w:rPr>
      </w:pPr>
      <w:r w:rsidRPr="005C3A5A">
        <w:rPr>
          <w:sz w:val="28"/>
          <w:szCs w:val="28"/>
        </w:rPr>
        <w:lastRenderedPageBreak/>
        <w:t>9.Зависимость климата от близости океана, от высоты над уровнем моря и от географической широты;</w:t>
      </w:r>
    </w:p>
    <w:p w:rsidR="005C3A5A" w:rsidRPr="00644957" w:rsidRDefault="00644957" w:rsidP="0064495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C3A5A" w:rsidRPr="00644957">
        <w:rPr>
          <w:sz w:val="28"/>
          <w:szCs w:val="28"/>
        </w:rPr>
        <w:t>10.Природные комплексы;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11.Биосфера;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12.Подземные воды;</w:t>
      </w:r>
    </w:p>
    <w:p w:rsidR="005C3A5A" w:rsidRPr="005C3A5A" w:rsidRDefault="005C3A5A" w:rsidP="005C3A5A">
      <w:pPr>
        <w:pStyle w:val="a6"/>
        <w:numPr>
          <w:ilvl w:val="0"/>
          <w:numId w:val="1"/>
        </w:numPr>
        <w:rPr>
          <w:sz w:val="28"/>
          <w:szCs w:val="28"/>
        </w:rPr>
      </w:pPr>
      <w:r w:rsidRPr="005C3A5A">
        <w:rPr>
          <w:sz w:val="28"/>
          <w:szCs w:val="28"/>
        </w:rPr>
        <w:t>13.Горные ледники;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14.Профиль ледникового покрова Антарктиды;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15.Схема зарастания озер;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16.Речная долина и ее части;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17.Питание и режим рек;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18.Тектонические озера. Озеро-старица;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19.Провальные озера;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20.Ледниковые озера. Озера-лиманы;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21.Вулканические озера. Подпрудное озеро;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22.Оболочки земного шара.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Картины: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1.Дрейфующая станция «Северный полюс»;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2.Полярная станция «Молодежная» в Антарктиде;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3.Извержение вулкана;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4.Горная страна;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 xml:space="preserve">5.Горное ущелье; 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6.Разрушение горы;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7.Холмистая равнина;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lastRenderedPageBreak/>
        <w:t>8.Прилив;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9.Отлив;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10.Горная река;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11.Водопад Виктория.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  <w:u w:val="single"/>
        </w:rPr>
      </w:pPr>
      <w:r w:rsidRPr="005C3A5A">
        <w:rPr>
          <w:sz w:val="28"/>
          <w:szCs w:val="28"/>
          <w:u w:val="single"/>
        </w:rPr>
        <w:t>Учебные карты: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1.Океанов №21;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2.Народы мира №14;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3.Физическая карта полушарий №39;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4.Топографическая карта;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5.План местности;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6.Биосфера;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7.Физическая карта мира №30;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8.Важнейшие географические открытия и колониальные захваты №48;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9.Политическаякарта мира №31;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10.Полезные ископаемые мира №37.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Раздаточные топографические карты (40 штук);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  <w:u w:val="single"/>
        </w:rPr>
        <w:t>Географический атлас школьника</w:t>
      </w:r>
      <w:r w:rsidRPr="005C3A5A">
        <w:rPr>
          <w:sz w:val="28"/>
          <w:szCs w:val="28"/>
        </w:rPr>
        <w:t>.6-11. – М.: Дрофа, 2008.-128с. (15 штук).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Модели горок.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Модель обрыва.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 xml:space="preserve">Глобусы: 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1.Среднемасштабный;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 xml:space="preserve">2.Мелко - </w:t>
      </w:r>
      <w:proofErr w:type="gramStart"/>
      <w:r w:rsidRPr="005C3A5A">
        <w:rPr>
          <w:sz w:val="28"/>
          <w:szCs w:val="28"/>
        </w:rPr>
        <w:t>масштабный</w:t>
      </w:r>
      <w:proofErr w:type="gramEnd"/>
      <w:r w:rsidRPr="005C3A5A">
        <w:rPr>
          <w:sz w:val="28"/>
          <w:szCs w:val="28"/>
        </w:rPr>
        <w:t xml:space="preserve"> (10 штук).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Коллекции горных пород и минералов(15 штук).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  <w:u w:val="single"/>
        </w:rPr>
      </w:pPr>
      <w:r w:rsidRPr="005C3A5A">
        <w:rPr>
          <w:sz w:val="28"/>
          <w:szCs w:val="28"/>
          <w:u w:val="single"/>
        </w:rPr>
        <w:lastRenderedPageBreak/>
        <w:t>Приборы и инструменты: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1.Компасы (25 штук);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2.Линейка визирная (5 штук);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3.Барометр;</w:t>
      </w:r>
    </w:p>
    <w:p w:rsidR="005C3A5A" w:rsidRPr="00644957" w:rsidRDefault="00644957" w:rsidP="00644957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C3A5A" w:rsidRPr="00644957">
        <w:rPr>
          <w:sz w:val="28"/>
          <w:szCs w:val="28"/>
        </w:rPr>
        <w:t xml:space="preserve"> 4.Гигрометр;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5.Осадкомер;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6.Анемометр;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5C3A5A">
        <w:rPr>
          <w:sz w:val="28"/>
          <w:szCs w:val="28"/>
        </w:rPr>
        <w:t>7.Термометр;</w:t>
      </w:r>
    </w:p>
    <w:p w:rsidR="005C3A5A" w:rsidRPr="00A6535B" w:rsidRDefault="005C3A5A" w:rsidP="00644957">
      <w:pPr>
        <w:pStyle w:val="a6"/>
        <w:ind w:left="360"/>
        <w:rPr>
          <w:sz w:val="28"/>
          <w:szCs w:val="28"/>
        </w:rPr>
      </w:pPr>
      <w:r w:rsidRPr="00A6535B">
        <w:rPr>
          <w:sz w:val="28"/>
          <w:szCs w:val="28"/>
        </w:rPr>
        <w:t>8.</w:t>
      </w:r>
      <w:r w:rsidRPr="005C3A5A">
        <w:rPr>
          <w:sz w:val="28"/>
          <w:szCs w:val="28"/>
        </w:rPr>
        <w:t>Флюгер</w:t>
      </w:r>
      <w:r w:rsidRPr="00A6535B">
        <w:rPr>
          <w:sz w:val="28"/>
          <w:szCs w:val="28"/>
        </w:rPr>
        <w:t>;</w:t>
      </w:r>
    </w:p>
    <w:p w:rsidR="005C3A5A" w:rsidRPr="00A6535B" w:rsidRDefault="005C3A5A" w:rsidP="00644957">
      <w:pPr>
        <w:pStyle w:val="a6"/>
        <w:ind w:left="360"/>
        <w:rPr>
          <w:sz w:val="28"/>
          <w:szCs w:val="28"/>
        </w:rPr>
      </w:pPr>
      <w:r w:rsidRPr="00A6535B">
        <w:rPr>
          <w:sz w:val="28"/>
          <w:szCs w:val="28"/>
        </w:rPr>
        <w:t xml:space="preserve">8. </w:t>
      </w:r>
      <w:r w:rsidRPr="005C3A5A">
        <w:rPr>
          <w:sz w:val="28"/>
          <w:szCs w:val="28"/>
        </w:rPr>
        <w:t>Рулетка</w:t>
      </w:r>
      <w:r w:rsidRPr="00A6535B">
        <w:rPr>
          <w:sz w:val="28"/>
          <w:szCs w:val="28"/>
        </w:rPr>
        <w:t xml:space="preserve"> (5 </w:t>
      </w:r>
      <w:r w:rsidRPr="005C3A5A">
        <w:rPr>
          <w:sz w:val="28"/>
          <w:szCs w:val="28"/>
        </w:rPr>
        <w:t>штук</w:t>
      </w:r>
      <w:r w:rsidRPr="00A6535B">
        <w:rPr>
          <w:sz w:val="28"/>
          <w:szCs w:val="28"/>
        </w:rPr>
        <w:t>);</w:t>
      </w:r>
    </w:p>
    <w:p w:rsidR="005C3A5A" w:rsidRPr="005C3A5A" w:rsidRDefault="005C3A5A" w:rsidP="00644957">
      <w:pPr>
        <w:pStyle w:val="a6"/>
        <w:ind w:left="360"/>
        <w:rPr>
          <w:sz w:val="28"/>
          <w:szCs w:val="28"/>
        </w:rPr>
      </w:pPr>
      <w:r w:rsidRPr="00A6535B">
        <w:rPr>
          <w:sz w:val="28"/>
          <w:szCs w:val="28"/>
        </w:rPr>
        <w:t>9.</w:t>
      </w:r>
      <w:proofErr w:type="gramStart"/>
      <w:r w:rsidRPr="005C3A5A">
        <w:rPr>
          <w:sz w:val="28"/>
          <w:szCs w:val="28"/>
          <w:lang w:val="en-US"/>
        </w:rPr>
        <w:t>Oregon</w:t>
      </w:r>
      <w:proofErr w:type="gramEnd"/>
      <w:r w:rsidRPr="00A6535B">
        <w:rPr>
          <w:sz w:val="28"/>
          <w:szCs w:val="28"/>
        </w:rPr>
        <w:t xml:space="preserve"> </w:t>
      </w:r>
      <w:r w:rsidRPr="005C3A5A">
        <w:rPr>
          <w:sz w:val="28"/>
          <w:szCs w:val="28"/>
          <w:lang w:val="en-US"/>
        </w:rPr>
        <w:t>scientific</w:t>
      </w:r>
      <w:r w:rsidRPr="00A6535B">
        <w:rPr>
          <w:sz w:val="28"/>
          <w:szCs w:val="28"/>
        </w:rPr>
        <w:t xml:space="preserve">. </w:t>
      </w:r>
      <w:r w:rsidRPr="005C3A5A">
        <w:rPr>
          <w:sz w:val="28"/>
          <w:szCs w:val="28"/>
        </w:rPr>
        <w:t xml:space="preserve">Беспроводная многофункциональная погодная станция. Модель </w:t>
      </w:r>
      <w:r w:rsidRPr="005C3A5A">
        <w:rPr>
          <w:sz w:val="28"/>
          <w:szCs w:val="28"/>
          <w:lang w:val="en-US"/>
        </w:rPr>
        <w:t>WMR</w:t>
      </w:r>
      <w:r w:rsidRPr="005C3A5A">
        <w:rPr>
          <w:sz w:val="28"/>
          <w:szCs w:val="28"/>
        </w:rPr>
        <w:t xml:space="preserve"> 200</w:t>
      </w:r>
    </w:p>
    <w:p w:rsidR="005C3A5A" w:rsidRDefault="005C3A5A" w:rsidP="00644957">
      <w:pPr>
        <w:pStyle w:val="a6"/>
        <w:ind w:left="360"/>
        <w:jc w:val="both"/>
        <w:rPr>
          <w:sz w:val="28"/>
          <w:szCs w:val="28"/>
        </w:rPr>
      </w:pPr>
      <w:r w:rsidRPr="005C3A5A">
        <w:rPr>
          <w:sz w:val="28"/>
          <w:szCs w:val="28"/>
        </w:rPr>
        <w:t>Портреты выдающихся географов, исследователей и путешественников.</w:t>
      </w:r>
    </w:p>
    <w:p w:rsidR="00964708" w:rsidRPr="005C3A5A" w:rsidRDefault="00964708" w:rsidP="00644957">
      <w:pPr>
        <w:pStyle w:val="a6"/>
        <w:ind w:left="360"/>
        <w:jc w:val="both"/>
        <w:rPr>
          <w:sz w:val="28"/>
          <w:szCs w:val="28"/>
        </w:rPr>
      </w:pPr>
    </w:p>
    <w:p w:rsidR="00964708" w:rsidRPr="00964708" w:rsidRDefault="00964708" w:rsidP="009647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ko-KR"/>
        </w:rPr>
      </w:pPr>
      <w:r w:rsidRPr="00964708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ko-KR"/>
        </w:rPr>
        <w:t>Календарно-тематическое планирование 6 класс</w:t>
      </w:r>
    </w:p>
    <w:p w:rsidR="00964708" w:rsidRPr="00964708" w:rsidRDefault="00964708" w:rsidP="009647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ko-KR"/>
        </w:rPr>
      </w:pPr>
    </w:p>
    <w:tbl>
      <w:tblPr>
        <w:tblW w:w="16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8"/>
        <w:gridCol w:w="4821"/>
        <w:gridCol w:w="11"/>
        <w:gridCol w:w="1164"/>
        <w:gridCol w:w="11"/>
        <w:gridCol w:w="5713"/>
        <w:gridCol w:w="11"/>
        <w:gridCol w:w="1535"/>
        <w:gridCol w:w="11"/>
        <w:gridCol w:w="37"/>
        <w:gridCol w:w="2632"/>
        <w:gridCol w:w="11"/>
      </w:tblGrid>
      <w:tr w:rsidR="00964708" w:rsidRPr="00964708" w:rsidTr="00225BF6">
        <w:trPr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  <w:tab w:val="center" w:pos="7587"/>
                <w:tab w:val="left" w:pos="13380"/>
              </w:tabs>
              <w:rPr>
                <w:b/>
                <w:color w:val="333333"/>
                <w:sz w:val="28"/>
                <w:szCs w:val="28"/>
              </w:rPr>
            </w:pPr>
            <w:r w:rsidRPr="00964708">
              <w:rPr>
                <w:b/>
                <w:color w:val="333333"/>
                <w:sz w:val="28"/>
                <w:szCs w:val="28"/>
              </w:rPr>
              <w:t xml:space="preserve">№ </w:t>
            </w:r>
            <w:proofErr w:type="gramStart"/>
            <w:r w:rsidRPr="00964708">
              <w:rPr>
                <w:b/>
                <w:color w:val="333333"/>
                <w:sz w:val="28"/>
                <w:szCs w:val="28"/>
              </w:rPr>
              <w:t>п</w:t>
            </w:r>
            <w:proofErr w:type="gramEnd"/>
            <w:r w:rsidRPr="00964708">
              <w:rPr>
                <w:b/>
                <w:color w:val="333333"/>
                <w:sz w:val="28"/>
                <w:szCs w:val="28"/>
              </w:rPr>
              <w:t>/п</w:t>
            </w:r>
          </w:p>
        </w:tc>
        <w:tc>
          <w:tcPr>
            <w:tcW w:w="15957" w:type="dxa"/>
            <w:gridSpan w:val="11"/>
          </w:tcPr>
          <w:p w:rsidR="00964708" w:rsidRPr="00964708" w:rsidRDefault="00964708" w:rsidP="00964708">
            <w:pPr>
              <w:tabs>
                <w:tab w:val="left" w:pos="3119"/>
                <w:tab w:val="center" w:pos="7587"/>
                <w:tab w:val="left" w:pos="13380"/>
              </w:tabs>
              <w:rPr>
                <w:b/>
                <w:color w:val="333333"/>
                <w:sz w:val="28"/>
                <w:szCs w:val="28"/>
              </w:rPr>
            </w:pPr>
            <w:r w:rsidRPr="00964708">
              <w:rPr>
                <w:b/>
                <w:color w:val="333333"/>
                <w:sz w:val="28"/>
                <w:szCs w:val="28"/>
              </w:rPr>
              <w:t xml:space="preserve"> Название темы                                                часы            Характеристика деятельности учащихся                 Дата</w:t>
            </w:r>
          </w:p>
          <w:p w:rsidR="00964708" w:rsidRPr="00964708" w:rsidRDefault="00964708" w:rsidP="00964708">
            <w:pPr>
              <w:tabs>
                <w:tab w:val="left" w:pos="3119"/>
                <w:tab w:val="left" w:pos="12210"/>
                <w:tab w:val="left" w:pos="13845"/>
              </w:tabs>
              <w:rPr>
                <w:b/>
                <w:color w:val="333333"/>
                <w:sz w:val="28"/>
                <w:szCs w:val="28"/>
              </w:rPr>
            </w:pPr>
            <w:r w:rsidRPr="00964708">
              <w:rPr>
                <w:b/>
                <w:color w:val="333333"/>
                <w:sz w:val="28"/>
                <w:szCs w:val="28"/>
              </w:rPr>
              <w:t>Практические работы</w:t>
            </w:r>
            <w:r w:rsidRPr="00964708">
              <w:rPr>
                <w:b/>
                <w:color w:val="333333"/>
                <w:sz w:val="28"/>
                <w:szCs w:val="28"/>
              </w:rPr>
              <w:tab/>
            </w:r>
            <w:r w:rsidRPr="00964708">
              <w:rPr>
                <w:b/>
                <w:color w:val="333333"/>
                <w:sz w:val="28"/>
                <w:szCs w:val="28"/>
              </w:rPr>
              <w:tab/>
              <w:t>План           Д.З.</w:t>
            </w:r>
          </w:p>
          <w:p w:rsidR="00964708" w:rsidRPr="00964708" w:rsidRDefault="00964708" w:rsidP="00964708">
            <w:pPr>
              <w:tabs>
                <w:tab w:val="left" w:pos="3119"/>
                <w:tab w:val="left" w:pos="12210"/>
              </w:tabs>
              <w:rPr>
                <w:b/>
                <w:color w:val="333333"/>
                <w:sz w:val="28"/>
                <w:szCs w:val="28"/>
              </w:rPr>
            </w:pPr>
            <w:r w:rsidRPr="00964708">
              <w:rPr>
                <w:b/>
                <w:color w:val="333333"/>
                <w:sz w:val="28"/>
                <w:szCs w:val="28"/>
              </w:rPr>
              <w:tab/>
              <w:t>факт</w:t>
            </w:r>
          </w:p>
        </w:tc>
      </w:tr>
      <w:tr w:rsidR="00964708" w:rsidRPr="00964708" w:rsidTr="00225BF6">
        <w:trPr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1</w:t>
            </w:r>
          </w:p>
        </w:tc>
        <w:tc>
          <w:tcPr>
            <w:tcW w:w="4832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География как наука. Предмет географии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  <w:r w:rsidRPr="00964708">
              <w:rPr>
                <w:b/>
                <w:color w:val="333333"/>
                <w:sz w:val="28"/>
                <w:szCs w:val="28"/>
              </w:rPr>
              <w:t xml:space="preserve">Введение (2 </w:t>
            </w:r>
            <w:r w:rsidRPr="00964708">
              <w:rPr>
                <w:b/>
                <w:color w:val="333333"/>
                <w:sz w:val="28"/>
                <w:szCs w:val="28"/>
              </w:rPr>
              <w:lastRenderedPageBreak/>
              <w:t>часа)</w:t>
            </w: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1845"/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lastRenderedPageBreak/>
              <w:t>Дают определения понятий;</w:t>
            </w:r>
            <w:r w:rsidRPr="00964708">
              <w:rPr>
                <w:color w:val="333333"/>
                <w:sz w:val="28"/>
                <w:szCs w:val="28"/>
              </w:rPr>
              <w:tab/>
              <w:t>Определяют предмет изучения.</w:t>
            </w:r>
          </w:p>
        </w:tc>
        <w:tc>
          <w:tcPr>
            <w:tcW w:w="1546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2680" w:type="dxa"/>
            <w:gridSpan w:val="3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П.1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сообщения</w:t>
            </w:r>
          </w:p>
        </w:tc>
      </w:tr>
      <w:tr w:rsidR="00964708" w:rsidRPr="00964708" w:rsidTr="00225BF6">
        <w:trPr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lastRenderedPageBreak/>
              <w:t>2</w:t>
            </w:r>
          </w:p>
        </w:tc>
        <w:tc>
          <w:tcPr>
            <w:tcW w:w="4832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Развитие географических знаний человека о Земле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/>
                <w:bCs/>
                <w:color w:val="333333"/>
                <w:sz w:val="28"/>
                <w:szCs w:val="28"/>
              </w:rPr>
            </w:pPr>
            <w:r w:rsidRPr="00964708">
              <w:rPr>
                <w:b/>
                <w:bCs/>
                <w:color w:val="333333"/>
                <w:sz w:val="28"/>
                <w:szCs w:val="28"/>
              </w:rPr>
              <w:t>Входной контроль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Называют факты и закономерности.</w:t>
            </w:r>
          </w:p>
        </w:tc>
        <w:tc>
          <w:tcPr>
            <w:tcW w:w="1546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680" w:type="dxa"/>
            <w:gridSpan w:val="3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П</w:t>
            </w:r>
            <w:r w:rsidRPr="00964708">
              <w:rPr>
                <w:bCs/>
                <w:i/>
                <w:color w:val="333333"/>
                <w:sz w:val="28"/>
                <w:szCs w:val="28"/>
              </w:rPr>
              <w:t>.</w:t>
            </w:r>
            <w:r w:rsidRPr="00964708">
              <w:rPr>
                <w:bCs/>
                <w:color w:val="333333"/>
                <w:sz w:val="28"/>
                <w:szCs w:val="28"/>
              </w:rPr>
              <w:t>2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сообщения</w:t>
            </w:r>
          </w:p>
        </w:tc>
      </w:tr>
      <w:tr w:rsidR="00964708" w:rsidRPr="00964708" w:rsidTr="00225BF6">
        <w:trPr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5957" w:type="dxa"/>
            <w:gridSpan w:val="11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3</w:t>
            </w: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Солнечная система. Влияние космоса на Землю и жизнь людей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  <w:r w:rsidRPr="00964708">
              <w:rPr>
                <w:b/>
                <w:color w:val="333333"/>
                <w:sz w:val="28"/>
                <w:szCs w:val="28"/>
              </w:rPr>
              <w:t>Тема 1. Земля как планета (7 часов)</w:t>
            </w: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 Называют факты и закономерности, признаки географических объектов и явлений</w:t>
            </w:r>
          </w:p>
        </w:tc>
        <w:tc>
          <w:tcPr>
            <w:tcW w:w="1546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2680" w:type="dxa"/>
            <w:gridSpan w:val="3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П.3</w:t>
            </w: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4</w:t>
            </w: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Форма и размеры Земли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 Называют факты и закономерности, признаки географических объектов и явлений</w:t>
            </w:r>
          </w:p>
        </w:tc>
        <w:tc>
          <w:tcPr>
            <w:tcW w:w="1546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2680" w:type="dxa"/>
            <w:gridSpan w:val="3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П.4</w:t>
            </w: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5.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6.</w:t>
            </w: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Система географических координат. 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/>
                <w:color w:val="333333"/>
                <w:sz w:val="28"/>
                <w:szCs w:val="28"/>
              </w:rPr>
              <w:t xml:space="preserve">Практическая работа 1 </w:t>
            </w:r>
            <w:r w:rsidRPr="00964708">
              <w:rPr>
                <w:color w:val="333333"/>
                <w:sz w:val="28"/>
                <w:szCs w:val="28"/>
              </w:rPr>
              <w:t>(итоговая) «Определение по карте географических координат различных географических объектов»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 Извлекают из источников информации географическую информацию, представленную в явном виде 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546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2680" w:type="dxa"/>
            <w:gridSpan w:val="3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П.5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Работа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 xml:space="preserve"> в к/к</w:t>
            </w: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lastRenderedPageBreak/>
              <w:t>7.</w:t>
            </w: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Распределение света и тепла на земном шаре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 Называют факты и закономерности, признаки географических объектов и явлений</w:t>
            </w:r>
          </w:p>
        </w:tc>
        <w:tc>
          <w:tcPr>
            <w:tcW w:w="1546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2680" w:type="dxa"/>
            <w:gridSpan w:val="3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П.7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Работа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 xml:space="preserve"> в к/к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b/>
                <w:color w:val="333333"/>
                <w:sz w:val="28"/>
                <w:szCs w:val="28"/>
              </w:rPr>
            </w:pP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8.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9.</w:t>
            </w: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Тепловые пояса Земли. 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/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/>
                <w:color w:val="333333"/>
                <w:sz w:val="28"/>
                <w:szCs w:val="28"/>
              </w:rPr>
              <w:t xml:space="preserve">Итоговый урок </w:t>
            </w:r>
            <w:r w:rsidRPr="00964708">
              <w:rPr>
                <w:bCs/>
                <w:color w:val="333333"/>
                <w:sz w:val="28"/>
                <w:szCs w:val="28"/>
              </w:rPr>
              <w:t>по теме «Земля как планета»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 Называют факты и закономерности, признаки географических объектов и явлений</w:t>
            </w:r>
          </w:p>
        </w:tc>
        <w:tc>
          <w:tcPr>
            <w:tcW w:w="1546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2680" w:type="dxa"/>
            <w:gridSpan w:val="3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П.7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Работа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 xml:space="preserve"> в к/к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 xml:space="preserve">Повторение </w:t>
            </w:r>
          </w:p>
        </w:tc>
      </w:tr>
      <w:tr w:rsidR="00964708" w:rsidRPr="00964708" w:rsidTr="00225BF6">
        <w:trPr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5957" w:type="dxa"/>
            <w:gridSpan w:val="11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  <w:r w:rsidRPr="00964708">
              <w:rPr>
                <w:b/>
                <w:color w:val="333333"/>
                <w:sz w:val="28"/>
                <w:szCs w:val="28"/>
              </w:rPr>
              <w:t>Тема 2. Способы изображения земной поверхности (9 часов)</w:t>
            </w: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10.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11.</w:t>
            </w: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Масштаб географических карт.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/>
                <w:color w:val="333333"/>
                <w:sz w:val="28"/>
                <w:szCs w:val="28"/>
              </w:rPr>
              <w:t>Практическая работа 2</w:t>
            </w:r>
            <w:r w:rsidRPr="00964708">
              <w:rPr>
                <w:color w:val="333333"/>
                <w:sz w:val="28"/>
                <w:szCs w:val="28"/>
              </w:rPr>
              <w:t>(итоговая) «Определение направлений и расстояний по карте»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 Извлекают из источников информации географическую информацию, представленную в явном виде </w:t>
            </w: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П.8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12.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13.</w:t>
            </w: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Виды условных знаков. 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/>
                <w:color w:val="333333"/>
                <w:sz w:val="28"/>
                <w:szCs w:val="28"/>
              </w:rPr>
              <w:t>Практическая работ</w:t>
            </w:r>
            <w:proofErr w:type="gramStart"/>
            <w:r w:rsidRPr="00964708">
              <w:rPr>
                <w:b/>
                <w:color w:val="333333"/>
                <w:sz w:val="28"/>
                <w:szCs w:val="28"/>
              </w:rPr>
              <w:t>а</w:t>
            </w:r>
            <w:r w:rsidRPr="00964708">
              <w:rPr>
                <w:color w:val="333333"/>
                <w:sz w:val="28"/>
                <w:szCs w:val="28"/>
              </w:rPr>
              <w:t>(</w:t>
            </w:r>
            <w:proofErr w:type="gramEnd"/>
            <w:r w:rsidRPr="00964708">
              <w:rPr>
                <w:color w:val="333333"/>
                <w:sz w:val="28"/>
                <w:szCs w:val="28"/>
              </w:rPr>
              <w:t>обучающая)«Топографический диктант»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 Извлекают из источников информации географическую информацию, представленную в явном виде </w:t>
            </w: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П.9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Составить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диктант</w:t>
            </w: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lastRenderedPageBreak/>
              <w:t>14.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15.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Ориентирование на местности. Азимут. 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color w:val="333333"/>
                <w:sz w:val="28"/>
                <w:szCs w:val="28"/>
              </w:rPr>
            </w:pPr>
            <w:r w:rsidRPr="00964708">
              <w:rPr>
                <w:b/>
                <w:color w:val="333333"/>
                <w:sz w:val="28"/>
                <w:szCs w:val="28"/>
              </w:rPr>
              <w:t xml:space="preserve">Практическая работа 3 </w:t>
            </w:r>
            <w:r w:rsidRPr="00964708">
              <w:rPr>
                <w:color w:val="333333"/>
                <w:sz w:val="28"/>
                <w:szCs w:val="28"/>
              </w:rPr>
              <w:t>(итоговая)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Определение сторон горизонта с помощью компаса, передвижение по азимуту.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 «</w:t>
            </w:r>
            <w:r w:rsidRPr="00964708">
              <w:rPr>
                <w:color w:val="333333"/>
                <w:sz w:val="28"/>
                <w:szCs w:val="28"/>
              </w:rPr>
              <w:t>Составление простейшего плана местности»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Определяют объекты на местности</w:t>
            </w: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</w:p>
          <w:p w:rsidR="00964708" w:rsidRPr="00964708" w:rsidRDefault="00964708" w:rsidP="00964708">
            <w:pPr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Определяют объекты на местности</w:t>
            </w: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Составляют простейшие планы местности</w:t>
            </w: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П.10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16.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17.</w:t>
            </w: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Изображение рельефа на карте.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Изображение рельефа на карте (Самостоятельная работа)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  Извлекают из источников информации географическую информацию, представленную в явном виде </w:t>
            </w: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П.11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18.</w:t>
            </w: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proofErr w:type="gramStart"/>
            <w:r w:rsidRPr="00964708">
              <w:rPr>
                <w:color w:val="333333"/>
                <w:sz w:val="28"/>
                <w:szCs w:val="28"/>
              </w:rPr>
              <w:t>Итоговый</w:t>
            </w:r>
            <w:proofErr w:type="gramEnd"/>
            <w:r w:rsidRPr="00964708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964708">
              <w:rPr>
                <w:color w:val="333333"/>
                <w:sz w:val="28"/>
                <w:szCs w:val="28"/>
              </w:rPr>
              <w:t>урок</w:t>
            </w:r>
            <w:r w:rsidRPr="00964708">
              <w:rPr>
                <w:bCs/>
                <w:color w:val="333333"/>
                <w:sz w:val="28"/>
                <w:szCs w:val="28"/>
              </w:rPr>
              <w:t>по</w:t>
            </w:r>
            <w:proofErr w:type="spellEnd"/>
            <w:r w:rsidRPr="00964708">
              <w:rPr>
                <w:bCs/>
                <w:color w:val="333333"/>
                <w:sz w:val="28"/>
                <w:szCs w:val="28"/>
              </w:rPr>
              <w:t xml:space="preserve"> теме «Способы изображения земной поверхности»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П.8-11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</w:tr>
      <w:tr w:rsidR="00964708" w:rsidRPr="00964708" w:rsidTr="00225BF6">
        <w:trPr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5957" w:type="dxa"/>
            <w:gridSpan w:val="11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Тема 3. Литосфера (10 часов)</w:t>
            </w: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19.</w:t>
            </w: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Строение Земли. Литосфера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 Извлекают из источников информации географическую информацию, представленную в явном виде</w:t>
            </w: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П.12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сообщения</w:t>
            </w: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20.</w:t>
            </w: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  <w:r w:rsidRPr="00964708">
              <w:rPr>
                <w:sz w:val="28"/>
                <w:szCs w:val="28"/>
              </w:rPr>
              <w:lastRenderedPageBreak/>
              <w:t>21.</w:t>
            </w: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lastRenderedPageBreak/>
              <w:t xml:space="preserve">Горные породы, слагающие земную </w:t>
            </w:r>
            <w:r w:rsidRPr="00964708">
              <w:rPr>
                <w:bCs/>
                <w:color w:val="333333"/>
                <w:sz w:val="28"/>
                <w:szCs w:val="28"/>
              </w:rPr>
              <w:lastRenderedPageBreak/>
              <w:t>кору.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Полезные ископаемые, принципы их размещения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 Распознают в реальных жизненных </w:t>
            </w:r>
            <w:r w:rsidRPr="00964708">
              <w:rPr>
                <w:bCs/>
                <w:color w:val="333333"/>
                <w:sz w:val="28"/>
                <w:szCs w:val="28"/>
              </w:rPr>
              <w:lastRenderedPageBreak/>
              <w:t xml:space="preserve">ситуациях вопросы, идеи или проблемы, которые могут быть решены средствами географии и явления по их признакам </w:t>
            </w: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П.13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/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lastRenderedPageBreak/>
              <w:t>П.14</w:t>
            </w: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lastRenderedPageBreak/>
              <w:t>22.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23.</w:t>
            </w: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Внутренние и внешние процессы, изменяющие поверхность Земли. 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Выветривание горных пород.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 Распознают в реальных жизненных ситуациях вопросы, идеи или проблемы, которые могут быть решены средствами географии и явления по их признакам </w:t>
            </w: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П.15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П.16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24.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25.</w:t>
            </w: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Формы рельефа суши.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/>
                <w:color w:val="333333"/>
                <w:sz w:val="28"/>
                <w:szCs w:val="28"/>
              </w:rPr>
              <w:t xml:space="preserve">Практическая работа (обучающая) </w:t>
            </w:r>
            <w:r w:rsidRPr="00964708">
              <w:rPr>
                <w:bCs/>
                <w:color w:val="333333"/>
                <w:sz w:val="28"/>
                <w:szCs w:val="28"/>
              </w:rPr>
              <w:t xml:space="preserve"> «Описание крупнейших форм рельефа суши». 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 Описывают положение географических объектов и ареалы распространения географических явлений на карте</w:t>
            </w: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П.17</w:t>
            </w:r>
          </w:p>
          <w:p w:rsidR="00964708" w:rsidRPr="00964708" w:rsidRDefault="00964708" w:rsidP="00964708">
            <w:pPr>
              <w:tabs>
                <w:tab w:val="left" w:pos="210"/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ab/>
              <w:t>Работа</w:t>
            </w:r>
          </w:p>
          <w:p w:rsidR="00964708" w:rsidRPr="00964708" w:rsidRDefault="00964708" w:rsidP="00964708">
            <w:pPr>
              <w:tabs>
                <w:tab w:val="left" w:pos="210"/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 xml:space="preserve"> в к/к</w:t>
            </w: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bCs/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26.</w:t>
            </w: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  <w:r w:rsidRPr="00964708">
              <w:rPr>
                <w:sz w:val="28"/>
                <w:szCs w:val="28"/>
              </w:rPr>
              <w:t>27.</w:t>
            </w: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  <w:r w:rsidRPr="00964708">
              <w:rPr>
                <w:sz w:val="28"/>
                <w:szCs w:val="28"/>
              </w:rPr>
              <w:t>28.</w:t>
            </w: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/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Рельеф дна Мирового океана (самостоятельная работа)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iCs/>
                <w:color w:val="333333"/>
                <w:sz w:val="28"/>
                <w:szCs w:val="28"/>
              </w:rPr>
            </w:pPr>
            <w:r w:rsidRPr="00964708">
              <w:rPr>
                <w:b/>
                <w:color w:val="333333"/>
                <w:sz w:val="28"/>
                <w:szCs w:val="28"/>
              </w:rPr>
              <w:t xml:space="preserve">Практическая работа 4 (итоговая) </w:t>
            </w:r>
            <w:r w:rsidRPr="00964708">
              <w:rPr>
                <w:iCs/>
                <w:color w:val="333333"/>
                <w:sz w:val="28"/>
                <w:szCs w:val="28"/>
              </w:rPr>
              <w:t xml:space="preserve">«Определение по карте географического положения объектов </w:t>
            </w:r>
            <w:r w:rsidRPr="00964708">
              <w:rPr>
                <w:iCs/>
                <w:color w:val="333333"/>
                <w:sz w:val="28"/>
                <w:szCs w:val="28"/>
              </w:rPr>
              <w:lastRenderedPageBreak/>
              <w:t>суши: островов, полуостровов, гор, равнин, низменностей»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proofErr w:type="gramStart"/>
            <w:r w:rsidRPr="00964708">
              <w:rPr>
                <w:color w:val="333333"/>
                <w:sz w:val="28"/>
                <w:szCs w:val="28"/>
              </w:rPr>
              <w:t>Итоговый</w:t>
            </w:r>
            <w:proofErr w:type="gramEnd"/>
            <w:r w:rsidRPr="00964708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Pr="00964708">
              <w:rPr>
                <w:color w:val="333333"/>
                <w:sz w:val="28"/>
                <w:szCs w:val="28"/>
              </w:rPr>
              <w:t>урок</w:t>
            </w:r>
            <w:r w:rsidRPr="00964708">
              <w:rPr>
                <w:bCs/>
                <w:color w:val="333333"/>
                <w:sz w:val="28"/>
                <w:szCs w:val="28"/>
              </w:rPr>
              <w:t>по</w:t>
            </w:r>
            <w:proofErr w:type="spellEnd"/>
            <w:r w:rsidRPr="00964708">
              <w:rPr>
                <w:bCs/>
                <w:color w:val="333333"/>
                <w:sz w:val="28"/>
                <w:szCs w:val="28"/>
              </w:rPr>
              <w:t xml:space="preserve"> теме «Литосфера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bCs/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Описывают положение географических объектов и ареалы распространения географических явлений на карте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Описывают положение географических объектов и ареалы распространения </w:t>
            </w:r>
            <w:r w:rsidRPr="00964708">
              <w:rPr>
                <w:bCs/>
                <w:color w:val="333333"/>
                <w:sz w:val="28"/>
                <w:szCs w:val="28"/>
              </w:rPr>
              <w:lastRenderedPageBreak/>
              <w:t>географических явлений на карте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jc w:val="center"/>
              <w:rPr>
                <w:sz w:val="28"/>
                <w:szCs w:val="28"/>
              </w:rPr>
            </w:pPr>
          </w:p>
          <w:p w:rsidR="00964708" w:rsidRPr="00964708" w:rsidRDefault="00964708" w:rsidP="00964708">
            <w:pPr>
              <w:jc w:val="center"/>
              <w:rPr>
                <w:sz w:val="28"/>
                <w:szCs w:val="28"/>
              </w:rPr>
            </w:pPr>
            <w:r w:rsidRPr="00964708">
              <w:rPr>
                <w:sz w:val="28"/>
                <w:szCs w:val="28"/>
              </w:rPr>
              <w:t>13.12</w:t>
            </w:r>
          </w:p>
          <w:p w:rsidR="00964708" w:rsidRPr="00964708" w:rsidRDefault="00964708" w:rsidP="009647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П.17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Работа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 xml:space="preserve"> в к/к</w:t>
            </w: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</w:p>
          <w:p w:rsidR="00964708" w:rsidRPr="00964708" w:rsidRDefault="00964708" w:rsidP="00964708">
            <w:pPr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 xml:space="preserve">Работа </w:t>
            </w: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в к/к</w:t>
            </w:r>
          </w:p>
        </w:tc>
      </w:tr>
      <w:tr w:rsidR="00964708" w:rsidRPr="00964708" w:rsidTr="00225BF6">
        <w:trPr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5957" w:type="dxa"/>
            <w:gridSpan w:val="11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Тема 4. Атмосфера (11 часов)</w:t>
            </w: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29.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30.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Атмосфера: состав, строение и значение. 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/>
                <w:bCs/>
                <w:color w:val="333333"/>
                <w:sz w:val="28"/>
                <w:szCs w:val="28"/>
              </w:rPr>
            </w:pPr>
            <w:r w:rsidRPr="00964708">
              <w:rPr>
                <w:b/>
                <w:color w:val="333333"/>
                <w:sz w:val="28"/>
                <w:szCs w:val="28"/>
              </w:rPr>
              <w:t>Практическая работа</w:t>
            </w:r>
            <w:r w:rsidRPr="00964708">
              <w:rPr>
                <w:b/>
                <w:bCs/>
                <w:color w:val="333333"/>
                <w:sz w:val="28"/>
                <w:szCs w:val="28"/>
              </w:rPr>
              <w:t>5 (итоговая)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 «Построение розы ветров, диаграмм облачности и осадков по имеющимся данным. Выявление причин изменения погоды.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 Извлекают из источников информации географическую информацию, представленную в явном виде 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Строят графики и диаграммы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П.18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Работа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 xml:space="preserve"> в к/к</w:t>
            </w:r>
          </w:p>
          <w:p w:rsidR="00964708" w:rsidRPr="00964708" w:rsidRDefault="00964708" w:rsidP="00964708">
            <w:pPr>
              <w:tabs>
                <w:tab w:val="center" w:pos="1208"/>
                <w:tab w:val="left" w:pos="3119"/>
              </w:tabs>
              <w:rPr>
                <w:b/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ab/>
            </w: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31.</w:t>
            </w: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Температура воздуха атмосферы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Извлекают из источников информации географическую информацию, представленную в явном виде </w:t>
            </w: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П.19</w:t>
            </w: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32.</w:t>
            </w: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Атмосферное давление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Извлекают из источников информации географическую информацию, представленную в явном виде 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П.20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lastRenderedPageBreak/>
              <w:t>33.</w:t>
            </w: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Движение воздуха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Извлекают из источников информации географическую информацию, представленную в явном виде 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П.21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b/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сообщения</w:t>
            </w: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34.</w:t>
            </w: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Вода в атмосфере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Извлекают из источников информации географическую информацию, представленную в явном виде 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П.22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сообщения</w:t>
            </w: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35.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36.</w:t>
            </w: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Погода, причины ее изменения. 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/>
                <w:color w:val="333333"/>
                <w:sz w:val="28"/>
                <w:szCs w:val="28"/>
              </w:rPr>
            </w:pPr>
            <w:r w:rsidRPr="00964708">
              <w:rPr>
                <w:b/>
                <w:color w:val="333333"/>
                <w:sz w:val="28"/>
                <w:szCs w:val="28"/>
              </w:rPr>
              <w:t xml:space="preserve">Практическая работа    </w:t>
            </w:r>
            <w:r w:rsidRPr="00964708">
              <w:rPr>
                <w:bCs/>
                <w:color w:val="333333"/>
                <w:sz w:val="28"/>
                <w:szCs w:val="28"/>
              </w:rPr>
              <w:t>«Обработка результатов наблюдений погоды своей местности»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 Определяют показатели, характеризующие географические объекты, процессы, явления на </w:t>
            </w:r>
            <w:proofErr w:type="gramStart"/>
            <w:r w:rsidRPr="00964708">
              <w:rPr>
                <w:bCs/>
                <w:color w:val="333333"/>
                <w:sz w:val="28"/>
                <w:szCs w:val="28"/>
              </w:rPr>
              <w:t>основе</w:t>
            </w:r>
            <w:proofErr w:type="gramEnd"/>
            <w:r w:rsidRPr="00964708">
              <w:rPr>
                <w:bCs/>
                <w:color w:val="333333"/>
                <w:sz w:val="28"/>
                <w:szCs w:val="28"/>
              </w:rPr>
              <w:t xml:space="preserve"> предъявляемой в разном виде информации (статистические данные, тексты и пр.) </w:t>
            </w: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П.23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Народные 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приметы 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b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погоды</w:t>
            </w: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37.</w:t>
            </w: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  <w:r w:rsidRPr="00964708">
              <w:rPr>
                <w:sz w:val="28"/>
                <w:szCs w:val="28"/>
              </w:rPr>
              <w:t>Климат Земли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 Распознают в реальных жизненных ситуациях вопросы, идеи или проблемы, которые могут быть решены средствами географии и явления по их признакам </w:t>
            </w: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П.23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Работа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 xml:space="preserve"> в к/к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bCs/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bCs/>
                <w:color w:val="333333"/>
                <w:sz w:val="28"/>
                <w:szCs w:val="28"/>
              </w:rPr>
            </w:pP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lastRenderedPageBreak/>
              <w:t>38.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39.</w:t>
            </w: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/>
                <w:color w:val="333333"/>
                <w:sz w:val="28"/>
                <w:szCs w:val="28"/>
              </w:rPr>
              <w:t xml:space="preserve"> Итоговый урок </w:t>
            </w:r>
            <w:r w:rsidRPr="00964708">
              <w:rPr>
                <w:bCs/>
                <w:color w:val="333333"/>
                <w:sz w:val="28"/>
                <w:szCs w:val="28"/>
              </w:rPr>
              <w:t>по теме «Атмосфера»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/>
                <w:bCs/>
                <w:color w:val="333333"/>
                <w:sz w:val="28"/>
                <w:szCs w:val="28"/>
              </w:rPr>
            </w:pPr>
            <w:r w:rsidRPr="00964708">
              <w:rPr>
                <w:b/>
                <w:bCs/>
                <w:color w:val="333333"/>
                <w:sz w:val="28"/>
                <w:szCs w:val="28"/>
              </w:rPr>
              <w:t>Рубежный контроль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 Приводят примеры проявления географических процессов и явлений, географических закономерностей </w:t>
            </w: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П.23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</w:tr>
      <w:tr w:rsidR="00964708" w:rsidRPr="00964708" w:rsidTr="00225BF6">
        <w:trPr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5957" w:type="dxa"/>
            <w:gridSpan w:val="11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Тема 5. Гидросфера  (9 часов)</w:t>
            </w: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40.</w:t>
            </w: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Гидросфера, ее состав и значение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 Извлекают из источников информации географическую информацию, представленную в явном виде</w:t>
            </w: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П.25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b/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сообщения</w:t>
            </w: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41.</w:t>
            </w: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  <w:r w:rsidRPr="00964708">
              <w:rPr>
                <w:sz w:val="28"/>
                <w:szCs w:val="28"/>
              </w:rPr>
              <w:t xml:space="preserve">     42.</w:t>
            </w: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Мировой океан и его части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Мировой океан и его части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Определяют показатели, характеризующие географические объекты, процессы, явления на </w:t>
            </w:r>
            <w:proofErr w:type="gramStart"/>
            <w:r w:rsidRPr="00964708">
              <w:rPr>
                <w:bCs/>
                <w:color w:val="333333"/>
                <w:sz w:val="28"/>
                <w:szCs w:val="28"/>
              </w:rPr>
              <w:t>основе</w:t>
            </w:r>
            <w:proofErr w:type="gramEnd"/>
            <w:r w:rsidRPr="00964708">
              <w:rPr>
                <w:bCs/>
                <w:color w:val="333333"/>
                <w:sz w:val="28"/>
                <w:szCs w:val="28"/>
              </w:rPr>
              <w:t xml:space="preserve"> предъявляемой в разном виде информации (статистические данные, тексты и пр.)</w:t>
            </w: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П.26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b/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сообщения</w:t>
            </w: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43.</w:t>
            </w: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  <w:r w:rsidRPr="00964708">
              <w:rPr>
                <w:sz w:val="28"/>
                <w:szCs w:val="28"/>
              </w:rPr>
              <w:t xml:space="preserve">     44.</w:t>
            </w: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  <w:r w:rsidRPr="00964708">
              <w:rPr>
                <w:sz w:val="28"/>
                <w:szCs w:val="28"/>
              </w:rPr>
              <w:t>45.</w:t>
            </w: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Воды суши: реки и озера.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Воды суши: реки и озера.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color w:val="333333"/>
                <w:sz w:val="28"/>
                <w:szCs w:val="28"/>
              </w:rPr>
            </w:pPr>
            <w:r w:rsidRPr="00964708">
              <w:rPr>
                <w:b/>
                <w:color w:val="333333"/>
                <w:sz w:val="28"/>
                <w:szCs w:val="28"/>
              </w:rPr>
              <w:t xml:space="preserve">Практическая работа 6 (итоговая) </w:t>
            </w:r>
            <w:r w:rsidRPr="00964708">
              <w:rPr>
                <w:bCs/>
                <w:color w:val="333333"/>
                <w:sz w:val="28"/>
                <w:szCs w:val="28"/>
              </w:rPr>
              <w:t>«</w:t>
            </w:r>
            <w:r w:rsidRPr="00964708">
              <w:rPr>
                <w:color w:val="333333"/>
                <w:sz w:val="28"/>
                <w:szCs w:val="28"/>
              </w:rPr>
              <w:t>Описание по карте географического положения одной из рек Земли»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 Определяют показатели, характеризующие географические объекты, процессы, явления на </w:t>
            </w:r>
            <w:proofErr w:type="gramStart"/>
            <w:r w:rsidRPr="00964708">
              <w:rPr>
                <w:bCs/>
                <w:color w:val="333333"/>
                <w:sz w:val="28"/>
                <w:szCs w:val="28"/>
              </w:rPr>
              <w:t>основе</w:t>
            </w:r>
            <w:proofErr w:type="gramEnd"/>
            <w:r w:rsidRPr="00964708">
              <w:rPr>
                <w:bCs/>
                <w:color w:val="333333"/>
                <w:sz w:val="28"/>
                <w:szCs w:val="28"/>
              </w:rPr>
              <w:t xml:space="preserve"> предъявляемой в разном виде информации (статистические данные, тексты и пр.) </w:t>
            </w: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  <w:r w:rsidRPr="00964708">
              <w:rPr>
                <w:sz w:val="28"/>
                <w:szCs w:val="28"/>
              </w:rPr>
              <w:t>Дают характеристику одной из рек мира по типовому плану</w:t>
            </w: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П.27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сообщения</w:t>
            </w: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Работа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 xml:space="preserve"> в к/к</w:t>
            </w: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lastRenderedPageBreak/>
              <w:t>46.</w:t>
            </w: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  <w:r w:rsidRPr="00964708">
              <w:rPr>
                <w:sz w:val="28"/>
                <w:szCs w:val="28"/>
              </w:rPr>
              <w:t>47.</w:t>
            </w: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  <w:r w:rsidRPr="00964708">
              <w:rPr>
                <w:sz w:val="28"/>
                <w:szCs w:val="28"/>
              </w:rPr>
              <w:t>48.</w:t>
            </w: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Воды суши: подземные воды и природные льды.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color w:val="333333"/>
                <w:sz w:val="28"/>
                <w:szCs w:val="28"/>
              </w:rPr>
            </w:pPr>
            <w:r w:rsidRPr="00964708">
              <w:rPr>
                <w:b/>
                <w:color w:val="333333"/>
                <w:sz w:val="28"/>
                <w:szCs w:val="28"/>
              </w:rPr>
              <w:t>Практическая работа</w:t>
            </w:r>
            <w:r w:rsidRPr="00964708">
              <w:rPr>
                <w:bCs/>
                <w:color w:val="333333"/>
                <w:sz w:val="28"/>
                <w:szCs w:val="28"/>
              </w:rPr>
              <w:t xml:space="preserve"> (</w:t>
            </w:r>
            <w:r w:rsidRPr="00964708">
              <w:rPr>
                <w:b/>
                <w:color w:val="333333"/>
                <w:sz w:val="28"/>
                <w:szCs w:val="28"/>
              </w:rPr>
              <w:t>Обучающая)</w:t>
            </w:r>
            <w:r w:rsidRPr="00964708">
              <w:rPr>
                <w:bCs/>
                <w:color w:val="333333"/>
                <w:sz w:val="28"/>
                <w:szCs w:val="28"/>
              </w:rPr>
              <w:t xml:space="preserve"> «</w:t>
            </w:r>
            <w:r w:rsidRPr="00964708">
              <w:rPr>
                <w:color w:val="333333"/>
                <w:sz w:val="28"/>
                <w:szCs w:val="28"/>
              </w:rPr>
              <w:t xml:space="preserve">Нанесение на контурную карту объектов гидросферы». 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color w:val="333333"/>
                <w:sz w:val="28"/>
                <w:szCs w:val="28"/>
              </w:rPr>
            </w:pPr>
            <w:r w:rsidRPr="00964708">
              <w:rPr>
                <w:b/>
                <w:color w:val="333333"/>
                <w:sz w:val="28"/>
                <w:szCs w:val="28"/>
              </w:rPr>
              <w:t xml:space="preserve">Итоговый урок </w:t>
            </w:r>
            <w:r w:rsidRPr="00964708">
              <w:rPr>
                <w:bCs/>
                <w:color w:val="333333"/>
                <w:sz w:val="28"/>
                <w:szCs w:val="28"/>
              </w:rPr>
              <w:t>по теме «Гидросфера»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 Сравнивают географические объекты и явления, степень проявления географических процессов на разных территориях 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Определяют показатели, характеризующие географические объекты, процессы, явления на </w:t>
            </w:r>
            <w:proofErr w:type="gramStart"/>
            <w:r w:rsidRPr="00964708">
              <w:rPr>
                <w:bCs/>
                <w:color w:val="333333"/>
                <w:sz w:val="28"/>
                <w:szCs w:val="28"/>
              </w:rPr>
              <w:t>основе</w:t>
            </w:r>
            <w:proofErr w:type="gramEnd"/>
            <w:r w:rsidRPr="00964708">
              <w:rPr>
                <w:bCs/>
                <w:color w:val="333333"/>
                <w:sz w:val="28"/>
                <w:szCs w:val="28"/>
              </w:rPr>
              <w:t xml:space="preserve"> предъявляемой в разном виде информации (статистические данные, тексты и пр.) </w:t>
            </w: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П.28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b/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сообщения</w:t>
            </w:r>
          </w:p>
        </w:tc>
      </w:tr>
      <w:tr w:rsidR="00964708" w:rsidRPr="00964708" w:rsidTr="00225BF6">
        <w:trPr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5957" w:type="dxa"/>
            <w:gridSpan w:val="11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Тема 6. Биосфера (4 часа)</w:t>
            </w: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49.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50.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Царства живой природы и их роль в природе Земли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Извлекают из источников информации географическую информацию, представленную в явном виде</w:t>
            </w: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П.29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сообщения</w:t>
            </w: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51-52.</w:t>
            </w: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Биосфера и охрана природы. 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/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Распознают в реальных жизненных ситуациях вопросы, идеи или проблемы, которые могут быть решены средствами географии</w:t>
            </w: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П.30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b/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сообщения</w:t>
            </w:r>
          </w:p>
        </w:tc>
      </w:tr>
      <w:tr w:rsidR="00964708" w:rsidRPr="00964708" w:rsidTr="00225BF6">
        <w:trPr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15957" w:type="dxa"/>
            <w:gridSpan w:val="11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 xml:space="preserve">Тема 7. Почва и геосфера (9 часов)  </w:t>
            </w: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53.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54.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lastRenderedPageBreak/>
              <w:t>55.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lastRenderedPageBreak/>
              <w:t xml:space="preserve">Почва как особое природное образование. 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Почва как особое природное </w:t>
            </w:r>
            <w:r w:rsidRPr="00964708">
              <w:rPr>
                <w:bCs/>
                <w:color w:val="333333"/>
                <w:sz w:val="28"/>
                <w:szCs w:val="28"/>
              </w:rPr>
              <w:lastRenderedPageBreak/>
              <w:t>образование. Работа с коллекцией почв.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Практическая работа. Распознавание образцов почв своей местности.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 xml:space="preserve"> Извлекают из источников информации географическую информацию, представленную в явном виде </w:t>
            </w: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П.31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Сообщения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bCs/>
                <w:color w:val="333333"/>
                <w:sz w:val="28"/>
                <w:szCs w:val="28"/>
              </w:rPr>
            </w:pP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lastRenderedPageBreak/>
              <w:t>56-57</w:t>
            </w: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Геосфера – крупнейший природный комплекс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ko-KR"/>
              </w:rPr>
            </w:pPr>
            <w:r w:rsidRPr="00964708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lang w:eastAsia="ko-KR"/>
              </w:rPr>
              <w:t xml:space="preserve"> Дают оценку географическим объектам и явлениям, прогнозировать их развитие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Приводят примеры проявления географических процессов и явлений, географических закономерностей </w:t>
            </w: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П.32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b/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сообщения</w:t>
            </w: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58.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59.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6</w:t>
            </w:r>
            <w:r>
              <w:rPr>
                <w:bCs/>
                <w:color w:val="333333"/>
                <w:sz w:val="28"/>
                <w:szCs w:val="28"/>
              </w:rPr>
              <w:t>0</w:t>
            </w:r>
            <w:r w:rsidRPr="00964708">
              <w:rPr>
                <w:bCs/>
                <w:color w:val="333333"/>
                <w:sz w:val="28"/>
                <w:szCs w:val="28"/>
              </w:rPr>
              <w:t>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</w:p>
          <w:p w:rsidR="001711A4" w:rsidRDefault="001711A4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61.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Природные зоны Земли. </w:t>
            </w:r>
          </w:p>
          <w:p w:rsidR="001711A4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 xml:space="preserve">Закон географической зональности. </w:t>
            </w:r>
            <w:r w:rsidRPr="00964708">
              <w:rPr>
                <w:b/>
                <w:color w:val="333333"/>
                <w:sz w:val="28"/>
                <w:szCs w:val="28"/>
              </w:rPr>
              <w:t xml:space="preserve">Практическая работа </w:t>
            </w:r>
            <w:r w:rsidRPr="00964708">
              <w:rPr>
                <w:color w:val="333333"/>
                <w:sz w:val="28"/>
                <w:szCs w:val="28"/>
              </w:rPr>
              <w:t>(тренировочная)</w:t>
            </w:r>
            <w:r w:rsidRPr="00964708">
              <w:rPr>
                <w:bCs/>
                <w:color w:val="333333"/>
                <w:sz w:val="28"/>
                <w:szCs w:val="28"/>
              </w:rPr>
              <w:t xml:space="preserve"> «</w:t>
            </w:r>
            <w:r w:rsidRPr="00964708">
              <w:rPr>
                <w:color w:val="333333"/>
                <w:sz w:val="28"/>
                <w:szCs w:val="28"/>
              </w:rPr>
              <w:t xml:space="preserve">Описание природных зон Земли по географическим картам»  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/>
                <w:color w:val="333333"/>
                <w:sz w:val="28"/>
                <w:szCs w:val="28"/>
              </w:rPr>
              <w:t xml:space="preserve">Итоговый урок </w:t>
            </w:r>
            <w:r w:rsidRPr="00964708">
              <w:rPr>
                <w:bCs/>
                <w:color w:val="333333"/>
                <w:sz w:val="28"/>
                <w:szCs w:val="28"/>
              </w:rPr>
              <w:t>по теме «Почва и геосфера»</w:t>
            </w:r>
          </w:p>
          <w:p w:rsidR="00964708" w:rsidRPr="00964708" w:rsidRDefault="00964708" w:rsidP="00964708">
            <w:pPr>
              <w:ind w:firstLine="708"/>
              <w:rPr>
                <w:sz w:val="28"/>
                <w:szCs w:val="28"/>
              </w:rPr>
            </w:pP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  <w:r w:rsidRPr="00964708">
              <w:rPr>
                <w:sz w:val="28"/>
                <w:szCs w:val="28"/>
              </w:rPr>
              <w:t>Описывают природные зоны по типовому плану, используя различные источники географической информации</w:t>
            </w: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П.33</w:t>
            </w:r>
          </w:p>
          <w:p w:rsidR="00964708" w:rsidRPr="00964708" w:rsidRDefault="00964708" w:rsidP="00964708">
            <w:pPr>
              <w:tabs>
                <w:tab w:val="left" w:pos="3119"/>
              </w:tabs>
              <w:rPr>
                <w:color w:val="333333"/>
                <w:sz w:val="28"/>
                <w:szCs w:val="28"/>
              </w:rPr>
            </w:pPr>
            <w:r w:rsidRPr="00964708">
              <w:rPr>
                <w:color w:val="333333"/>
                <w:sz w:val="28"/>
                <w:szCs w:val="28"/>
              </w:rPr>
              <w:t>сообщения</w:t>
            </w:r>
          </w:p>
        </w:tc>
      </w:tr>
      <w:tr w:rsidR="00964708" w:rsidRPr="00964708" w:rsidTr="00225BF6">
        <w:trPr>
          <w:gridAfter w:val="1"/>
          <w:wAfter w:w="11" w:type="dxa"/>
          <w:trHeight w:val="244"/>
        </w:trPr>
        <w:tc>
          <w:tcPr>
            <w:tcW w:w="968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lastRenderedPageBreak/>
              <w:t>62.</w:t>
            </w:r>
          </w:p>
          <w:p w:rsidR="001711A4" w:rsidRDefault="001711A4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</w:p>
          <w:p w:rsidR="001711A4" w:rsidRDefault="001711A4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63.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64.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65.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66.</w:t>
            </w:r>
          </w:p>
          <w:p w:rsidR="001711A4" w:rsidRDefault="001711A4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</w:p>
          <w:p w:rsidR="001711A4" w:rsidRDefault="001711A4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67.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68.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Cs/>
                <w:color w:val="333333"/>
                <w:sz w:val="28"/>
                <w:szCs w:val="28"/>
              </w:rPr>
            </w:pPr>
          </w:p>
        </w:tc>
        <w:tc>
          <w:tcPr>
            <w:tcW w:w="4821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Повторение темы «Земля как планета»</w:t>
            </w:r>
          </w:p>
          <w:p w:rsidR="001711A4" w:rsidRDefault="001711A4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Повторение темы «Литосфера»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Повторение темы «Атмосфера»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Повторение темы «Гидросфера»</w:t>
            </w:r>
          </w:p>
          <w:p w:rsidR="00964708" w:rsidRPr="00964708" w:rsidRDefault="00964708" w:rsidP="00964708">
            <w:pPr>
              <w:tabs>
                <w:tab w:val="left" w:pos="3119"/>
              </w:tabs>
              <w:jc w:val="both"/>
              <w:rPr>
                <w:bCs/>
                <w:color w:val="333333"/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Повторение темы «Биосфера и почвы»</w:t>
            </w:r>
          </w:p>
          <w:p w:rsidR="001711A4" w:rsidRDefault="001711A4" w:rsidP="00964708">
            <w:pPr>
              <w:rPr>
                <w:b/>
                <w:sz w:val="28"/>
                <w:szCs w:val="28"/>
              </w:rPr>
            </w:pPr>
          </w:p>
          <w:p w:rsidR="00964708" w:rsidRPr="00964708" w:rsidRDefault="00964708" w:rsidP="00964708">
            <w:pPr>
              <w:rPr>
                <w:b/>
                <w:sz w:val="28"/>
                <w:szCs w:val="28"/>
              </w:rPr>
            </w:pPr>
            <w:r w:rsidRPr="00964708">
              <w:rPr>
                <w:b/>
                <w:sz w:val="28"/>
                <w:szCs w:val="28"/>
              </w:rPr>
              <w:t>Итоговый контроль</w:t>
            </w: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  <w:r w:rsidRPr="00964708">
              <w:rPr>
                <w:sz w:val="28"/>
                <w:szCs w:val="28"/>
              </w:rPr>
              <w:t>Экскурсия на реку Оскол.</w:t>
            </w: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  <w:r w:rsidRPr="00964708">
              <w:rPr>
                <w:sz w:val="28"/>
                <w:szCs w:val="28"/>
              </w:rPr>
              <w:t>Экскурсия на обнажение</w:t>
            </w: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  <w:r w:rsidRPr="00964708">
              <w:rPr>
                <w:sz w:val="28"/>
                <w:szCs w:val="28"/>
              </w:rPr>
              <w:t>Итоговый урок по курсу «География физическая»</w:t>
            </w:r>
          </w:p>
        </w:tc>
        <w:tc>
          <w:tcPr>
            <w:tcW w:w="1175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  <w:tc>
          <w:tcPr>
            <w:tcW w:w="5724" w:type="dxa"/>
            <w:gridSpan w:val="2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  <w:r w:rsidRPr="00964708">
              <w:rPr>
                <w:b/>
                <w:color w:val="333333"/>
                <w:sz w:val="28"/>
                <w:szCs w:val="28"/>
              </w:rPr>
              <w:t>Решают тестовые задания по данным темам</w:t>
            </w: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</w:p>
          <w:p w:rsidR="00964708" w:rsidRPr="00964708" w:rsidRDefault="00964708" w:rsidP="00964708">
            <w:pPr>
              <w:rPr>
                <w:sz w:val="28"/>
                <w:szCs w:val="28"/>
              </w:rPr>
            </w:pPr>
            <w:r w:rsidRPr="00964708">
              <w:rPr>
                <w:bCs/>
                <w:color w:val="333333"/>
                <w:sz w:val="28"/>
                <w:szCs w:val="28"/>
              </w:rPr>
              <w:t>Приводят примеры проявления географических процессов и явлений, географических закономерностей</w:t>
            </w:r>
          </w:p>
        </w:tc>
        <w:tc>
          <w:tcPr>
            <w:tcW w:w="1594" w:type="dxa"/>
            <w:gridSpan w:val="4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color w:val="333333"/>
                <w:sz w:val="28"/>
                <w:szCs w:val="28"/>
              </w:rPr>
            </w:pPr>
          </w:p>
        </w:tc>
        <w:tc>
          <w:tcPr>
            <w:tcW w:w="2632" w:type="dxa"/>
          </w:tcPr>
          <w:p w:rsidR="00964708" w:rsidRPr="00964708" w:rsidRDefault="00964708" w:rsidP="00964708">
            <w:pPr>
              <w:tabs>
                <w:tab w:val="left" w:pos="3119"/>
              </w:tabs>
              <w:jc w:val="center"/>
              <w:rPr>
                <w:b/>
                <w:color w:val="333333"/>
                <w:sz w:val="28"/>
                <w:szCs w:val="28"/>
              </w:rPr>
            </w:pPr>
          </w:p>
        </w:tc>
      </w:tr>
    </w:tbl>
    <w:p w:rsidR="00964708" w:rsidRPr="00964708" w:rsidRDefault="00964708" w:rsidP="00964708">
      <w:pPr>
        <w:jc w:val="both"/>
      </w:pPr>
    </w:p>
    <w:p w:rsidR="002E0F09" w:rsidRPr="002E0F09" w:rsidRDefault="002E0F09" w:rsidP="002E0F09">
      <w:pPr>
        <w:jc w:val="both"/>
        <w:rPr>
          <w:sz w:val="28"/>
          <w:szCs w:val="28"/>
        </w:rPr>
      </w:pPr>
    </w:p>
    <w:sectPr w:rsidR="002E0F09" w:rsidRPr="002E0F09" w:rsidSect="00D047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D1B05"/>
    <w:multiLevelType w:val="multilevel"/>
    <w:tmpl w:val="72767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E71FA7"/>
    <w:multiLevelType w:val="multilevel"/>
    <w:tmpl w:val="1AC68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24565F"/>
    <w:multiLevelType w:val="multilevel"/>
    <w:tmpl w:val="6EDEA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8E6DC9"/>
    <w:multiLevelType w:val="multilevel"/>
    <w:tmpl w:val="18A86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411BCB"/>
    <w:multiLevelType w:val="multilevel"/>
    <w:tmpl w:val="E1D8D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940394"/>
    <w:multiLevelType w:val="multilevel"/>
    <w:tmpl w:val="C7440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F9791D"/>
    <w:multiLevelType w:val="multilevel"/>
    <w:tmpl w:val="4DF66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055A61"/>
    <w:multiLevelType w:val="multilevel"/>
    <w:tmpl w:val="FB9C56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3D0A51"/>
    <w:multiLevelType w:val="multilevel"/>
    <w:tmpl w:val="0150A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FC3366"/>
    <w:multiLevelType w:val="multilevel"/>
    <w:tmpl w:val="F724E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1367B6"/>
    <w:multiLevelType w:val="multilevel"/>
    <w:tmpl w:val="E4D441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F52F37"/>
    <w:multiLevelType w:val="multilevel"/>
    <w:tmpl w:val="143CB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A7577D"/>
    <w:multiLevelType w:val="multilevel"/>
    <w:tmpl w:val="3F088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336715"/>
    <w:multiLevelType w:val="multilevel"/>
    <w:tmpl w:val="D9EA7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0"/>
  </w:num>
  <w:num w:numId="5">
    <w:abstractNumId w:val="1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9"/>
  </w:num>
  <w:num w:numId="11">
    <w:abstractNumId w:val="2"/>
  </w:num>
  <w:num w:numId="12">
    <w:abstractNumId w:val="4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26444"/>
    <w:rsid w:val="000704F4"/>
    <w:rsid w:val="000B3426"/>
    <w:rsid w:val="001711A4"/>
    <w:rsid w:val="001F157C"/>
    <w:rsid w:val="00202BA4"/>
    <w:rsid w:val="0020479A"/>
    <w:rsid w:val="00281D2C"/>
    <w:rsid w:val="00291201"/>
    <w:rsid w:val="002E0F09"/>
    <w:rsid w:val="003959EC"/>
    <w:rsid w:val="003D379F"/>
    <w:rsid w:val="00411BA7"/>
    <w:rsid w:val="00443E22"/>
    <w:rsid w:val="004734E2"/>
    <w:rsid w:val="0048177A"/>
    <w:rsid w:val="00481B10"/>
    <w:rsid w:val="004D7E7D"/>
    <w:rsid w:val="004E7F79"/>
    <w:rsid w:val="00553649"/>
    <w:rsid w:val="005C3A5A"/>
    <w:rsid w:val="0063609B"/>
    <w:rsid w:val="00644957"/>
    <w:rsid w:val="006908BD"/>
    <w:rsid w:val="006C3EB2"/>
    <w:rsid w:val="006C614D"/>
    <w:rsid w:val="006E6526"/>
    <w:rsid w:val="006E7698"/>
    <w:rsid w:val="00705437"/>
    <w:rsid w:val="0077475C"/>
    <w:rsid w:val="00851920"/>
    <w:rsid w:val="008A78FD"/>
    <w:rsid w:val="009219E2"/>
    <w:rsid w:val="00926444"/>
    <w:rsid w:val="009612F3"/>
    <w:rsid w:val="0096348C"/>
    <w:rsid w:val="00964708"/>
    <w:rsid w:val="009C572A"/>
    <w:rsid w:val="009F34E5"/>
    <w:rsid w:val="00A5146A"/>
    <w:rsid w:val="00A6535B"/>
    <w:rsid w:val="00AC5417"/>
    <w:rsid w:val="00AF6E43"/>
    <w:rsid w:val="00BC1318"/>
    <w:rsid w:val="00BD33DF"/>
    <w:rsid w:val="00BF6D88"/>
    <w:rsid w:val="00C433F2"/>
    <w:rsid w:val="00CD0D1F"/>
    <w:rsid w:val="00D047CA"/>
    <w:rsid w:val="00D145E2"/>
    <w:rsid w:val="00D56B97"/>
    <w:rsid w:val="00E043BE"/>
    <w:rsid w:val="00E45D99"/>
    <w:rsid w:val="00E70439"/>
    <w:rsid w:val="00EE31D4"/>
    <w:rsid w:val="00F26C4B"/>
    <w:rsid w:val="00F27D66"/>
    <w:rsid w:val="00F579E1"/>
    <w:rsid w:val="00F6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6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26444"/>
    <w:rPr>
      <w:b/>
      <w:bCs/>
    </w:rPr>
  </w:style>
  <w:style w:type="character" w:customStyle="1" w:styleId="apple-converted-space">
    <w:name w:val="apple-converted-space"/>
    <w:basedOn w:val="a0"/>
    <w:rsid w:val="00926444"/>
  </w:style>
  <w:style w:type="character" w:styleId="a5">
    <w:name w:val="Emphasis"/>
    <w:basedOn w:val="a0"/>
    <w:uiPriority w:val="20"/>
    <w:qFormat/>
    <w:rsid w:val="00926444"/>
    <w:rPr>
      <w:i/>
      <w:iCs/>
    </w:rPr>
  </w:style>
  <w:style w:type="paragraph" w:styleId="a6">
    <w:name w:val="List Paragraph"/>
    <w:basedOn w:val="a"/>
    <w:uiPriority w:val="34"/>
    <w:qFormat/>
    <w:rsid w:val="005C3A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4C801-01FD-4E92-9FFE-0E9B74FC7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34</Pages>
  <Words>5789</Words>
  <Characters>33003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sh1</Company>
  <LinksUpToDate>false</LinksUpToDate>
  <CharactersWithSpaces>38715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</cp:lastModifiedBy>
  <cp:revision>51</cp:revision>
  <dcterms:created xsi:type="dcterms:W3CDTF">2014-09-12T08:15:00Z</dcterms:created>
  <dcterms:modified xsi:type="dcterms:W3CDTF">2015-08-31T17:17:00Z</dcterms:modified>
</cp:coreProperties>
</file>