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BF6" w:rsidRPr="00B63511" w:rsidRDefault="00EB2733" w:rsidP="00102C0D">
      <w:pPr>
        <w:tabs>
          <w:tab w:val="left" w:pos="709"/>
        </w:tabs>
        <w:spacing w:after="0" w:line="240" w:lineRule="auto"/>
        <w:jc w:val="center"/>
        <w:rPr>
          <w:rFonts w:ascii="Times New Roman" w:hAnsi="Times New Roman" w:cs="Times New Roman"/>
        </w:rPr>
      </w:pPr>
      <w:r w:rsidRPr="00B63511">
        <w:rPr>
          <w:rFonts w:ascii="Times New Roman" w:hAnsi="Times New Roman" w:cs="Times New Roman"/>
        </w:rPr>
        <w:t>ПОЯСНИТЕЛЬНАЯ ЗАПИСКА</w:t>
      </w:r>
    </w:p>
    <w:p w:rsidR="002E5BF6" w:rsidRPr="00B63511" w:rsidRDefault="00B10194"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Рабочая программа по географии для 5-9 классов составлена на основе:</w:t>
      </w:r>
    </w:p>
    <w:p w:rsidR="00DF10C5" w:rsidRPr="00B63511" w:rsidRDefault="00DF10C5" w:rsidP="0003752D">
      <w:pPr>
        <w:widowControl w:val="0"/>
        <w:numPr>
          <w:ilvl w:val="0"/>
          <w:numId w:val="1"/>
        </w:numPr>
        <w:shd w:val="clear" w:color="auto" w:fill="FFFFFF"/>
        <w:tabs>
          <w:tab w:val="left" w:pos="552"/>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spacing w:val="2"/>
        </w:rPr>
        <w:t xml:space="preserve">Федерального государственного </w:t>
      </w:r>
      <w:r w:rsidR="00270A9C" w:rsidRPr="00B63511">
        <w:rPr>
          <w:rFonts w:ascii="Times New Roman" w:hAnsi="Times New Roman" w:cs="Times New Roman"/>
          <w:color w:val="000000"/>
          <w:spacing w:val="2"/>
        </w:rPr>
        <w:t xml:space="preserve">образовательного </w:t>
      </w:r>
      <w:r w:rsidRPr="00B63511">
        <w:rPr>
          <w:rFonts w:ascii="Times New Roman" w:hAnsi="Times New Roman" w:cs="Times New Roman"/>
          <w:color w:val="000000"/>
          <w:spacing w:val="2"/>
        </w:rPr>
        <w:t>стандарта</w:t>
      </w:r>
      <w:r w:rsidR="00270A9C" w:rsidRPr="00B63511">
        <w:rPr>
          <w:rFonts w:ascii="Times New Roman" w:hAnsi="Times New Roman" w:cs="Times New Roman"/>
          <w:color w:val="000000"/>
          <w:spacing w:val="2"/>
        </w:rPr>
        <w:t xml:space="preserve"> общего образования;</w:t>
      </w:r>
    </w:p>
    <w:p w:rsidR="00DF10C5" w:rsidRPr="00B63511" w:rsidRDefault="00270A9C" w:rsidP="0003752D">
      <w:pPr>
        <w:widowControl w:val="0"/>
        <w:numPr>
          <w:ilvl w:val="0"/>
          <w:numId w:val="1"/>
        </w:numPr>
        <w:shd w:val="clear" w:color="auto" w:fill="FFFFFF"/>
        <w:tabs>
          <w:tab w:val="left" w:pos="552"/>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2"/>
        </w:rPr>
        <w:t xml:space="preserve">Фундаментального </w:t>
      </w:r>
      <w:r w:rsidR="00DE262E" w:rsidRPr="00B63511">
        <w:rPr>
          <w:rFonts w:ascii="Times New Roman" w:eastAsia="Calibri" w:hAnsi="Times New Roman" w:cs="Times New Roman"/>
          <w:color w:val="000000"/>
          <w:spacing w:val="2"/>
        </w:rPr>
        <w:t>ядра содержания общего образова</w:t>
      </w:r>
      <w:r w:rsidR="00DE262E" w:rsidRPr="00B63511">
        <w:rPr>
          <w:rFonts w:ascii="Times New Roman" w:eastAsia="Calibri" w:hAnsi="Times New Roman" w:cs="Times New Roman"/>
          <w:color w:val="000000"/>
          <w:spacing w:val="-8"/>
        </w:rPr>
        <w:t>ния;</w:t>
      </w:r>
    </w:p>
    <w:p w:rsidR="00DE262E" w:rsidRPr="00B63511" w:rsidRDefault="00270A9C" w:rsidP="0003752D">
      <w:pPr>
        <w:widowControl w:val="0"/>
        <w:numPr>
          <w:ilvl w:val="0"/>
          <w:numId w:val="1"/>
        </w:numPr>
        <w:shd w:val="clear" w:color="auto" w:fill="FFFFFF"/>
        <w:tabs>
          <w:tab w:val="left" w:pos="552"/>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rPr>
        <w:t xml:space="preserve">Требований </w:t>
      </w:r>
      <w:r w:rsidR="00DE262E" w:rsidRPr="00B63511">
        <w:rPr>
          <w:rFonts w:ascii="Times New Roman" w:eastAsia="Calibri" w:hAnsi="Times New Roman" w:cs="Times New Roman"/>
          <w:color w:val="000000"/>
        </w:rPr>
        <w:t>к результатам освоения основной образова</w:t>
      </w:r>
      <w:r w:rsidR="00DE262E" w:rsidRPr="00B63511">
        <w:rPr>
          <w:rFonts w:ascii="Times New Roman" w:eastAsia="Calibri" w:hAnsi="Times New Roman" w:cs="Times New Roman"/>
          <w:color w:val="000000"/>
          <w:spacing w:val="-1"/>
        </w:rPr>
        <w:t>тельной программы основного общего образования, представленных в федеральном государственном образовательном</w:t>
      </w:r>
      <w:r w:rsidR="00CE2E67" w:rsidRPr="00B63511">
        <w:rPr>
          <w:rFonts w:ascii="Times New Roman" w:hAnsi="Times New Roman" w:cs="Times New Roman"/>
          <w:color w:val="000000"/>
          <w:spacing w:val="-1"/>
        </w:rPr>
        <w:t xml:space="preserve"> </w:t>
      </w:r>
      <w:r w:rsidR="00DE262E" w:rsidRPr="00B63511">
        <w:rPr>
          <w:rFonts w:ascii="Times New Roman" w:eastAsia="Calibri" w:hAnsi="Times New Roman" w:cs="Times New Roman"/>
          <w:color w:val="000000"/>
        </w:rPr>
        <w:t>стандарте, общего образования второго поколения;</w:t>
      </w:r>
    </w:p>
    <w:p w:rsidR="00DE262E" w:rsidRPr="00B63511" w:rsidRDefault="00270A9C" w:rsidP="0003752D">
      <w:pPr>
        <w:widowControl w:val="0"/>
        <w:numPr>
          <w:ilvl w:val="0"/>
          <w:numId w:val="1"/>
        </w:numPr>
        <w:shd w:val="clear" w:color="auto" w:fill="FFFFFF"/>
        <w:tabs>
          <w:tab w:val="left" w:pos="552"/>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2"/>
        </w:rPr>
        <w:t xml:space="preserve">Примерной </w:t>
      </w:r>
      <w:r w:rsidR="00DE262E" w:rsidRPr="00B63511">
        <w:rPr>
          <w:rFonts w:ascii="Times New Roman" w:eastAsia="Calibri" w:hAnsi="Times New Roman" w:cs="Times New Roman"/>
          <w:color w:val="000000"/>
          <w:spacing w:val="2"/>
        </w:rPr>
        <w:t>программы основного общего образования</w:t>
      </w:r>
      <w:r w:rsidR="00CE2E67" w:rsidRPr="00B63511">
        <w:rPr>
          <w:rFonts w:ascii="Times New Roman" w:hAnsi="Times New Roman" w:cs="Times New Roman"/>
          <w:color w:val="000000"/>
          <w:spacing w:val="2"/>
        </w:rPr>
        <w:t xml:space="preserve"> </w:t>
      </w:r>
      <w:r w:rsidR="00DE262E" w:rsidRPr="00B63511">
        <w:rPr>
          <w:rFonts w:ascii="Times New Roman" w:eastAsia="Calibri" w:hAnsi="Times New Roman" w:cs="Times New Roman"/>
          <w:color w:val="000000"/>
          <w:spacing w:val="4"/>
        </w:rPr>
        <w:t>по географии как инвариантной (обязательной) части учеб</w:t>
      </w:r>
      <w:r w:rsidR="00DE262E" w:rsidRPr="00B63511">
        <w:rPr>
          <w:rFonts w:ascii="Times New Roman" w:eastAsia="Calibri" w:hAnsi="Times New Roman" w:cs="Times New Roman"/>
          <w:color w:val="000000"/>
          <w:spacing w:val="-2"/>
        </w:rPr>
        <w:t>ного курса;</w:t>
      </w:r>
    </w:p>
    <w:p w:rsidR="00DE262E" w:rsidRPr="00B63511" w:rsidRDefault="008B4625" w:rsidP="0003752D">
      <w:pPr>
        <w:widowControl w:val="0"/>
        <w:numPr>
          <w:ilvl w:val="0"/>
          <w:numId w:val="1"/>
        </w:numPr>
        <w:shd w:val="clear" w:color="auto" w:fill="FFFFFF"/>
        <w:tabs>
          <w:tab w:val="left" w:pos="552"/>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4"/>
        </w:rPr>
        <w:t xml:space="preserve">Программы </w:t>
      </w:r>
      <w:r w:rsidR="00DE262E" w:rsidRPr="00B63511">
        <w:rPr>
          <w:rFonts w:ascii="Times New Roman" w:eastAsia="Calibri" w:hAnsi="Times New Roman" w:cs="Times New Roman"/>
          <w:color w:val="000000"/>
          <w:spacing w:val="4"/>
        </w:rPr>
        <w:t>развития и формирования универсальных</w:t>
      </w:r>
      <w:r w:rsidR="00CE2E67" w:rsidRPr="00B63511">
        <w:rPr>
          <w:rFonts w:ascii="Times New Roman" w:hAnsi="Times New Roman" w:cs="Times New Roman"/>
          <w:color w:val="000000"/>
          <w:spacing w:val="4"/>
        </w:rPr>
        <w:t xml:space="preserve"> </w:t>
      </w:r>
      <w:r w:rsidR="00DE262E" w:rsidRPr="00B63511">
        <w:rPr>
          <w:rFonts w:ascii="Times New Roman" w:eastAsia="Calibri" w:hAnsi="Times New Roman" w:cs="Times New Roman"/>
          <w:color w:val="000000"/>
          <w:spacing w:val="-4"/>
        </w:rPr>
        <w:t>учебных действий;</w:t>
      </w:r>
    </w:p>
    <w:p w:rsidR="00DE262E" w:rsidRPr="00B63511" w:rsidRDefault="008B4625" w:rsidP="0003752D">
      <w:pPr>
        <w:widowControl w:val="0"/>
        <w:numPr>
          <w:ilvl w:val="0"/>
          <w:numId w:val="1"/>
        </w:numPr>
        <w:shd w:val="clear" w:color="auto" w:fill="FFFFFF"/>
        <w:tabs>
          <w:tab w:val="left" w:pos="552"/>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1"/>
        </w:rPr>
        <w:t>Концепции</w:t>
      </w:r>
      <w:r w:rsidR="00DE262E" w:rsidRPr="00B63511">
        <w:rPr>
          <w:rFonts w:ascii="Times New Roman" w:eastAsia="Calibri" w:hAnsi="Times New Roman" w:cs="Times New Roman"/>
          <w:color w:val="000000"/>
          <w:spacing w:val="-1"/>
        </w:rPr>
        <w:t xml:space="preserve"> духовно-нравственного развития и воспита</w:t>
      </w:r>
      <w:r w:rsidR="00DE262E" w:rsidRPr="00B63511">
        <w:rPr>
          <w:rFonts w:ascii="Times New Roman" w:eastAsia="Calibri" w:hAnsi="Times New Roman" w:cs="Times New Roman"/>
          <w:color w:val="000000"/>
        </w:rPr>
        <w:t>ния личности.</w:t>
      </w:r>
    </w:p>
    <w:p w:rsidR="00DE262E" w:rsidRPr="00B63511" w:rsidRDefault="00DE262E"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spacing w:val="-3"/>
        </w:rPr>
        <w:t>В рабочей программе соблюдается преемственность с при</w:t>
      </w:r>
      <w:r w:rsidRPr="00B63511">
        <w:rPr>
          <w:rFonts w:ascii="Times New Roman" w:eastAsia="Calibri" w:hAnsi="Times New Roman" w:cs="Times New Roman"/>
          <w:color w:val="000000"/>
          <w:spacing w:val="4"/>
        </w:rPr>
        <w:t xml:space="preserve">мерными программами начального общего образования, в </w:t>
      </w:r>
      <w:r w:rsidRPr="00B63511">
        <w:rPr>
          <w:rFonts w:ascii="Times New Roman" w:eastAsia="Calibri" w:hAnsi="Times New Roman" w:cs="Times New Roman"/>
          <w:color w:val="000000"/>
          <w:spacing w:val="-2"/>
        </w:rPr>
        <w:t>том числе и в использовании основных видов учебной дея</w:t>
      </w:r>
      <w:r w:rsidRPr="00B63511">
        <w:rPr>
          <w:rFonts w:ascii="Times New Roman" w:eastAsia="Calibri" w:hAnsi="Times New Roman" w:cs="Times New Roman"/>
          <w:color w:val="000000"/>
          <w:spacing w:val="-3"/>
        </w:rPr>
        <w:t>тельности обучающихся.</w:t>
      </w:r>
    </w:p>
    <w:p w:rsidR="00DE262E" w:rsidRPr="00B63511" w:rsidRDefault="00DE262E"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spacing w:val="-7"/>
        </w:rPr>
        <w:t xml:space="preserve">Вклад географии как учебного предмета в достижение целей </w:t>
      </w:r>
      <w:r w:rsidRPr="00B63511">
        <w:rPr>
          <w:rFonts w:ascii="Times New Roman" w:eastAsia="Calibri" w:hAnsi="Times New Roman" w:cs="Times New Roman"/>
          <w:color w:val="000000"/>
          <w:spacing w:val="2"/>
        </w:rPr>
        <w:t>основного общего образования трудно переоценить. Геог</w:t>
      </w:r>
      <w:r w:rsidRPr="00B63511">
        <w:rPr>
          <w:rFonts w:ascii="Times New Roman" w:eastAsia="Calibri" w:hAnsi="Times New Roman" w:cs="Times New Roman"/>
          <w:color w:val="000000"/>
          <w:spacing w:val="-6"/>
        </w:rPr>
        <w:t>рафия</w:t>
      </w:r>
      <w:r w:rsidR="00944C82" w:rsidRPr="00B63511">
        <w:rPr>
          <w:rFonts w:ascii="Times New Roman" w:hAnsi="Times New Roman" w:cs="Times New Roman"/>
          <w:color w:val="000000"/>
          <w:spacing w:val="-6"/>
        </w:rPr>
        <w:t xml:space="preserve"> -</w:t>
      </w:r>
      <w:r w:rsidRPr="00B63511">
        <w:rPr>
          <w:rFonts w:ascii="Times New Roman" w:eastAsia="Calibri" w:hAnsi="Times New Roman" w:cs="Times New Roman"/>
          <w:color w:val="000000"/>
          <w:spacing w:val="-6"/>
        </w:rPr>
        <w:t xml:space="preserve"> предмет, содержание которого одновременно охваты</w:t>
      </w:r>
      <w:r w:rsidRPr="00B63511">
        <w:rPr>
          <w:rFonts w:ascii="Times New Roman" w:eastAsia="Calibri" w:hAnsi="Times New Roman" w:cs="Times New Roman"/>
          <w:color w:val="000000"/>
          <w:spacing w:val="-3"/>
        </w:rPr>
        <w:t>вает в единстве и во взаимосвязи многие аспекты естественно</w:t>
      </w:r>
      <w:r w:rsidRPr="00B63511">
        <w:rPr>
          <w:rFonts w:ascii="Times New Roman" w:eastAsia="Calibri" w:hAnsi="Times New Roman" w:cs="Times New Roman"/>
          <w:color w:val="000000"/>
          <w:spacing w:val="-7"/>
        </w:rPr>
        <w:t>го и гуманитарно-общественного научного знания. Такое поло</w:t>
      </w:r>
      <w:r w:rsidRPr="00B63511">
        <w:rPr>
          <w:rFonts w:ascii="Times New Roman" w:eastAsia="Calibri" w:hAnsi="Times New Roman" w:cs="Times New Roman"/>
          <w:color w:val="000000"/>
          <w:spacing w:val="-4"/>
        </w:rPr>
        <w:t xml:space="preserve">жение географии обеспечивает формирование у </w:t>
      </w:r>
      <w:r w:rsidR="003E3ED3" w:rsidRPr="00B63511">
        <w:rPr>
          <w:rFonts w:ascii="Times New Roman" w:hAnsi="Times New Roman" w:cs="Times New Roman"/>
          <w:color w:val="000000"/>
          <w:spacing w:val="-4"/>
        </w:rPr>
        <w:t>учащ</w:t>
      </w:r>
      <w:r w:rsidRPr="00B63511">
        <w:rPr>
          <w:rFonts w:ascii="Times New Roman" w:eastAsia="Calibri" w:hAnsi="Times New Roman" w:cs="Times New Roman"/>
          <w:color w:val="000000"/>
          <w:spacing w:val="-4"/>
        </w:rPr>
        <w:t>ихся:</w:t>
      </w:r>
    </w:p>
    <w:p w:rsidR="00887D2D" w:rsidRPr="00B63511" w:rsidRDefault="00887D2D" w:rsidP="0003752D">
      <w:pPr>
        <w:numPr>
          <w:ilvl w:val="0"/>
          <w:numId w:val="2"/>
        </w:num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spacing w:val="4"/>
        </w:rPr>
        <w:t xml:space="preserve">- </w:t>
      </w:r>
      <w:r w:rsidRPr="00B63511">
        <w:rPr>
          <w:rFonts w:ascii="Times New Roman" w:eastAsia="Calibri" w:hAnsi="Times New Roman" w:cs="Times New Roman"/>
          <w:color w:val="000000"/>
          <w:spacing w:val="2"/>
        </w:rPr>
        <w:t>целостно</w:t>
      </w:r>
      <w:r w:rsidR="003E3ED3" w:rsidRPr="00B63511">
        <w:rPr>
          <w:rFonts w:ascii="Times New Roman" w:hAnsi="Times New Roman" w:cs="Times New Roman"/>
          <w:color w:val="000000"/>
          <w:spacing w:val="2"/>
        </w:rPr>
        <w:t>го</w:t>
      </w:r>
      <w:r w:rsidRPr="00B63511">
        <w:rPr>
          <w:rFonts w:ascii="Times New Roman" w:eastAsia="Calibri" w:hAnsi="Times New Roman" w:cs="Times New Roman"/>
          <w:color w:val="000000"/>
          <w:spacing w:val="2"/>
        </w:rPr>
        <w:t xml:space="preserve"> восприяти</w:t>
      </w:r>
      <w:r w:rsidR="003E3ED3" w:rsidRPr="00B63511">
        <w:rPr>
          <w:rFonts w:ascii="Times New Roman" w:hAnsi="Times New Roman" w:cs="Times New Roman"/>
          <w:color w:val="000000"/>
          <w:spacing w:val="2"/>
        </w:rPr>
        <w:t>я</w:t>
      </w:r>
      <w:r w:rsidRPr="00B63511">
        <w:rPr>
          <w:rFonts w:ascii="Times New Roman" w:eastAsia="Calibri" w:hAnsi="Times New Roman" w:cs="Times New Roman"/>
          <w:color w:val="000000"/>
          <w:spacing w:val="2"/>
        </w:rPr>
        <w:t xml:space="preserve"> мира как иерархии формирую</w:t>
      </w:r>
      <w:r w:rsidRPr="00B63511">
        <w:rPr>
          <w:rFonts w:ascii="Times New Roman" w:eastAsia="Calibri" w:hAnsi="Times New Roman" w:cs="Times New Roman"/>
          <w:color w:val="000000"/>
          <w:spacing w:val="4"/>
        </w:rPr>
        <w:t>щихся и развивающихся по определенным законам взаимо</w:t>
      </w:r>
      <w:r w:rsidRPr="00B63511">
        <w:rPr>
          <w:rFonts w:ascii="Times New Roman" w:eastAsia="Calibri" w:hAnsi="Times New Roman" w:cs="Times New Roman"/>
          <w:color w:val="000000"/>
          <w:spacing w:val="-2"/>
        </w:rPr>
        <w:t>связанных природно-общественных территориальных систем;</w:t>
      </w:r>
    </w:p>
    <w:p w:rsidR="00DE262E" w:rsidRPr="00B63511" w:rsidRDefault="0021310F" w:rsidP="0003752D">
      <w:pPr>
        <w:widowControl w:val="0"/>
        <w:shd w:val="clear" w:color="auto" w:fill="FFFFFF"/>
        <w:tabs>
          <w:tab w:val="left" w:pos="638"/>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3"/>
        </w:rPr>
        <w:t xml:space="preserve">- </w:t>
      </w:r>
      <w:r w:rsidR="00DE262E" w:rsidRPr="00B63511">
        <w:rPr>
          <w:rFonts w:ascii="Times New Roman" w:eastAsia="Calibri" w:hAnsi="Times New Roman" w:cs="Times New Roman"/>
          <w:color w:val="000000"/>
          <w:spacing w:val="3"/>
        </w:rPr>
        <w:t>комплексного представления о географической среде</w:t>
      </w:r>
      <w:r w:rsidR="00CE2E67" w:rsidRPr="00B63511">
        <w:rPr>
          <w:rFonts w:ascii="Times New Roman" w:hAnsi="Times New Roman" w:cs="Times New Roman"/>
          <w:color w:val="000000"/>
          <w:spacing w:val="3"/>
        </w:rPr>
        <w:t xml:space="preserve"> </w:t>
      </w:r>
      <w:r w:rsidR="00DE262E" w:rsidRPr="00B63511">
        <w:rPr>
          <w:rFonts w:ascii="Times New Roman" w:eastAsia="Calibri" w:hAnsi="Times New Roman" w:cs="Times New Roman"/>
          <w:color w:val="000000"/>
          <w:spacing w:val="2"/>
        </w:rPr>
        <w:t>как среде обитания (жизненном пространстве) человечества</w:t>
      </w:r>
      <w:r w:rsidR="00CE2E67" w:rsidRPr="00B63511">
        <w:rPr>
          <w:rFonts w:ascii="Times New Roman" w:hAnsi="Times New Roman" w:cs="Times New Roman"/>
          <w:color w:val="000000"/>
          <w:spacing w:val="2"/>
        </w:rPr>
        <w:t xml:space="preserve"> </w:t>
      </w:r>
      <w:r w:rsidR="00DE262E" w:rsidRPr="00B63511">
        <w:rPr>
          <w:rFonts w:ascii="Times New Roman" w:eastAsia="Calibri" w:hAnsi="Times New Roman" w:cs="Times New Roman"/>
          <w:color w:val="000000"/>
          <w:spacing w:val="2"/>
        </w:rPr>
        <w:t>на основе их ознакомления с особенностями жизни и хозяй</w:t>
      </w:r>
      <w:r w:rsidR="00DE262E" w:rsidRPr="00B63511">
        <w:rPr>
          <w:rFonts w:ascii="Times New Roman" w:eastAsia="Calibri" w:hAnsi="Times New Roman" w:cs="Times New Roman"/>
          <w:color w:val="000000"/>
        </w:rPr>
        <w:t>ства людей в разных географических условиях;</w:t>
      </w:r>
    </w:p>
    <w:p w:rsidR="0021310F" w:rsidRPr="00B63511" w:rsidRDefault="0021310F" w:rsidP="0003752D">
      <w:pPr>
        <w:tabs>
          <w:tab w:val="left" w:pos="709"/>
        </w:tabs>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rPr>
        <w:t>- умени</w:t>
      </w:r>
      <w:r w:rsidR="00EA76F7" w:rsidRPr="00B63511">
        <w:rPr>
          <w:rFonts w:ascii="Times New Roman" w:hAnsi="Times New Roman" w:cs="Times New Roman"/>
          <w:color w:val="000000"/>
        </w:rPr>
        <w:t>я</w:t>
      </w:r>
      <w:r w:rsidRPr="00B63511">
        <w:rPr>
          <w:rFonts w:ascii="Times New Roman" w:hAnsi="Times New Roman" w:cs="Times New Roman"/>
          <w:color w:val="000000"/>
        </w:rPr>
        <w:t xml:space="preserve"> </w:t>
      </w:r>
      <w:r w:rsidR="00CE59A1" w:rsidRPr="00B63511">
        <w:rPr>
          <w:rFonts w:ascii="Times New Roman" w:hAnsi="Times New Roman" w:cs="Times New Roman"/>
          <w:color w:val="000000"/>
        </w:rPr>
        <w:t>ориентироваться</w:t>
      </w:r>
      <w:r w:rsidRPr="00B63511">
        <w:rPr>
          <w:rFonts w:ascii="Times New Roman" w:hAnsi="Times New Roman" w:cs="Times New Roman"/>
          <w:color w:val="000000"/>
        </w:rPr>
        <w:t xml:space="preserve"> в пространстве на основе специфических географических средств (план, карта и т.д.), а также использовать географические знания для организации</w:t>
      </w:r>
      <w:r w:rsidR="00D93EB6" w:rsidRPr="00B63511">
        <w:rPr>
          <w:rFonts w:ascii="Times New Roman" w:hAnsi="Times New Roman" w:cs="Times New Roman"/>
          <w:color w:val="000000"/>
        </w:rPr>
        <w:t xml:space="preserve"> своей жизнедеятельности;</w:t>
      </w:r>
    </w:p>
    <w:p w:rsidR="00D93EB6" w:rsidRPr="00B63511" w:rsidRDefault="00D93EB6" w:rsidP="0003752D">
      <w:pPr>
        <w:tabs>
          <w:tab w:val="left" w:pos="709"/>
        </w:tabs>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rPr>
        <w:t>- умени</w:t>
      </w:r>
      <w:r w:rsidR="00EA76F7" w:rsidRPr="00B63511">
        <w:rPr>
          <w:rFonts w:ascii="Times New Roman" w:hAnsi="Times New Roman" w:cs="Times New Roman"/>
          <w:color w:val="000000"/>
        </w:rPr>
        <w:t>я</w:t>
      </w:r>
      <w:r w:rsidRPr="00B63511">
        <w:rPr>
          <w:rFonts w:ascii="Times New Roman" w:hAnsi="Times New Roman" w:cs="Times New Roman"/>
          <w:color w:val="000000"/>
        </w:rPr>
        <w:t xml:space="preserve"> организации собственной жизни в соответствии с гуманистическими, экологическими, демократическими и другими принципами как основными ценностями географии;</w:t>
      </w:r>
    </w:p>
    <w:p w:rsidR="00EA76F7" w:rsidRPr="00B63511" w:rsidRDefault="00EA76F7"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rPr>
        <w:t xml:space="preserve">- </w:t>
      </w:r>
      <w:r w:rsidRPr="00B63511">
        <w:rPr>
          <w:rFonts w:ascii="Times New Roman" w:eastAsia="Calibri" w:hAnsi="Times New Roman" w:cs="Times New Roman"/>
          <w:color w:val="000000"/>
          <w:spacing w:val="-2"/>
        </w:rPr>
        <w:t>социально значимы</w:t>
      </w:r>
      <w:r w:rsidR="00DC7DC2" w:rsidRPr="00B63511">
        <w:rPr>
          <w:rFonts w:ascii="Times New Roman" w:hAnsi="Times New Roman" w:cs="Times New Roman"/>
          <w:color w:val="000000"/>
          <w:spacing w:val="-2"/>
        </w:rPr>
        <w:t>х качеств</w:t>
      </w:r>
      <w:r w:rsidRPr="00B63511">
        <w:rPr>
          <w:rFonts w:ascii="Times New Roman" w:eastAsia="Calibri" w:hAnsi="Times New Roman" w:cs="Times New Roman"/>
          <w:color w:val="000000"/>
          <w:spacing w:val="-2"/>
        </w:rPr>
        <w:t xml:space="preserve"> личности: гражданствен</w:t>
      </w:r>
      <w:r w:rsidRPr="00B63511">
        <w:rPr>
          <w:rFonts w:ascii="Times New Roman" w:eastAsia="Calibri" w:hAnsi="Times New Roman" w:cs="Times New Roman"/>
          <w:color w:val="000000"/>
          <w:spacing w:val="1"/>
        </w:rPr>
        <w:t>ность, патриотизм; гражданскую и социальную солидарность</w:t>
      </w:r>
      <w:r w:rsidR="00DC7DC2" w:rsidRPr="00B63511">
        <w:rPr>
          <w:rFonts w:ascii="Times New Roman" w:hAnsi="Times New Roman" w:cs="Times New Roman"/>
          <w:color w:val="000000"/>
          <w:spacing w:val="1"/>
        </w:rPr>
        <w:t xml:space="preserve"> </w:t>
      </w:r>
      <w:r w:rsidRPr="00B63511">
        <w:rPr>
          <w:rFonts w:ascii="Times New Roman" w:eastAsia="Calibri" w:hAnsi="Times New Roman" w:cs="Times New Roman"/>
          <w:color w:val="000000"/>
          <w:spacing w:val="-1"/>
        </w:rPr>
        <w:t>и партнерство; гражданскую, социальную и моральную ответ</w:t>
      </w:r>
      <w:r w:rsidRPr="00B63511">
        <w:rPr>
          <w:rFonts w:ascii="Times New Roman" w:eastAsia="Calibri" w:hAnsi="Times New Roman" w:cs="Times New Roman"/>
          <w:color w:val="000000"/>
          <w:spacing w:val="2"/>
        </w:rPr>
        <w:t>ственность;  адекватное восприятие ценностей гражданского</w:t>
      </w:r>
      <w:r w:rsidR="00DC7DC2" w:rsidRPr="00B63511">
        <w:rPr>
          <w:rFonts w:ascii="Times New Roman" w:hAnsi="Times New Roman" w:cs="Times New Roman"/>
          <w:color w:val="000000"/>
          <w:spacing w:val="2"/>
        </w:rPr>
        <w:t xml:space="preserve"> </w:t>
      </w:r>
      <w:r w:rsidRPr="00B63511">
        <w:rPr>
          <w:rFonts w:ascii="Times New Roman" w:eastAsia="Calibri" w:hAnsi="Times New Roman" w:cs="Times New Roman"/>
          <w:color w:val="000000"/>
          <w:spacing w:val="2"/>
        </w:rPr>
        <w:t>общества; заботу о поддержании межэтнического мира и со</w:t>
      </w:r>
      <w:r w:rsidRPr="00B63511">
        <w:rPr>
          <w:rFonts w:ascii="Times New Roman" w:eastAsia="Calibri" w:hAnsi="Times New Roman" w:cs="Times New Roman"/>
          <w:color w:val="000000"/>
          <w:spacing w:val="-4"/>
        </w:rPr>
        <w:t>гласия; трудолюбие.</w:t>
      </w:r>
    </w:p>
    <w:p w:rsidR="00D93EB6" w:rsidRPr="00B63511" w:rsidRDefault="00D93EB6" w:rsidP="0003752D">
      <w:pPr>
        <w:tabs>
          <w:tab w:val="left" w:pos="709"/>
        </w:tabs>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rPr>
        <w:t xml:space="preserve">- </w:t>
      </w:r>
      <w:proofErr w:type="spellStart"/>
      <w:r w:rsidRPr="00B63511">
        <w:rPr>
          <w:rFonts w:ascii="Times New Roman" w:hAnsi="Times New Roman" w:cs="Times New Roman"/>
          <w:color w:val="000000"/>
        </w:rPr>
        <w:t>предпрофильной</w:t>
      </w:r>
      <w:proofErr w:type="spellEnd"/>
      <w:r w:rsidRPr="00B63511">
        <w:rPr>
          <w:rFonts w:ascii="Times New Roman" w:hAnsi="Times New Roman" w:cs="Times New Roman"/>
          <w:color w:val="000000"/>
        </w:rPr>
        <w:t xml:space="preserve"> ориентации</w:t>
      </w:r>
      <w:r w:rsidR="008B4625" w:rsidRPr="00B63511">
        <w:rPr>
          <w:rFonts w:ascii="Times New Roman" w:hAnsi="Times New Roman" w:cs="Times New Roman"/>
          <w:color w:val="000000"/>
        </w:rPr>
        <w:t>.</w:t>
      </w:r>
    </w:p>
    <w:p w:rsidR="00F03F34" w:rsidRPr="00B63511" w:rsidRDefault="00F03F34"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spacing w:val="1"/>
        </w:rPr>
        <w:t xml:space="preserve">В </w:t>
      </w:r>
      <w:r w:rsidRPr="00B63511">
        <w:rPr>
          <w:rFonts w:ascii="Times New Roman" w:hAnsi="Times New Roman" w:cs="Times New Roman"/>
          <w:color w:val="000000"/>
          <w:spacing w:val="1"/>
        </w:rPr>
        <w:t>программе</w:t>
      </w:r>
      <w:r w:rsidRPr="00B63511">
        <w:rPr>
          <w:rFonts w:ascii="Times New Roman" w:eastAsia="Calibri" w:hAnsi="Times New Roman" w:cs="Times New Roman"/>
          <w:color w:val="000000"/>
          <w:spacing w:val="1"/>
        </w:rPr>
        <w:t xml:space="preserve"> для основной </w:t>
      </w:r>
      <w:r w:rsidRPr="00B63511">
        <w:rPr>
          <w:rFonts w:ascii="Times New Roman" w:eastAsia="Calibri" w:hAnsi="Times New Roman" w:cs="Times New Roman"/>
          <w:color w:val="000000"/>
          <w:spacing w:val="-4"/>
        </w:rPr>
        <w:t xml:space="preserve">школы в </w:t>
      </w:r>
      <w:r w:rsidRPr="00B63511">
        <w:rPr>
          <w:rFonts w:ascii="Times New Roman" w:hAnsi="Times New Roman" w:cs="Times New Roman"/>
          <w:color w:val="000000"/>
          <w:spacing w:val="-4"/>
        </w:rPr>
        <w:t>учебном курсе географии</w:t>
      </w:r>
      <w:r w:rsidRPr="00B63511">
        <w:rPr>
          <w:rFonts w:ascii="Times New Roman" w:eastAsia="Calibri" w:hAnsi="Times New Roman" w:cs="Times New Roman"/>
          <w:color w:val="000000"/>
          <w:spacing w:val="-4"/>
        </w:rPr>
        <w:t xml:space="preserve"> превалируют различные виды </w:t>
      </w:r>
      <w:r w:rsidRPr="00B63511">
        <w:rPr>
          <w:rFonts w:ascii="Times New Roman" w:eastAsia="Calibri" w:hAnsi="Times New Roman" w:cs="Times New Roman"/>
          <w:color w:val="000000"/>
          <w:spacing w:val="-3"/>
        </w:rPr>
        <w:t>деятельности на уровне целей, требований к результатам об</w:t>
      </w:r>
      <w:r w:rsidRPr="00B63511">
        <w:rPr>
          <w:rFonts w:ascii="Times New Roman" w:eastAsia="Calibri" w:hAnsi="Times New Roman" w:cs="Times New Roman"/>
          <w:color w:val="000000"/>
        </w:rPr>
        <w:t>учения и основных видов деятельности ученика.</w:t>
      </w:r>
    </w:p>
    <w:p w:rsidR="008B4625" w:rsidRPr="00B63511" w:rsidRDefault="008B4625" w:rsidP="0003752D">
      <w:pPr>
        <w:tabs>
          <w:tab w:val="left" w:pos="709"/>
        </w:tabs>
        <w:spacing w:after="0" w:line="240" w:lineRule="auto"/>
        <w:ind w:firstLine="454"/>
        <w:jc w:val="both"/>
        <w:rPr>
          <w:rFonts w:ascii="Times New Roman" w:hAnsi="Times New Roman" w:cs="Times New Roman"/>
          <w:color w:val="000000"/>
        </w:rPr>
      </w:pPr>
    </w:p>
    <w:p w:rsidR="008B4625" w:rsidRPr="00B63511" w:rsidRDefault="00EB2733" w:rsidP="00102C0D">
      <w:pPr>
        <w:tabs>
          <w:tab w:val="left" w:pos="709"/>
        </w:tabs>
        <w:spacing w:after="0" w:line="240" w:lineRule="auto"/>
        <w:ind w:firstLine="454"/>
        <w:jc w:val="center"/>
        <w:rPr>
          <w:rFonts w:ascii="Times New Roman" w:hAnsi="Times New Roman" w:cs="Times New Roman"/>
          <w:b/>
          <w:color w:val="000000"/>
        </w:rPr>
      </w:pPr>
      <w:r w:rsidRPr="00B63511">
        <w:rPr>
          <w:rFonts w:ascii="Times New Roman" w:hAnsi="Times New Roman" w:cs="Times New Roman"/>
          <w:b/>
          <w:color w:val="000000"/>
        </w:rPr>
        <w:t>Общая характеристика курса географии</w:t>
      </w:r>
    </w:p>
    <w:p w:rsidR="008A5B04" w:rsidRPr="00B63511" w:rsidRDefault="008A5B04" w:rsidP="0003752D">
      <w:pPr>
        <w:shd w:val="clear" w:color="auto" w:fill="FFFFFF"/>
        <w:tabs>
          <w:tab w:val="left" w:pos="709"/>
        </w:tabs>
        <w:spacing w:after="0" w:line="240" w:lineRule="auto"/>
        <w:ind w:firstLine="454"/>
        <w:jc w:val="both"/>
        <w:rPr>
          <w:rFonts w:ascii="Times New Roman" w:eastAsia="Calibri" w:hAnsi="Times New Roman" w:cs="Times New Roman"/>
        </w:rPr>
      </w:pPr>
      <w:proofErr w:type="gramStart"/>
      <w:r w:rsidRPr="00B63511">
        <w:rPr>
          <w:rFonts w:ascii="Times New Roman" w:eastAsia="Calibri" w:hAnsi="Times New Roman" w:cs="Times New Roman"/>
          <w:color w:val="000000"/>
          <w:spacing w:val="-3"/>
        </w:rPr>
        <w:t>География в основной школе — учебный предмет, форми</w:t>
      </w:r>
      <w:r w:rsidRPr="00B63511">
        <w:rPr>
          <w:rFonts w:ascii="Times New Roman" w:eastAsia="Calibri" w:hAnsi="Times New Roman" w:cs="Times New Roman"/>
          <w:color w:val="000000"/>
          <w:spacing w:val="-4"/>
        </w:rPr>
        <w:t>рующий у учащихся систему комплексных социально ориенти</w:t>
      </w:r>
      <w:r w:rsidRPr="00B63511">
        <w:rPr>
          <w:rFonts w:ascii="Times New Roman" w:eastAsia="Calibri" w:hAnsi="Times New Roman" w:cs="Times New Roman"/>
          <w:color w:val="000000"/>
          <w:spacing w:val="-2"/>
        </w:rPr>
        <w:t xml:space="preserve">рованных знаний о Земле как о планете людей, закономерностях развития природы, размещении населения и хозяйства, об </w:t>
      </w:r>
      <w:r w:rsidRPr="00B63511">
        <w:rPr>
          <w:rFonts w:ascii="Times New Roman" w:eastAsia="Calibri" w:hAnsi="Times New Roman" w:cs="Times New Roman"/>
          <w:color w:val="000000"/>
          <w:spacing w:val="-4"/>
        </w:rPr>
        <w:t>особенностях, о динамике и территориальных следствиях глав</w:t>
      </w:r>
      <w:r w:rsidRPr="00B63511">
        <w:rPr>
          <w:rFonts w:ascii="Times New Roman" w:eastAsia="Calibri" w:hAnsi="Times New Roman" w:cs="Times New Roman"/>
          <w:color w:val="000000"/>
          <w:spacing w:val="-2"/>
        </w:rPr>
        <w:t xml:space="preserve">ных природных, экологических, социально-экономических и </w:t>
      </w:r>
      <w:r w:rsidRPr="00B63511">
        <w:rPr>
          <w:rFonts w:ascii="Times New Roman" w:eastAsia="Calibri" w:hAnsi="Times New Roman" w:cs="Times New Roman"/>
          <w:color w:val="000000"/>
          <w:spacing w:val="-4"/>
        </w:rPr>
        <w:t xml:space="preserve">иных процессов, протекающих в географическом пространстве, </w:t>
      </w:r>
      <w:r w:rsidRPr="00B63511">
        <w:rPr>
          <w:rFonts w:ascii="Times New Roman" w:eastAsia="Calibri" w:hAnsi="Times New Roman" w:cs="Times New Roman"/>
          <w:color w:val="000000"/>
          <w:spacing w:val="-3"/>
        </w:rPr>
        <w:t>проблемах взаимодействия общества и природы, об адаптации человека к географическим условиям проживания, о географи</w:t>
      </w:r>
      <w:r w:rsidRPr="00B63511">
        <w:rPr>
          <w:rFonts w:ascii="Times New Roman" w:eastAsia="Calibri" w:hAnsi="Times New Roman" w:cs="Times New Roman"/>
          <w:color w:val="000000"/>
          <w:spacing w:val="-1"/>
        </w:rPr>
        <w:t>ческих подходах</w:t>
      </w:r>
      <w:proofErr w:type="gramEnd"/>
      <w:r w:rsidRPr="00B63511">
        <w:rPr>
          <w:rFonts w:ascii="Times New Roman" w:eastAsia="Calibri" w:hAnsi="Times New Roman" w:cs="Times New Roman"/>
          <w:color w:val="000000"/>
          <w:spacing w:val="-1"/>
        </w:rPr>
        <w:t xml:space="preserve"> к устойчивому развитию территорий.</w:t>
      </w:r>
    </w:p>
    <w:p w:rsidR="008A5B04" w:rsidRPr="00B63511" w:rsidRDefault="008A5B04"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bCs/>
          <w:color w:val="000000"/>
          <w:spacing w:val="-1"/>
        </w:rPr>
        <w:t xml:space="preserve">Целями </w:t>
      </w:r>
      <w:r w:rsidRPr="00B63511">
        <w:rPr>
          <w:rFonts w:ascii="Times New Roman" w:eastAsia="Calibri" w:hAnsi="Times New Roman" w:cs="Times New Roman"/>
          <w:color w:val="000000"/>
          <w:spacing w:val="-1"/>
        </w:rPr>
        <w:t>изучения географии в основной школе являются:</w:t>
      </w:r>
    </w:p>
    <w:p w:rsidR="008A5B04" w:rsidRPr="00B63511" w:rsidRDefault="008A5B04" w:rsidP="0003752D">
      <w:pPr>
        <w:numPr>
          <w:ilvl w:val="0"/>
          <w:numId w:val="3"/>
        </w:numPr>
        <w:shd w:val="clear" w:color="auto" w:fill="FFFFFF"/>
        <w:tabs>
          <w:tab w:val="left" w:pos="709"/>
          <w:tab w:val="left" w:pos="73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eastAsia="Calibri" w:hAnsi="Times New Roman" w:cs="Times New Roman"/>
          <w:color w:val="000000"/>
          <w:spacing w:val="-5"/>
        </w:rPr>
        <w:t>формирование системы географических знаний как ком</w:t>
      </w:r>
      <w:r w:rsidRPr="00B63511">
        <w:rPr>
          <w:rFonts w:ascii="Times New Roman" w:eastAsia="Calibri" w:hAnsi="Times New Roman" w:cs="Times New Roman"/>
          <w:color w:val="000000"/>
          <w:spacing w:val="1"/>
        </w:rPr>
        <w:t>понента научной картины мира;</w:t>
      </w:r>
    </w:p>
    <w:p w:rsidR="008A5B04" w:rsidRPr="00B63511" w:rsidRDefault="008A5B04" w:rsidP="0003752D">
      <w:pPr>
        <w:numPr>
          <w:ilvl w:val="0"/>
          <w:numId w:val="3"/>
        </w:numPr>
        <w:shd w:val="clear" w:color="auto" w:fill="FFFFFF"/>
        <w:tabs>
          <w:tab w:val="left" w:pos="709"/>
          <w:tab w:val="left" w:pos="739"/>
        </w:tabs>
        <w:autoSpaceDE w:val="0"/>
        <w:autoSpaceDN w:val="0"/>
        <w:adjustRightInd w:val="0"/>
        <w:spacing w:after="0" w:line="240" w:lineRule="auto"/>
        <w:ind w:firstLine="454"/>
        <w:jc w:val="both"/>
        <w:rPr>
          <w:rFonts w:ascii="Times New Roman" w:hAnsi="Times New Roman" w:cs="Times New Roman"/>
          <w:color w:val="000000"/>
        </w:rPr>
      </w:pPr>
      <w:proofErr w:type="gramStart"/>
      <w:r w:rsidRPr="00B63511">
        <w:rPr>
          <w:rFonts w:ascii="Times New Roman" w:eastAsia="Calibri" w:hAnsi="Times New Roman" w:cs="Times New Roman"/>
          <w:color w:val="000000"/>
          <w:spacing w:val="-2"/>
        </w:rPr>
        <w:t xml:space="preserve">познание на конкретных примерах многообразия </w:t>
      </w:r>
      <w:r w:rsidRPr="00B63511">
        <w:rPr>
          <w:rFonts w:ascii="Times New Roman" w:eastAsia="Calibri" w:hAnsi="Times New Roman" w:cs="Times New Roman"/>
          <w:bCs/>
          <w:color w:val="000000"/>
          <w:spacing w:val="-2"/>
        </w:rPr>
        <w:t>совре</w:t>
      </w:r>
      <w:r w:rsidRPr="00B63511">
        <w:rPr>
          <w:rFonts w:ascii="Times New Roman" w:eastAsia="Calibri" w:hAnsi="Times New Roman" w:cs="Times New Roman"/>
          <w:color w:val="000000"/>
          <w:spacing w:val="-3"/>
        </w:rPr>
        <w:t xml:space="preserve">менного географического пространства на разных его </w:t>
      </w:r>
      <w:r w:rsidRPr="00B63511">
        <w:rPr>
          <w:rFonts w:ascii="Times New Roman" w:eastAsia="Calibri" w:hAnsi="Times New Roman" w:cs="Times New Roman"/>
          <w:bCs/>
          <w:color w:val="000000"/>
          <w:spacing w:val="-3"/>
        </w:rPr>
        <w:t xml:space="preserve">уровнях </w:t>
      </w:r>
      <w:r w:rsidRPr="00B63511">
        <w:rPr>
          <w:rFonts w:ascii="Times New Roman" w:eastAsia="Calibri" w:hAnsi="Times New Roman" w:cs="Times New Roman"/>
          <w:color w:val="000000"/>
          <w:spacing w:val="-1"/>
        </w:rPr>
        <w:t xml:space="preserve">(от локального до глобального), что позволяет </w:t>
      </w:r>
      <w:r w:rsidRPr="00B63511">
        <w:rPr>
          <w:rFonts w:ascii="Times New Roman" w:eastAsia="Calibri" w:hAnsi="Times New Roman" w:cs="Times New Roman"/>
          <w:bCs/>
          <w:color w:val="000000"/>
          <w:spacing w:val="-1"/>
        </w:rPr>
        <w:t xml:space="preserve">сформировать </w:t>
      </w:r>
      <w:r w:rsidRPr="00B63511">
        <w:rPr>
          <w:rFonts w:ascii="Times New Roman" w:eastAsia="Calibri" w:hAnsi="Times New Roman" w:cs="Times New Roman"/>
          <w:color w:val="000000"/>
          <w:spacing w:val="-2"/>
        </w:rPr>
        <w:t>географическую картину мира;</w:t>
      </w:r>
      <w:proofErr w:type="gramEnd"/>
    </w:p>
    <w:p w:rsidR="00581AE9" w:rsidRPr="00B63511" w:rsidRDefault="004D114D" w:rsidP="0003752D">
      <w:pPr>
        <w:numPr>
          <w:ilvl w:val="0"/>
          <w:numId w:val="3"/>
        </w:numPr>
        <w:shd w:val="clear" w:color="auto" w:fill="FFFFFF"/>
        <w:tabs>
          <w:tab w:val="left" w:pos="709"/>
          <w:tab w:val="left" w:pos="73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rPr>
        <w:t>понимание особенностей взаимодействия человека и природы на современном этапе его развития с учетом исторических факторов;</w:t>
      </w:r>
    </w:p>
    <w:p w:rsidR="008A5B04" w:rsidRPr="00B63511" w:rsidRDefault="00A63865" w:rsidP="0003752D">
      <w:pPr>
        <w:numPr>
          <w:ilvl w:val="0"/>
          <w:numId w:val="3"/>
        </w:numPr>
        <w:shd w:val="clear" w:color="auto" w:fill="FFFFFF"/>
        <w:tabs>
          <w:tab w:val="left" w:pos="709"/>
          <w:tab w:val="left" w:pos="739"/>
        </w:tabs>
        <w:autoSpaceDE w:val="0"/>
        <w:autoSpaceDN w:val="0"/>
        <w:adjustRightInd w:val="0"/>
        <w:spacing w:after="0" w:line="240" w:lineRule="auto"/>
        <w:ind w:firstLine="454"/>
        <w:jc w:val="both"/>
        <w:rPr>
          <w:rFonts w:ascii="Times New Roman" w:eastAsia="Calibri" w:hAnsi="Times New Roman" w:cs="Times New Roman"/>
        </w:rPr>
      </w:pPr>
      <w:r w:rsidRPr="00B63511">
        <w:rPr>
          <w:rFonts w:ascii="Times New Roman" w:hAnsi="Times New Roman" w:cs="Times New Roman"/>
          <w:color w:val="000000"/>
          <w:spacing w:val="-2"/>
        </w:rPr>
        <w:lastRenderedPageBreak/>
        <w:t xml:space="preserve">познание характера, сущности и динамики </w:t>
      </w:r>
      <w:r w:rsidR="008A5B04" w:rsidRPr="00B63511">
        <w:rPr>
          <w:rFonts w:ascii="Times New Roman" w:eastAsia="Calibri" w:hAnsi="Times New Roman" w:cs="Times New Roman"/>
          <w:bCs/>
          <w:color w:val="000000"/>
          <w:spacing w:val="-2"/>
        </w:rPr>
        <w:t xml:space="preserve">главных </w:t>
      </w:r>
      <w:r w:rsidR="008A5B04" w:rsidRPr="00B63511">
        <w:rPr>
          <w:rFonts w:ascii="Times New Roman" w:eastAsia="Calibri" w:hAnsi="Times New Roman" w:cs="Times New Roman"/>
          <w:color w:val="000000"/>
          <w:spacing w:val="-1"/>
        </w:rPr>
        <w:t>природных, экологических, социально-экономических, геопо</w:t>
      </w:r>
      <w:r w:rsidR="008A5B04" w:rsidRPr="00B63511">
        <w:rPr>
          <w:rFonts w:ascii="Times New Roman" w:eastAsia="Calibri" w:hAnsi="Times New Roman" w:cs="Times New Roman"/>
          <w:color w:val="000000"/>
          <w:spacing w:val="-4"/>
        </w:rPr>
        <w:t xml:space="preserve">литических и иных процессов, происходящих в географическом </w:t>
      </w:r>
      <w:r w:rsidR="008A5B04" w:rsidRPr="00B63511">
        <w:rPr>
          <w:rFonts w:ascii="Times New Roman" w:eastAsia="Calibri" w:hAnsi="Times New Roman" w:cs="Times New Roman"/>
          <w:color w:val="000000"/>
          <w:spacing w:val="2"/>
        </w:rPr>
        <w:t>пространстве России и мира;</w:t>
      </w:r>
    </w:p>
    <w:p w:rsidR="008A5B04" w:rsidRPr="00B63511" w:rsidRDefault="008A5B04"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eastAsia="Calibri" w:hAnsi="Times New Roman" w:cs="Times New Roman"/>
          <w:color w:val="000000"/>
          <w:spacing w:val="-2"/>
        </w:rPr>
        <w:t>понимание главных особенностей взаимодействия природы и общества на современном этапе его развития, значения</w:t>
      </w:r>
      <w:r w:rsidR="00A63865" w:rsidRPr="00B63511">
        <w:rPr>
          <w:rFonts w:ascii="Times New Roman" w:hAnsi="Times New Roman" w:cs="Times New Roman"/>
          <w:color w:val="000000"/>
          <w:spacing w:val="-2"/>
        </w:rPr>
        <w:t xml:space="preserve"> </w:t>
      </w:r>
      <w:r w:rsidRPr="00B63511">
        <w:rPr>
          <w:rFonts w:ascii="Times New Roman" w:eastAsia="Calibri" w:hAnsi="Times New Roman" w:cs="Times New Roman"/>
          <w:color w:val="000000"/>
          <w:spacing w:val="1"/>
        </w:rPr>
        <w:t>охраны окружающей среды и рационального природопользо</w:t>
      </w:r>
      <w:r w:rsidRPr="00B63511">
        <w:rPr>
          <w:rFonts w:ascii="Times New Roman" w:eastAsia="Calibri" w:hAnsi="Times New Roman" w:cs="Times New Roman"/>
          <w:color w:val="000000"/>
        </w:rPr>
        <w:t>вания, осуществления стратегии устойчивого развития в мас</w:t>
      </w:r>
      <w:r w:rsidRPr="00B63511">
        <w:rPr>
          <w:rFonts w:ascii="Times New Roman" w:eastAsia="Calibri" w:hAnsi="Times New Roman" w:cs="Times New Roman"/>
          <w:color w:val="000000"/>
          <w:spacing w:val="1"/>
        </w:rPr>
        <w:t>штабах России и мира;</w:t>
      </w:r>
    </w:p>
    <w:p w:rsidR="00C707AC" w:rsidRPr="00B63511" w:rsidRDefault="00C707AC"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eastAsia="Calibri" w:hAnsi="Times New Roman" w:cs="Times New Roman"/>
          <w:color w:val="000000"/>
          <w:spacing w:val="-1"/>
        </w:rPr>
        <w:t xml:space="preserve">формирование </w:t>
      </w:r>
      <w:r w:rsidRPr="00B63511">
        <w:rPr>
          <w:rFonts w:ascii="Times New Roman" w:hAnsi="Times New Roman" w:cs="Times New Roman"/>
          <w:color w:val="000000"/>
          <w:spacing w:val="-1"/>
        </w:rPr>
        <w:t xml:space="preserve">системы интеллектуальных, практических, универсальных учебных, оценочных, коммуникативных </w:t>
      </w:r>
      <w:r w:rsidRPr="00B63511">
        <w:rPr>
          <w:rFonts w:ascii="Times New Roman" w:eastAsia="Calibri" w:hAnsi="Times New Roman" w:cs="Times New Roman"/>
          <w:color w:val="000000"/>
          <w:spacing w:val="-1"/>
        </w:rPr>
        <w:t xml:space="preserve"> умений</w:t>
      </w:r>
      <w:r w:rsidRPr="00B63511">
        <w:rPr>
          <w:rFonts w:ascii="Times New Roman" w:hAnsi="Times New Roman" w:cs="Times New Roman"/>
          <w:color w:val="000000"/>
          <w:spacing w:val="-1"/>
        </w:rPr>
        <w:t>, обеспечивающих</w:t>
      </w:r>
      <w:r w:rsidRPr="00B63511">
        <w:rPr>
          <w:rFonts w:ascii="Times New Roman" w:eastAsia="Calibri" w:hAnsi="Times New Roman" w:cs="Times New Roman"/>
          <w:color w:val="000000"/>
          <w:spacing w:val="-1"/>
        </w:rPr>
        <w:t xml:space="preserve"> безопасно</w:t>
      </w:r>
      <w:r w:rsidRPr="00B63511">
        <w:rPr>
          <w:rFonts w:ascii="Times New Roman" w:hAnsi="Times New Roman" w:cs="Times New Roman"/>
          <w:color w:val="000000"/>
          <w:spacing w:val="-1"/>
        </w:rPr>
        <w:t>е, социально</w:t>
      </w:r>
      <w:r w:rsidRPr="00B63511">
        <w:rPr>
          <w:rFonts w:ascii="Times New Roman" w:eastAsia="Calibri" w:hAnsi="Times New Roman" w:cs="Times New Roman"/>
          <w:color w:val="000000"/>
          <w:spacing w:val="-1"/>
        </w:rPr>
        <w:t xml:space="preserve"> и эколо</w:t>
      </w:r>
      <w:r w:rsidRPr="00B63511">
        <w:rPr>
          <w:rFonts w:ascii="Times New Roman" w:eastAsia="Calibri" w:hAnsi="Times New Roman" w:cs="Times New Roman"/>
          <w:color w:val="000000"/>
        </w:rPr>
        <w:t>гически целесообразно</w:t>
      </w:r>
      <w:r w:rsidRPr="00B63511">
        <w:rPr>
          <w:rFonts w:ascii="Times New Roman" w:hAnsi="Times New Roman" w:cs="Times New Roman"/>
          <w:color w:val="000000"/>
        </w:rPr>
        <w:t>е</w:t>
      </w:r>
      <w:r w:rsidRPr="00B63511">
        <w:rPr>
          <w:rFonts w:ascii="Times New Roman" w:eastAsia="Calibri" w:hAnsi="Times New Roman" w:cs="Times New Roman"/>
          <w:color w:val="000000"/>
        </w:rPr>
        <w:t xml:space="preserve"> поведения в окружающей среде</w:t>
      </w:r>
      <w:r w:rsidRPr="00B63511">
        <w:rPr>
          <w:rFonts w:ascii="Times New Roman" w:hAnsi="Times New Roman" w:cs="Times New Roman"/>
          <w:color w:val="000000"/>
        </w:rPr>
        <w:t>;</w:t>
      </w:r>
    </w:p>
    <w:p w:rsidR="00931993" w:rsidRPr="00B63511" w:rsidRDefault="00931993"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rPr>
        <w:t xml:space="preserve">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w:t>
      </w:r>
      <w:r w:rsidR="008D4935" w:rsidRPr="00B63511">
        <w:rPr>
          <w:rFonts w:ascii="Times New Roman" w:hAnsi="Times New Roman" w:cs="Times New Roman"/>
          <w:color w:val="000000"/>
        </w:rPr>
        <w:t>жизни</w:t>
      </w:r>
      <w:r w:rsidRPr="00B63511">
        <w:rPr>
          <w:rFonts w:ascii="Times New Roman" w:hAnsi="Times New Roman" w:cs="Times New Roman"/>
          <w:color w:val="000000"/>
        </w:rPr>
        <w:t xml:space="preserve"> на Земле;</w:t>
      </w:r>
    </w:p>
    <w:p w:rsidR="008A5B04" w:rsidRPr="00B63511" w:rsidRDefault="008A5B04"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eastAsia="Calibri" w:hAnsi="Times New Roman" w:cs="Times New Roman"/>
          <w:color w:val="000000"/>
          <w:spacing w:val="1"/>
        </w:rPr>
        <w:t>понимание закономерностей размещения населения и</w:t>
      </w:r>
      <w:r w:rsidR="00A63865" w:rsidRPr="00B63511">
        <w:rPr>
          <w:rFonts w:ascii="Times New Roman" w:hAnsi="Times New Roman" w:cs="Times New Roman"/>
          <w:color w:val="000000"/>
          <w:spacing w:val="1"/>
        </w:rPr>
        <w:t xml:space="preserve"> </w:t>
      </w:r>
      <w:r w:rsidRPr="00B63511">
        <w:rPr>
          <w:rFonts w:ascii="Times New Roman" w:eastAsia="Calibri" w:hAnsi="Times New Roman" w:cs="Times New Roman"/>
          <w:color w:val="000000"/>
          <w:spacing w:val="1"/>
        </w:rPr>
        <w:t>территориальной организации хозяйства в связи с природны</w:t>
      </w:r>
      <w:r w:rsidRPr="00B63511">
        <w:rPr>
          <w:rFonts w:ascii="Times New Roman" w:eastAsia="Calibri" w:hAnsi="Times New Roman" w:cs="Times New Roman"/>
          <w:color w:val="000000"/>
          <w:spacing w:val="-1"/>
        </w:rPr>
        <w:t>ми, социально-экономическими и экологическими факторами,</w:t>
      </w:r>
      <w:r w:rsidR="00A63865" w:rsidRPr="00B63511">
        <w:rPr>
          <w:rFonts w:ascii="Times New Roman" w:hAnsi="Times New Roman" w:cs="Times New Roman"/>
          <w:color w:val="000000"/>
          <w:spacing w:val="-1"/>
        </w:rPr>
        <w:t xml:space="preserve"> </w:t>
      </w:r>
      <w:r w:rsidRPr="00B63511">
        <w:rPr>
          <w:rFonts w:ascii="Times New Roman" w:eastAsia="Calibri" w:hAnsi="Times New Roman" w:cs="Times New Roman"/>
          <w:color w:val="000000"/>
          <w:spacing w:val="2"/>
        </w:rPr>
        <w:t>зависимости проблем адаптации и здоровья человека от гео</w:t>
      </w:r>
      <w:r w:rsidRPr="00B63511">
        <w:rPr>
          <w:rFonts w:ascii="Times New Roman" w:eastAsia="Calibri" w:hAnsi="Times New Roman" w:cs="Times New Roman"/>
          <w:color w:val="000000"/>
          <w:spacing w:val="-1"/>
        </w:rPr>
        <w:t>графических условий проживания;</w:t>
      </w:r>
    </w:p>
    <w:p w:rsidR="008A5B04" w:rsidRPr="00B63511" w:rsidRDefault="008A5B04"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eastAsia="Calibri" w:hAnsi="Times New Roman" w:cs="Times New Roman"/>
          <w:color w:val="000000"/>
          <w:spacing w:val="2"/>
        </w:rPr>
        <w:t>глубокое и всестороннее изучение географии России,</w:t>
      </w:r>
      <w:r w:rsidR="00A63865" w:rsidRPr="00B63511">
        <w:rPr>
          <w:rFonts w:ascii="Times New Roman" w:hAnsi="Times New Roman" w:cs="Times New Roman"/>
          <w:color w:val="000000"/>
          <w:spacing w:val="2"/>
        </w:rPr>
        <w:t xml:space="preserve"> </w:t>
      </w:r>
      <w:r w:rsidRPr="00B63511">
        <w:rPr>
          <w:rFonts w:ascii="Times New Roman" w:eastAsia="Calibri" w:hAnsi="Times New Roman" w:cs="Times New Roman"/>
          <w:color w:val="000000"/>
          <w:spacing w:val="-1"/>
        </w:rPr>
        <w:t>включая различные виды ее географического положения, при</w:t>
      </w:r>
      <w:r w:rsidRPr="00B63511">
        <w:rPr>
          <w:rFonts w:ascii="Times New Roman" w:eastAsia="Calibri" w:hAnsi="Times New Roman" w:cs="Times New Roman"/>
          <w:color w:val="000000"/>
          <w:spacing w:val="3"/>
        </w:rPr>
        <w:t>роду, население, хозяйство, регионы, особенности природо</w:t>
      </w:r>
      <w:r w:rsidRPr="00B63511">
        <w:rPr>
          <w:rFonts w:ascii="Times New Roman" w:eastAsia="Calibri" w:hAnsi="Times New Roman" w:cs="Times New Roman"/>
          <w:color w:val="000000"/>
        </w:rPr>
        <w:t>пользования в их взаимозависимости;</w:t>
      </w:r>
    </w:p>
    <w:p w:rsidR="008D4935" w:rsidRPr="00B63511" w:rsidRDefault="009D02D6"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rPr>
        <w:t>формирование</w:t>
      </w:r>
      <w:r w:rsidR="008D4935" w:rsidRPr="00B63511">
        <w:rPr>
          <w:rFonts w:ascii="Times New Roman" w:hAnsi="Times New Roman" w:cs="Times New Roman"/>
          <w:color w:val="000000"/>
        </w:rPr>
        <w:t xml:space="preserve">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w:t>
      </w:r>
      <w:r w:rsidRPr="00B63511">
        <w:rPr>
          <w:rFonts w:ascii="Times New Roman" w:hAnsi="Times New Roman" w:cs="Times New Roman"/>
          <w:color w:val="000000"/>
        </w:rPr>
        <w:t>пространства;</w:t>
      </w:r>
    </w:p>
    <w:p w:rsidR="00364E40" w:rsidRPr="00B63511" w:rsidRDefault="00364E40"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rPr>
        <w:t>формирование опыта ориентирования в географическом пространстве</w:t>
      </w:r>
      <w:r w:rsidR="00560329" w:rsidRPr="00B63511">
        <w:rPr>
          <w:rFonts w:ascii="Times New Roman" w:hAnsi="Times New Roman" w:cs="Times New Roman"/>
          <w:color w:val="000000"/>
        </w:rPr>
        <w:t xml:space="preserve">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776452" w:rsidRPr="00B63511" w:rsidRDefault="00776452"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компьютерные программы, презентации);</w:t>
      </w:r>
    </w:p>
    <w:p w:rsidR="008A5B04" w:rsidRPr="00B63511" w:rsidRDefault="008A5B04" w:rsidP="0003752D">
      <w:pPr>
        <w:numPr>
          <w:ilvl w:val="0"/>
          <w:numId w:val="3"/>
        </w:num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proofErr w:type="gramStart"/>
      <w:r w:rsidRPr="00B63511">
        <w:rPr>
          <w:rFonts w:ascii="Times New Roman" w:eastAsia="Calibri" w:hAnsi="Times New Roman" w:cs="Times New Roman"/>
          <w:color w:val="000000"/>
          <w:spacing w:val="-5"/>
        </w:rPr>
        <w:t>выработка у обучающихся понимания общественной по</w:t>
      </w:r>
      <w:r w:rsidRPr="00B63511">
        <w:rPr>
          <w:rFonts w:ascii="Times New Roman" w:eastAsia="Calibri" w:hAnsi="Times New Roman" w:cs="Times New Roman"/>
          <w:color w:val="000000"/>
          <w:spacing w:val="2"/>
        </w:rPr>
        <w:t>требности в географических знаниях, а также формирование</w:t>
      </w:r>
      <w:r w:rsidR="00A63865" w:rsidRPr="00B63511">
        <w:rPr>
          <w:rFonts w:ascii="Times New Roman" w:hAnsi="Times New Roman" w:cs="Times New Roman"/>
          <w:color w:val="000000"/>
          <w:spacing w:val="2"/>
        </w:rPr>
        <w:t xml:space="preserve"> </w:t>
      </w:r>
      <w:r w:rsidRPr="00B63511">
        <w:rPr>
          <w:rFonts w:ascii="Times New Roman" w:eastAsia="Calibri" w:hAnsi="Times New Roman" w:cs="Times New Roman"/>
          <w:color w:val="000000"/>
          <w:spacing w:val="-2"/>
        </w:rPr>
        <w:t>у них отношения к географии как возможной области будущей</w:t>
      </w:r>
      <w:r w:rsidR="00A63865" w:rsidRPr="00B63511">
        <w:rPr>
          <w:rFonts w:ascii="Times New Roman" w:hAnsi="Times New Roman" w:cs="Times New Roman"/>
          <w:color w:val="000000"/>
          <w:spacing w:val="-2"/>
        </w:rPr>
        <w:t xml:space="preserve"> </w:t>
      </w:r>
      <w:r w:rsidRPr="00B63511">
        <w:rPr>
          <w:rFonts w:ascii="Times New Roman" w:eastAsia="Calibri" w:hAnsi="Times New Roman" w:cs="Times New Roman"/>
          <w:color w:val="000000"/>
          <w:spacing w:val="-2"/>
        </w:rPr>
        <w:t>практической деятельности</w:t>
      </w:r>
      <w:r w:rsidR="00C267BE" w:rsidRPr="00B63511">
        <w:rPr>
          <w:rFonts w:ascii="Times New Roman" w:hAnsi="Times New Roman" w:cs="Times New Roman"/>
          <w:color w:val="000000"/>
          <w:spacing w:val="-2"/>
        </w:rPr>
        <w:t>.</w:t>
      </w:r>
      <w:proofErr w:type="gramEnd"/>
    </w:p>
    <w:p w:rsidR="00DD69F5" w:rsidRPr="00B63511" w:rsidRDefault="00DD69F5"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p>
    <w:p w:rsidR="00EB2733" w:rsidRPr="00B63511" w:rsidRDefault="00DD69F5" w:rsidP="0003752D">
      <w:pPr>
        <w:tabs>
          <w:tab w:val="left" w:pos="709"/>
        </w:tabs>
        <w:spacing w:after="0" w:line="240" w:lineRule="auto"/>
        <w:ind w:firstLine="454"/>
        <w:jc w:val="both"/>
        <w:rPr>
          <w:rFonts w:ascii="Times New Roman" w:hAnsi="Times New Roman" w:cs="Times New Roman"/>
          <w:b/>
        </w:rPr>
      </w:pPr>
      <w:r w:rsidRPr="00B63511">
        <w:rPr>
          <w:rFonts w:ascii="Times New Roman" w:hAnsi="Times New Roman" w:cs="Times New Roman"/>
          <w:b/>
        </w:rPr>
        <w:t>Краткая характеристика содержания курса</w:t>
      </w:r>
    </w:p>
    <w:p w:rsidR="00E561E6" w:rsidRPr="00B63511" w:rsidRDefault="00E561E6" w:rsidP="0003752D">
      <w:pPr>
        <w:shd w:val="clear" w:color="auto" w:fill="FFFFFF"/>
        <w:tabs>
          <w:tab w:val="left" w:pos="709"/>
        </w:tabs>
        <w:spacing w:after="0" w:line="240" w:lineRule="auto"/>
        <w:ind w:firstLine="454"/>
        <w:jc w:val="both"/>
        <w:rPr>
          <w:rFonts w:ascii="Times New Roman" w:hAnsi="Times New Roman" w:cs="Times New Roman"/>
          <w:color w:val="000000"/>
        </w:rPr>
      </w:pPr>
      <w:r w:rsidRPr="00B63511">
        <w:rPr>
          <w:rFonts w:ascii="Times New Roman" w:eastAsia="Calibri" w:hAnsi="Times New Roman" w:cs="Times New Roman"/>
          <w:color w:val="000000"/>
          <w:spacing w:val="-2"/>
        </w:rPr>
        <w:t xml:space="preserve">Построение учебного содержания курса осуществляется </w:t>
      </w:r>
      <w:r w:rsidRPr="00B63511">
        <w:rPr>
          <w:rFonts w:ascii="Times New Roman" w:eastAsia="Calibri" w:hAnsi="Times New Roman" w:cs="Times New Roman"/>
          <w:color w:val="000000"/>
          <w:spacing w:val="-4"/>
        </w:rPr>
        <w:t xml:space="preserve">последовательно от общего к частному с учётом реализации </w:t>
      </w:r>
      <w:proofErr w:type="spellStart"/>
      <w:r w:rsidRPr="00B63511">
        <w:rPr>
          <w:rFonts w:ascii="Times New Roman" w:eastAsia="Calibri" w:hAnsi="Times New Roman" w:cs="Times New Roman"/>
          <w:color w:val="000000"/>
          <w:spacing w:val="-3"/>
        </w:rPr>
        <w:t>внутрипредметных</w:t>
      </w:r>
      <w:proofErr w:type="spellEnd"/>
      <w:r w:rsidRPr="00B63511">
        <w:rPr>
          <w:rFonts w:ascii="Times New Roman" w:eastAsia="Calibri" w:hAnsi="Times New Roman" w:cs="Times New Roman"/>
          <w:color w:val="000000"/>
          <w:spacing w:val="-3"/>
        </w:rPr>
        <w:t xml:space="preserve"> и </w:t>
      </w:r>
      <w:proofErr w:type="spellStart"/>
      <w:r w:rsidRPr="00B63511">
        <w:rPr>
          <w:rFonts w:ascii="Times New Roman" w:eastAsia="Calibri" w:hAnsi="Times New Roman" w:cs="Times New Roman"/>
          <w:color w:val="000000"/>
          <w:spacing w:val="-3"/>
        </w:rPr>
        <w:t>метапредметных</w:t>
      </w:r>
      <w:proofErr w:type="spellEnd"/>
      <w:r w:rsidRPr="00B63511">
        <w:rPr>
          <w:rFonts w:ascii="Times New Roman" w:eastAsia="Calibri" w:hAnsi="Times New Roman" w:cs="Times New Roman"/>
          <w:color w:val="000000"/>
          <w:spacing w:val="-3"/>
        </w:rPr>
        <w:t xml:space="preserve"> связей. В основу поло</w:t>
      </w:r>
      <w:r w:rsidRPr="00B63511">
        <w:rPr>
          <w:rFonts w:ascii="Times New Roman" w:eastAsia="Calibri" w:hAnsi="Times New Roman" w:cs="Times New Roman"/>
          <w:color w:val="000000"/>
          <w:spacing w:val="-3"/>
        </w:rPr>
        <w:softHyphen/>
      </w:r>
      <w:r w:rsidRPr="00B63511">
        <w:rPr>
          <w:rFonts w:ascii="Times New Roman" w:eastAsia="Calibri" w:hAnsi="Times New Roman" w:cs="Times New Roman"/>
          <w:color w:val="000000"/>
          <w:spacing w:val="-4"/>
        </w:rPr>
        <w:t>жено взаимодействие научного, гуманистического, аксиологи</w:t>
      </w:r>
      <w:r w:rsidRPr="00B63511">
        <w:rPr>
          <w:rFonts w:ascii="Times New Roman" w:eastAsia="Calibri" w:hAnsi="Times New Roman" w:cs="Times New Roman"/>
          <w:color w:val="000000"/>
        </w:rPr>
        <w:t>ческого, культурологического, личностно-</w:t>
      </w:r>
      <w:proofErr w:type="spellStart"/>
      <w:r w:rsidRPr="00B63511">
        <w:rPr>
          <w:rFonts w:ascii="Times New Roman" w:eastAsia="Calibri" w:hAnsi="Times New Roman" w:cs="Times New Roman"/>
          <w:color w:val="000000"/>
        </w:rPr>
        <w:t>деятельностного</w:t>
      </w:r>
      <w:proofErr w:type="spellEnd"/>
      <w:r w:rsidRPr="00B63511">
        <w:rPr>
          <w:rFonts w:ascii="Times New Roman" w:eastAsia="Calibri" w:hAnsi="Times New Roman" w:cs="Times New Roman"/>
          <w:color w:val="000000"/>
        </w:rPr>
        <w:t xml:space="preserve">, историко-проблемного, интегративного, компетентностного </w:t>
      </w:r>
      <w:r w:rsidRPr="00B63511">
        <w:rPr>
          <w:rFonts w:ascii="Times New Roman" w:eastAsia="Calibri" w:hAnsi="Times New Roman" w:cs="Times New Roman"/>
          <w:color w:val="000000"/>
          <w:spacing w:val="-3"/>
        </w:rPr>
        <w:t>подходов, основанных на взаимосвязи глобальной, региональ</w:t>
      </w:r>
      <w:r w:rsidRPr="00B63511">
        <w:rPr>
          <w:rFonts w:ascii="Times New Roman" w:eastAsia="Calibri" w:hAnsi="Times New Roman" w:cs="Times New Roman"/>
          <w:color w:val="000000"/>
        </w:rPr>
        <w:t>ной и краеведческой составляющих.</w:t>
      </w:r>
    </w:p>
    <w:p w:rsidR="00FF0AB3" w:rsidRPr="00B63511" w:rsidRDefault="00FF0AB3"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hAnsi="Times New Roman" w:cs="Times New Roman"/>
          <w:color w:val="000000"/>
          <w:spacing w:val="-4"/>
        </w:rPr>
        <w:t xml:space="preserve">Содержание </w:t>
      </w:r>
      <w:r w:rsidRPr="00B63511">
        <w:rPr>
          <w:rFonts w:ascii="Times New Roman" w:eastAsia="Calibri" w:hAnsi="Times New Roman" w:cs="Times New Roman"/>
          <w:color w:val="000000"/>
          <w:spacing w:val="-4"/>
        </w:rPr>
        <w:t xml:space="preserve">программы структурировано в виде двух </w:t>
      </w:r>
      <w:r w:rsidRPr="00B63511">
        <w:rPr>
          <w:rFonts w:ascii="Times New Roman" w:eastAsia="Calibri" w:hAnsi="Times New Roman" w:cs="Times New Roman"/>
          <w:color w:val="000000"/>
          <w:spacing w:val="1"/>
        </w:rPr>
        <w:t xml:space="preserve">основных блоков: «География Земли» и «География России», </w:t>
      </w:r>
      <w:r w:rsidRPr="00B63511">
        <w:rPr>
          <w:rFonts w:ascii="Times New Roman" w:eastAsia="Calibri" w:hAnsi="Times New Roman" w:cs="Times New Roman"/>
          <w:color w:val="000000"/>
        </w:rPr>
        <w:t>в каждом из которых выделяются тематические разделы.</w:t>
      </w:r>
    </w:p>
    <w:p w:rsidR="00FF0AB3" w:rsidRPr="00B63511" w:rsidRDefault="00FF0AB3"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spacing w:val="-4"/>
        </w:rPr>
        <w:t>В блоке «География Земли» у учащихся формируются зна</w:t>
      </w:r>
      <w:r w:rsidRPr="00B63511">
        <w:rPr>
          <w:rFonts w:ascii="Times New Roman" w:eastAsia="Calibri" w:hAnsi="Times New Roman" w:cs="Times New Roman"/>
          <w:color w:val="000000"/>
          <w:spacing w:val="1"/>
        </w:rPr>
        <w:t xml:space="preserve">ния о географической целостности и неоднородности Земли </w:t>
      </w:r>
      <w:r w:rsidRPr="00B63511">
        <w:rPr>
          <w:rFonts w:ascii="Times New Roman" w:eastAsia="Calibri" w:hAnsi="Times New Roman" w:cs="Times New Roman"/>
          <w:color w:val="000000"/>
          <w:spacing w:val="-4"/>
        </w:rPr>
        <w:t>как планеты людей, об общих географических закономерностях развития рельефа, гидрографии, климатических процессов, рас</w:t>
      </w:r>
      <w:r w:rsidRPr="00B63511">
        <w:rPr>
          <w:rFonts w:ascii="Times New Roman" w:eastAsia="Calibri" w:hAnsi="Times New Roman" w:cs="Times New Roman"/>
          <w:color w:val="000000"/>
          <w:spacing w:val="-3"/>
        </w:rPr>
        <w:t xml:space="preserve">пределения растительного и животного мира, влияния природы на жизнь и деятельность людей. Здесь же происходит развитие базовых знаний страноведческого характера: о целостности и </w:t>
      </w:r>
      <w:r w:rsidRPr="00B63511">
        <w:rPr>
          <w:rFonts w:ascii="Times New Roman" w:eastAsia="Calibri" w:hAnsi="Times New Roman" w:cs="Times New Roman"/>
          <w:color w:val="000000"/>
          <w:spacing w:val="-1"/>
        </w:rPr>
        <w:t xml:space="preserve">дифференциации природы материков, их крупных регионов и </w:t>
      </w:r>
      <w:r w:rsidRPr="00B63511">
        <w:rPr>
          <w:rFonts w:ascii="Times New Roman" w:eastAsia="Calibri" w:hAnsi="Times New Roman" w:cs="Times New Roman"/>
          <w:color w:val="000000"/>
          <w:spacing w:val="-3"/>
        </w:rPr>
        <w:t>стран, о людях, их населяющих, об особенностях их жизни и хозяйственной деятельности в различных природных условиях.</w:t>
      </w:r>
    </w:p>
    <w:p w:rsidR="00FF0AB3" w:rsidRPr="00B63511" w:rsidRDefault="00FF0AB3"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spacing w:val="-4"/>
        </w:rPr>
        <w:t>Блок «География России» — центральный в системе рос</w:t>
      </w:r>
      <w:r w:rsidRPr="00B63511">
        <w:rPr>
          <w:rFonts w:ascii="Times New Roman" w:eastAsia="Calibri" w:hAnsi="Times New Roman" w:cs="Times New Roman"/>
          <w:color w:val="000000"/>
          <w:spacing w:val="-2"/>
        </w:rPr>
        <w:t>сийского школьного образования, выполняющий наряду с со</w:t>
      </w:r>
      <w:r w:rsidRPr="00B63511">
        <w:rPr>
          <w:rFonts w:ascii="Times New Roman" w:eastAsia="Calibri" w:hAnsi="Times New Roman" w:cs="Times New Roman"/>
          <w:color w:val="000000"/>
          <w:spacing w:val="-3"/>
        </w:rPr>
        <w:t xml:space="preserve">держательно-обучающей важную идеологическую функцию. Главная цель курса — формирование географического образа </w:t>
      </w:r>
      <w:r w:rsidRPr="00B63511">
        <w:rPr>
          <w:rFonts w:ascii="Times New Roman" w:eastAsia="Calibri" w:hAnsi="Times New Roman" w:cs="Times New Roman"/>
          <w:color w:val="000000"/>
          <w:spacing w:val="-2"/>
        </w:rPr>
        <w:t>своей Родины во всем его многообразии и целостности на ос</w:t>
      </w:r>
      <w:r w:rsidRPr="00B63511">
        <w:rPr>
          <w:rFonts w:ascii="Times New Roman" w:eastAsia="Calibri" w:hAnsi="Times New Roman" w:cs="Times New Roman"/>
          <w:color w:val="000000"/>
          <w:spacing w:val="-3"/>
        </w:rPr>
        <w:t xml:space="preserve">нове комплексного подхода и показа взаимодействия и взаимовлияния трех основных компонентов — природы, населения </w:t>
      </w:r>
      <w:r w:rsidRPr="00B63511">
        <w:rPr>
          <w:rFonts w:ascii="Times New Roman" w:eastAsia="Calibri" w:hAnsi="Times New Roman" w:cs="Times New Roman"/>
          <w:color w:val="000000"/>
          <w:spacing w:val="-2"/>
        </w:rPr>
        <w:t>и хозяйства.</w:t>
      </w:r>
    </w:p>
    <w:p w:rsidR="00DD69F5" w:rsidRPr="00B63511" w:rsidRDefault="00E561E6" w:rsidP="0003752D">
      <w:pPr>
        <w:tabs>
          <w:tab w:val="left" w:pos="709"/>
        </w:tabs>
        <w:spacing w:after="0" w:line="240" w:lineRule="auto"/>
        <w:ind w:firstLine="454"/>
        <w:jc w:val="both"/>
        <w:rPr>
          <w:rFonts w:ascii="Times New Roman" w:hAnsi="Times New Roman" w:cs="Times New Roman"/>
          <w:color w:val="000000"/>
          <w:spacing w:val="4"/>
        </w:rPr>
      </w:pPr>
      <w:r w:rsidRPr="00B63511">
        <w:rPr>
          <w:rFonts w:ascii="Times New Roman" w:eastAsia="Calibri" w:hAnsi="Times New Roman" w:cs="Times New Roman"/>
          <w:color w:val="000000"/>
          <w:spacing w:val="-3"/>
        </w:rPr>
        <w:t>Содержание курса на</w:t>
      </w:r>
      <w:r w:rsidR="002E4FB7" w:rsidRPr="00B63511">
        <w:rPr>
          <w:rFonts w:ascii="Times New Roman" w:hAnsi="Times New Roman" w:cs="Times New Roman"/>
          <w:color w:val="000000"/>
          <w:spacing w:val="-3"/>
        </w:rPr>
        <w:t>правлено на формирование универ</w:t>
      </w:r>
      <w:r w:rsidRPr="00B63511">
        <w:rPr>
          <w:rFonts w:ascii="Times New Roman" w:eastAsia="Calibri" w:hAnsi="Times New Roman" w:cs="Times New Roman"/>
          <w:color w:val="000000"/>
          <w:spacing w:val="-3"/>
        </w:rPr>
        <w:t>сальных учебных действий, обеспечивающих развитие позна</w:t>
      </w:r>
      <w:r w:rsidRPr="00B63511">
        <w:rPr>
          <w:rFonts w:ascii="Times New Roman" w:eastAsia="Calibri" w:hAnsi="Times New Roman" w:cs="Times New Roman"/>
          <w:color w:val="000000"/>
          <w:spacing w:val="-4"/>
        </w:rPr>
        <w:t xml:space="preserve">вательных и коммуникативных качеств личности. </w:t>
      </w:r>
      <w:proofErr w:type="gramStart"/>
      <w:r w:rsidR="00891D76" w:rsidRPr="00B63511">
        <w:rPr>
          <w:rFonts w:ascii="Times New Roman" w:hAnsi="Times New Roman" w:cs="Times New Roman"/>
          <w:color w:val="000000"/>
          <w:spacing w:val="-4"/>
        </w:rPr>
        <w:t>Учащиеся</w:t>
      </w:r>
      <w:r w:rsidRPr="00B63511">
        <w:rPr>
          <w:rFonts w:ascii="Times New Roman" w:eastAsia="Calibri" w:hAnsi="Times New Roman" w:cs="Times New Roman"/>
          <w:color w:val="000000"/>
          <w:spacing w:val="-1"/>
        </w:rPr>
        <w:t xml:space="preserve"> включаются в </w:t>
      </w:r>
      <w:r w:rsidRPr="00B63511">
        <w:rPr>
          <w:rFonts w:ascii="Times New Roman" w:eastAsia="Calibri" w:hAnsi="Times New Roman" w:cs="Times New Roman"/>
          <w:iCs/>
          <w:color w:val="000000"/>
          <w:spacing w:val="-1"/>
        </w:rPr>
        <w:t>проектную и исследовательскую деятель</w:t>
      </w:r>
      <w:r w:rsidRPr="00B63511">
        <w:rPr>
          <w:rFonts w:ascii="Times New Roman" w:eastAsia="Calibri" w:hAnsi="Times New Roman" w:cs="Times New Roman"/>
          <w:iCs/>
          <w:color w:val="000000"/>
          <w:spacing w:val="1"/>
        </w:rPr>
        <w:t xml:space="preserve">ность, </w:t>
      </w:r>
      <w:r w:rsidRPr="00B63511">
        <w:rPr>
          <w:rFonts w:ascii="Times New Roman" w:eastAsia="Calibri" w:hAnsi="Times New Roman" w:cs="Times New Roman"/>
          <w:color w:val="000000"/>
          <w:spacing w:val="1"/>
        </w:rPr>
        <w:t xml:space="preserve">основу которой составляют такие учебные действия, </w:t>
      </w:r>
      <w:r w:rsidRPr="00B63511">
        <w:rPr>
          <w:rFonts w:ascii="Times New Roman" w:eastAsia="Calibri" w:hAnsi="Times New Roman" w:cs="Times New Roman"/>
          <w:color w:val="000000"/>
          <w:spacing w:val="-3"/>
        </w:rPr>
        <w:t>как умение видеть пробле</w:t>
      </w:r>
      <w:r w:rsidR="002E4FB7" w:rsidRPr="00B63511">
        <w:rPr>
          <w:rFonts w:ascii="Times New Roman" w:hAnsi="Times New Roman" w:cs="Times New Roman"/>
          <w:color w:val="000000"/>
          <w:spacing w:val="-3"/>
        </w:rPr>
        <w:t>мы, ставить вопросы, классифици</w:t>
      </w:r>
      <w:r w:rsidRPr="00B63511">
        <w:rPr>
          <w:rFonts w:ascii="Times New Roman" w:eastAsia="Calibri" w:hAnsi="Times New Roman" w:cs="Times New Roman"/>
          <w:color w:val="000000"/>
          <w:spacing w:val="-3"/>
        </w:rPr>
        <w:t xml:space="preserve">ровать, наблюдать, проводить эксперимент, делать выводы и </w:t>
      </w:r>
      <w:r w:rsidRPr="00B63511">
        <w:rPr>
          <w:rFonts w:ascii="Times New Roman" w:eastAsia="Calibri" w:hAnsi="Times New Roman" w:cs="Times New Roman"/>
          <w:color w:val="000000"/>
          <w:spacing w:val="-2"/>
        </w:rPr>
        <w:t xml:space="preserve">умозаключения, объяснять, доказывать, защищать свои идеи, </w:t>
      </w:r>
      <w:r w:rsidRPr="00B63511">
        <w:rPr>
          <w:rFonts w:ascii="Times New Roman" w:eastAsia="Calibri" w:hAnsi="Times New Roman" w:cs="Times New Roman"/>
          <w:color w:val="000000"/>
          <w:spacing w:val="-4"/>
        </w:rPr>
        <w:t xml:space="preserve">давать определения понятиям, структурировать материал и др. </w:t>
      </w:r>
      <w:r w:rsidR="00891D76" w:rsidRPr="00B63511">
        <w:rPr>
          <w:rFonts w:ascii="Times New Roman" w:hAnsi="Times New Roman" w:cs="Times New Roman"/>
          <w:color w:val="000000"/>
          <w:spacing w:val="-1"/>
        </w:rPr>
        <w:t>Учащиеся</w:t>
      </w:r>
      <w:r w:rsidRPr="00B63511">
        <w:rPr>
          <w:rFonts w:ascii="Times New Roman" w:eastAsia="Calibri" w:hAnsi="Times New Roman" w:cs="Times New Roman"/>
          <w:color w:val="000000"/>
          <w:spacing w:val="-1"/>
        </w:rPr>
        <w:t xml:space="preserve"> включаются в </w:t>
      </w:r>
      <w:r w:rsidRPr="00B63511">
        <w:rPr>
          <w:rFonts w:ascii="Times New Roman" w:eastAsia="Calibri" w:hAnsi="Times New Roman" w:cs="Times New Roman"/>
          <w:iCs/>
          <w:color w:val="000000"/>
          <w:spacing w:val="-1"/>
        </w:rPr>
        <w:t>коммуникативную учебную дея</w:t>
      </w:r>
      <w:r w:rsidRPr="00B63511">
        <w:rPr>
          <w:rFonts w:ascii="Times New Roman" w:eastAsia="Calibri" w:hAnsi="Times New Roman" w:cs="Times New Roman"/>
          <w:iCs/>
          <w:color w:val="000000"/>
          <w:spacing w:val="1"/>
        </w:rPr>
        <w:t xml:space="preserve">тельность, </w:t>
      </w:r>
      <w:r w:rsidRPr="00B63511">
        <w:rPr>
          <w:rFonts w:ascii="Times New Roman" w:eastAsia="Calibri" w:hAnsi="Times New Roman" w:cs="Times New Roman"/>
          <w:color w:val="000000"/>
          <w:spacing w:val="1"/>
        </w:rPr>
        <w:t>где преобладают такие её виды, как умение пол</w:t>
      </w:r>
      <w:r w:rsidRPr="00B63511">
        <w:rPr>
          <w:rFonts w:ascii="Times New Roman" w:eastAsia="Calibri" w:hAnsi="Times New Roman" w:cs="Times New Roman"/>
          <w:color w:val="000000"/>
          <w:spacing w:val="-1"/>
        </w:rPr>
        <w:t>но и точно выражать свои мысли, аргументировать свою</w:t>
      </w:r>
      <w:proofErr w:type="gramEnd"/>
      <w:r w:rsidRPr="00B63511">
        <w:rPr>
          <w:rFonts w:ascii="Times New Roman" w:eastAsia="Calibri" w:hAnsi="Times New Roman" w:cs="Times New Roman"/>
          <w:color w:val="000000"/>
          <w:spacing w:val="-1"/>
        </w:rPr>
        <w:t xml:space="preserve"> точ</w:t>
      </w:r>
      <w:r w:rsidRPr="00B63511">
        <w:rPr>
          <w:rFonts w:ascii="Times New Roman" w:eastAsia="Calibri" w:hAnsi="Times New Roman" w:cs="Times New Roman"/>
          <w:color w:val="000000"/>
          <w:spacing w:val="-3"/>
        </w:rPr>
        <w:t>ку зрения, работать в сотрудничестве (паре и группе), предс</w:t>
      </w:r>
      <w:r w:rsidRPr="00B63511">
        <w:rPr>
          <w:rFonts w:ascii="Times New Roman" w:eastAsia="Calibri" w:hAnsi="Times New Roman" w:cs="Times New Roman"/>
          <w:color w:val="000000"/>
          <w:spacing w:val="4"/>
        </w:rPr>
        <w:t xml:space="preserve">тавлять и сообщать информацию в устной и письменной форме, вступать в диалог и т. </w:t>
      </w:r>
      <w:r w:rsidR="009259D5" w:rsidRPr="00B63511">
        <w:rPr>
          <w:rFonts w:ascii="Times New Roman" w:hAnsi="Times New Roman" w:cs="Times New Roman"/>
          <w:color w:val="000000"/>
          <w:spacing w:val="4"/>
        </w:rPr>
        <w:t>д</w:t>
      </w:r>
      <w:r w:rsidR="00FF0AB3" w:rsidRPr="00B63511">
        <w:rPr>
          <w:rFonts w:ascii="Times New Roman" w:hAnsi="Times New Roman" w:cs="Times New Roman"/>
          <w:color w:val="000000"/>
          <w:spacing w:val="4"/>
        </w:rPr>
        <w:t>.</w:t>
      </w:r>
    </w:p>
    <w:p w:rsidR="00FF0AB3" w:rsidRPr="00B63511" w:rsidRDefault="00FF0AB3" w:rsidP="0003752D">
      <w:pPr>
        <w:tabs>
          <w:tab w:val="left" w:pos="709"/>
        </w:tabs>
        <w:spacing w:after="0" w:line="240" w:lineRule="auto"/>
        <w:ind w:firstLine="454"/>
        <w:jc w:val="both"/>
        <w:rPr>
          <w:rFonts w:ascii="Times New Roman" w:hAnsi="Times New Roman" w:cs="Times New Roman"/>
        </w:rPr>
      </w:pPr>
    </w:p>
    <w:p w:rsidR="000814C5" w:rsidRPr="00B63511" w:rsidRDefault="000814C5" w:rsidP="0003752D">
      <w:pPr>
        <w:tabs>
          <w:tab w:val="left" w:pos="709"/>
        </w:tabs>
        <w:spacing w:after="0" w:line="240" w:lineRule="auto"/>
        <w:ind w:firstLine="454"/>
        <w:jc w:val="both"/>
        <w:rPr>
          <w:rFonts w:ascii="Times New Roman" w:hAnsi="Times New Roman" w:cs="Times New Roman"/>
          <w:b/>
        </w:rPr>
      </w:pPr>
      <w:r w:rsidRPr="00B63511">
        <w:rPr>
          <w:rFonts w:ascii="Times New Roman" w:hAnsi="Times New Roman" w:cs="Times New Roman"/>
          <w:b/>
        </w:rPr>
        <w:t xml:space="preserve">Ценностные ориентиры содержания </w:t>
      </w:r>
      <w:r w:rsidR="00BD5160" w:rsidRPr="00B63511">
        <w:rPr>
          <w:rFonts w:ascii="Times New Roman" w:hAnsi="Times New Roman" w:cs="Times New Roman"/>
          <w:b/>
        </w:rPr>
        <w:t>учебного предмета</w:t>
      </w:r>
    </w:p>
    <w:p w:rsidR="000814C5" w:rsidRPr="00B63511" w:rsidRDefault="000814C5"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spacing w:val="-2"/>
        </w:rPr>
        <w:t>Школьный курс географии играет важную роль в реали</w:t>
      </w:r>
      <w:r w:rsidRPr="00B63511">
        <w:rPr>
          <w:rFonts w:ascii="Times New Roman" w:eastAsia="Calibri" w:hAnsi="Times New Roman" w:cs="Times New Roman"/>
          <w:color w:val="000000"/>
          <w:spacing w:val="4"/>
        </w:rPr>
        <w:t>зации основной цели современного российского образова</w:t>
      </w:r>
      <w:r w:rsidRPr="00B63511">
        <w:rPr>
          <w:rFonts w:ascii="Times New Roman" w:eastAsia="Calibri" w:hAnsi="Times New Roman" w:cs="Times New Roman"/>
          <w:color w:val="000000"/>
          <w:spacing w:val="-2"/>
        </w:rPr>
        <w:t>ния — формировании всесторонне образованной, инициатив</w:t>
      </w:r>
      <w:r w:rsidRPr="00B63511">
        <w:rPr>
          <w:rFonts w:ascii="Times New Roman" w:eastAsia="Calibri" w:hAnsi="Times New Roman" w:cs="Times New Roman"/>
          <w:color w:val="000000"/>
          <w:spacing w:val="-4"/>
        </w:rPr>
        <w:t xml:space="preserve">ной и успешной личности, обладающей системой современных </w:t>
      </w:r>
      <w:r w:rsidRPr="00B63511">
        <w:rPr>
          <w:rFonts w:ascii="Times New Roman" w:eastAsia="Calibri" w:hAnsi="Times New Roman" w:cs="Times New Roman"/>
          <w:color w:val="000000"/>
          <w:spacing w:val="-2"/>
        </w:rPr>
        <w:t xml:space="preserve">мировоззренческих взглядов, ценностных ориентации, идейно-нравственных, культурных и этических принципов и норм </w:t>
      </w:r>
      <w:r w:rsidRPr="00B63511">
        <w:rPr>
          <w:rFonts w:ascii="Times New Roman" w:eastAsia="Calibri" w:hAnsi="Times New Roman" w:cs="Times New Roman"/>
          <w:color w:val="000000"/>
          <w:spacing w:val="-3"/>
        </w:rPr>
        <w:t xml:space="preserve">поведения. В этой связи важнейшей методологической установкой, в значительной мере определяющей отбор и интерпретацию содержания курса географии, является установка на </w:t>
      </w:r>
      <w:r w:rsidRPr="00B63511">
        <w:rPr>
          <w:rFonts w:ascii="Times New Roman" w:eastAsia="Calibri" w:hAnsi="Times New Roman" w:cs="Times New Roman"/>
          <w:color w:val="000000"/>
          <w:spacing w:val="-2"/>
        </w:rPr>
        <w:t xml:space="preserve">формирование в его рамках системы базовых национальных </w:t>
      </w:r>
      <w:r w:rsidRPr="00B63511">
        <w:rPr>
          <w:rFonts w:ascii="Times New Roman" w:eastAsia="Calibri" w:hAnsi="Times New Roman" w:cs="Times New Roman"/>
          <w:color w:val="000000"/>
        </w:rPr>
        <w:t xml:space="preserve">ценностей как основы воспитания, духовно-нравственного </w:t>
      </w:r>
      <w:r w:rsidRPr="00B63511">
        <w:rPr>
          <w:rFonts w:ascii="Times New Roman" w:eastAsia="Calibri" w:hAnsi="Times New Roman" w:cs="Times New Roman"/>
          <w:color w:val="000000"/>
          <w:spacing w:val="-3"/>
        </w:rPr>
        <w:t xml:space="preserve">развития и социализации подрастающего поколения. В ходе обучения географии у выпускников основной школы должны </w:t>
      </w:r>
      <w:r w:rsidRPr="00B63511">
        <w:rPr>
          <w:rFonts w:ascii="Times New Roman" w:eastAsia="Calibri" w:hAnsi="Times New Roman" w:cs="Times New Roman"/>
          <w:color w:val="000000"/>
          <w:spacing w:val="-2"/>
        </w:rPr>
        <w:t>быть сформированы:</w:t>
      </w:r>
    </w:p>
    <w:p w:rsidR="000814C5" w:rsidRPr="00B63511" w:rsidRDefault="000814C5" w:rsidP="0003752D">
      <w:pPr>
        <w:pStyle w:val="a3"/>
        <w:numPr>
          <w:ilvl w:val="0"/>
          <w:numId w:val="4"/>
        </w:numPr>
        <w:shd w:val="clear" w:color="auto" w:fill="FFFFFF"/>
        <w:tabs>
          <w:tab w:val="left" w:pos="709"/>
        </w:tabs>
        <w:spacing w:after="0" w:line="240" w:lineRule="auto"/>
        <w:ind w:left="0" w:firstLine="454"/>
        <w:jc w:val="both"/>
        <w:rPr>
          <w:rFonts w:ascii="Times New Roman" w:eastAsia="Calibri" w:hAnsi="Times New Roman" w:cs="Times New Roman"/>
        </w:rPr>
      </w:pPr>
      <w:r w:rsidRPr="00B63511">
        <w:rPr>
          <w:rFonts w:ascii="Times New Roman" w:eastAsia="Calibri" w:hAnsi="Times New Roman" w:cs="Times New Roman"/>
          <w:bCs/>
          <w:color w:val="000000"/>
          <w:spacing w:val="-2"/>
        </w:rPr>
        <w:t>ценностные ориентации, отражающие их индивиду</w:t>
      </w:r>
      <w:r w:rsidRPr="00B63511">
        <w:rPr>
          <w:rFonts w:ascii="Times New Roman" w:eastAsia="Calibri" w:hAnsi="Times New Roman" w:cs="Times New Roman"/>
          <w:bCs/>
          <w:color w:val="000000"/>
          <w:spacing w:val="-3"/>
        </w:rPr>
        <w:t>ально-личностные позиции:</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3"/>
        </w:rPr>
        <w:t xml:space="preserve">- </w:t>
      </w:r>
      <w:r w:rsidR="000814C5" w:rsidRPr="00B63511">
        <w:rPr>
          <w:rFonts w:ascii="Times New Roman" w:eastAsia="Calibri" w:hAnsi="Times New Roman" w:cs="Times New Roman"/>
          <w:color w:val="000000"/>
          <w:spacing w:val="-3"/>
        </w:rPr>
        <w:t>осознание себя как члена общества на глобальном, реги</w:t>
      </w:r>
      <w:r w:rsidR="000814C5" w:rsidRPr="00B63511">
        <w:rPr>
          <w:rFonts w:ascii="Times New Roman" w:eastAsia="Calibri" w:hAnsi="Times New Roman" w:cs="Times New Roman"/>
          <w:color w:val="000000"/>
        </w:rPr>
        <w:t>ональном и локальном уровнях (житель планеты Земля, граж</w:t>
      </w:r>
      <w:r w:rsidR="000814C5" w:rsidRPr="00B63511">
        <w:rPr>
          <w:rFonts w:ascii="Times New Roman" w:eastAsia="Calibri" w:hAnsi="Times New Roman" w:cs="Times New Roman"/>
          <w:color w:val="000000"/>
          <w:spacing w:val="1"/>
        </w:rPr>
        <w:t>данин Российской Федерации, житель своего региона);</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rPr>
        <w:t xml:space="preserve">- </w:t>
      </w:r>
      <w:r w:rsidR="000814C5" w:rsidRPr="00B63511">
        <w:rPr>
          <w:rFonts w:ascii="Times New Roman" w:eastAsia="Calibri" w:hAnsi="Times New Roman" w:cs="Times New Roman"/>
          <w:color w:val="000000"/>
        </w:rPr>
        <w:t>осознание выдающейся роли и места России как части</w:t>
      </w:r>
      <w:r w:rsidR="00235A51" w:rsidRPr="00B63511">
        <w:rPr>
          <w:rFonts w:ascii="Times New Roman" w:hAnsi="Times New Roman" w:cs="Times New Roman"/>
          <w:color w:val="000000"/>
        </w:rPr>
        <w:t xml:space="preserve"> </w:t>
      </w:r>
      <w:r w:rsidR="000814C5" w:rsidRPr="00B63511">
        <w:rPr>
          <w:rFonts w:ascii="Times New Roman" w:eastAsia="Calibri" w:hAnsi="Times New Roman" w:cs="Times New Roman"/>
          <w:color w:val="000000"/>
          <w:spacing w:val="-2"/>
        </w:rPr>
        <w:t>мирового географического пространства;</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3"/>
        </w:rPr>
        <w:t xml:space="preserve">- </w:t>
      </w:r>
      <w:r w:rsidR="000814C5" w:rsidRPr="00B63511">
        <w:rPr>
          <w:rFonts w:ascii="Times New Roman" w:eastAsia="Calibri" w:hAnsi="Times New Roman" w:cs="Times New Roman"/>
          <w:color w:val="000000"/>
          <w:spacing w:val="-3"/>
        </w:rPr>
        <w:t>осознание единства географического пространства Рос</w:t>
      </w:r>
      <w:r w:rsidR="000814C5" w:rsidRPr="00B63511">
        <w:rPr>
          <w:rFonts w:ascii="Times New Roman" w:eastAsia="Calibri" w:hAnsi="Times New Roman" w:cs="Times New Roman"/>
          <w:color w:val="000000"/>
          <w:spacing w:val="-1"/>
        </w:rPr>
        <w:t>сии как среды обитания всех населяющих ее народов, опреде</w:t>
      </w:r>
      <w:r w:rsidR="000814C5" w:rsidRPr="00B63511">
        <w:rPr>
          <w:rFonts w:ascii="Times New Roman" w:eastAsia="Calibri" w:hAnsi="Times New Roman" w:cs="Times New Roman"/>
          <w:color w:val="000000"/>
          <w:spacing w:val="-2"/>
        </w:rPr>
        <w:t>ляющей общность их</w:t>
      </w:r>
      <w:proofErr w:type="gramStart"/>
      <w:r w:rsidR="000814C5" w:rsidRPr="00B63511">
        <w:rPr>
          <w:rFonts w:ascii="Times New Roman" w:eastAsia="Calibri" w:hAnsi="Times New Roman" w:cs="Times New Roman"/>
          <w:color w:val="000000"/>
          <w:spacing w:val="-2"/>
        </w:rPr>
        <w:t>.</w:t>
      </w:r>
      <w:proofErr w:type="gramEnd"/>
      <w:r w:rsidR="000814C5" w:rsidRPr="00B63511">
        <w:rPr>
          <w:rFonts w:ascii="Times New Roman" w:eastAsia="Calibri" w:hAnsi="Times New Roman" w:cs="Times New Roman"/>
          <w:color w:val="000000"/>
          <w:spacing w:val="-2"/>
        </w:rPr>
        <w:t xml:space="preserve"> </w:t>
      </w:r>
      <w:proofErr w:type="gramStart"/>
      <w:r w:rsidR="000814C5" w:rsidRPr="00B63511">
        <w:rPr>
          <w:rFonts w:ascii="Times New Roman" w:eastAsia="Calibri" w:hAnsi="Times New Roman" w:cs="Times New Roman"/>
          <w:color w:val="000000"/>
          <w:spacing w:val="-2"/>
        </w:rPr>
        <w:t>и</w:t>
      </w:r>
      <w:proofErr w:type="gramEnd"/>
      <w:r w:rsidR="000814C5" w:rsidRPr="00B63511">
        <w:rPr>
          <w:rFonts w:ascii="Times New Roman" w:eastAsia="Calibri" w:hAnsi="Times New Roman" w:cs="Times New Roman"/>
          <w:color w:val="000000"/>
          <w:spacing w:val="-2"/>
        </w:rPr>
        <w:t>сторических судеб;</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1"/>
        </w:rPr>
        <w:t xml:space="preserve">- </w:t>
      </w:r>
      <w:r w:rsidR="000814C5" w:rsidRPr="00B63511">
        <w:rPr>
          <w:rFonts w:ascii="Times New Roman" w:eastAsia="Calibri" w:hAnsi="Times New Roman" w:cs="Times New Roman"/>
          <w:color w:val="000000"/>
          <w:spacing w:val="-1"/>
        </w:rPr>
        <w:t>осознание целостности географической среды во взаи</w:t>
      </w:r>
      <w:r w:rsidR="000814C5" w:rsidRPr="00B63511">
        <w:rPr>
          <w:rFonts w:ascii="Times New Roman" w:eastAsia="Calibri" w:hAnsi="Times New Roman" w:cs="Times New Roman"/>
          <w:color w:val="000000"/>
          <w:spacing w:val="-2"/>
        </w:rPr>
        <w:t>мосвязи природы, населения и хозяйства Земли, материков, их</w:t>
      </w:r>
      <w:r w:rsidR="00235A51" w:rsidRPr="00B63511">
        <w:rPr>
          <w:rFonts w:ascii="Times New Roman" w:hAnsi="Times New Roman" w:cs="Times New Roman"/>
          <w:color w:val="000000"/>
          <w:spacing w:val="-2"/>
        </w:rPr>
        <w:t xml:space="preserve"> </w:t>
      </w:r>
      <w:r w:rsidR="000814C5" w:rsidRPr="00B63511">
        <w:rPr>
          <w:rFonts w:ascii="Times New Roman" w:eastAsia="Calibri" w:hAnsi="Times New Roman" w:cs="Times New Roman"/>
          <w:color w:val="000000"/>
          <w:spacing w:val="1"/>
        </w:rPr>
        <w:t>крупных районов и стран;</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3"/>
        </w:rPr>
        <w:t xml:space="preserve">- </w:t>
      </w:r>
      <w:r w:rsidR="000814C5" w:rsidRPr="00B63511">
        <w:rPr>
          <w:rFonts w:ascii="Times New Roman" w:eastAsia="Calibri" w:hAnsi="Times New Roman" w:cs="Times New Roman"/>
          <w:color w:val="000000"/>
          <w:spacing w:val="-3"/>
        </w:rPr>
        <w:t>осознание значимости и общности глобальных проблем</w:t>
      </w:r>
      <w:r w:rsidR="00235A51" w:rsidRPr="00B63511">
        <w:rPr>
          <w:rFonts w:ascii="Times New Roman" w:hAnsi="Times New Roman" w:cs="Times New Roman"/>
          <w:color w:val="000000"/>
          <w:spacing w:val="-3"/>
        </w:rPr>
        <w:t xml:space="preserve"> </w:t>
      </w:r>
      <w:r w:rsidR="000814C5" w:rsidRPr="00B63511">
        <w:rPr>
          <w:rFonts w:ascii="Times New Roman" w:eastAsia="Calibri" w:hAnsi="Times New Roman" w:cs="Times New Roman"/>
          <w:color w:val="000000"/>
          <w:spacing w:val="-6"/>
        </w:rPr>
        <w:t>человечества и готовность солидарно противостоять глобальным</w:t>
      </w:r>
      <w:r w:rsidR="00235A51" w:rsidRPr="00B63511">
        <w:rPr>
          <w:rFonts w:ascii="Times New Roman" w:hAnsi="Times New Roman" w:cs="Times New Roman"/>
          <w:color w:val="000000"/>
          <w:spacing w:val="-6"/>
        </w:rPr>
        <w:t xml:space="preserve"> </w:t>
      </w:r>
      <w:r w:rsidR="000814C5" w:rsidRPr="00B63511">
        <w:rPr>
          <w:rFonts w:ascii="Times New Roman" w:eastAsia="Calibri" w:hAnsi="Times New Roman" w:cs="Times New Roman"/>
          <w:color w:val="000000"/>
          <w:spacing w:val="-1"/>
        </w:rPr>
        <w:t>вызовам современности;</w:t>
      </w:r>
    </w:p>
    <w:p w:rsidR="000814C5" w:rsidRPr="00B63511" w:rsidRDefault="000814C5"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rPr>
        <w:t>•</w:t>
      </w:r>
      <w:r w:rsidRPr="00B63511">
        <w:rPr>
          <w:rFonts w:ascii="Times New Roman" w:eastAsia="Calibri" w:hAnsi="Times New Roman" w:cs="Times New Roman"/>
          <w:color w:val="000000"/>
        </w:rPr>
        <w:tab/>
      </w:r>
      <w:r w:rsidRPr="00B63511">
        <w:rPr>
          <w:rFonts w:ascii="Times New Roman" w:eastAsia="Calibri" w:hAnsi="Times New Roman" w:cs="Times New Roman"/>
          <w:bCs/>
          <w:color w:val="000000"/>
          <w:spacing w:val="1"/>
        </w:rPr>
        <w:t>гармонично развитые социальные чувства и каче</w:t>
      </w:r>
      <w:r w:rsidRPr="00B63511">
        <w:rPr>
          <w:rFonts w:ascii="Times New Roman" w:eastAsia="Calibri" w:hAnsi="Times New Roman" w:cs="Times New Roman"/>
          <w:bCs/>
          <w:color w:val="000000"/>
          <w:spacing w:val="-8"/>
        </w:rPr>
        <w:t>ства:</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1"/>
        </w:rPr>
        <w:t xml:space="preserve">- </w:t>
      </w:r>
      <w:r w:rsidR="000814C5" w:rsidRPr="00B63511">
        <w:rPr>
          <w:rFonts w:ascii="Times New Roman" w:eastAsia="Calibri" w:hAnsi="Times New Roman" w:cs="Times New Roman"/>
          <w:color w:val="000000"/>
          <w:spacing w:val="-1"/>
        </w:rPr>
        <w:t>патриотизм, принятие общих национальных, духовных</w:t>
      </w:r>
      <w:r w:rsidR="00235A51" w:rsidRPr="00B63511">
        <w:rPr>
          <w:rFonts w:ascii="Times New Roman" w:hAnsi="Times New Roman" w:cs="Times New Roman"/>
          <w:color w:val="000000"/>
          <w:spacing w:val="-1"/>
        </w:rPr>
        <w:t xml:space="preserve"> </w:t>
      </w:r>
      <w:r w:rsidR="000814C5" w:rsidRPr="00B63511">
        <w:rPr>
          <w:rFonts w:ascii="Times New Roman" w:eastAsia="Calibri" w:hAnsi="Times New Roman" w:cs="Times New Roman"/>
          <w:color w:val="000000"/>
        </w:rPr>
        <w:t>и нравственных ценностей;</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3"/>
        </w:rPr>
        <w:t xml:space="preserve">- </w:t>
      </w:r>
      <w:r w:rsidR="000814C5" w:rsidRPr="00B63511">
        <w:rPr>
          <w:rFonts w:ascii="Times New Roman" w:eastAsia="Calibri" w:hAnsi="Times New Roman" w:cs="Times New Roman"/>
          <w:color w:val="000000"/>
          <w:spacing w:val="-3"/>
        </w:rPr>
        <w:t>любовь к своему Отечеству, местности, своему региону;</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rPr>
      </w:pPr>
      <w:r w:rsidRPr="00B63511">
        <w:rPr>
          <w:rFonts w:ascii="Times New Roman" w:hAnsi="Times New Roman" w:cs="Times New Roman"/>
          <w:color w:val="000000"/>
          <w:spacing w:val="-1"/>
        </w:rPr>
        <w:t xml:space="preserve">- </w:t>
      </w:r>
      <w:r w:rsidR="000814C5" w:rsidRPr="00B63511">
        <w:rPr>
          <w:rFonts w:ascii="Times New Roman" w:eastAsia="Calibri" w:hAnsi="Times New Roman" w:cs="Times New Roman"/>
          <w:color w:val="000000"/>
          <w:spacing w:val="-1"/>
        </w:rPr>
        <w:t>гражданственность, вера в Россию, чувство личной от</w:t>
      </w:r>
      <w:r w:rsidR="000814C5" w:rsidRPr="00B63511">
        <w:rPr>
          <w:rFonts w:ascii="Times New Roman" w:eastAsia="Calibri" w:hAnsi="Times New Roman" w:cs="Times New Roman"/>
          <w:color w:val="000000"/>
          <w:spacing w:val="1"/>
        </w:rPr>
        <w:t>ветственности за Родину перед современниками и будущими</w:t>
      </w:r>
      <w:r w:rsidR="00235A51" w:rsidRPr="00B63511">
        <w:rPr>
          <w:rFonts w:ascii="Times New Roman" w:hAnsi="Times New Roman" w:cs="Times New Roman"/>
          <w:color w:val="000000"/>
          <w:spacing w:val="1"/>
        </w:rPr>
        <w:t xml:space="preserve"> </w:t>
      </w:r>
      <w:r w:rsidR="000814C5" w:rsidRPr="00B63511">
        <w:rPr>
          <w:rFonts w:ascii="Times New Roman" w:eastAsia="Calibri" w:hAnsi="Times New Roman" w:cs="Times New Roman"/>
          <w:color w:val="000000"/>
          <w:spacing w:val="-2"/>
        </w:rPr>
        <w:t>поколениями;</w:t>
      </w:r>
    </w:p>
    <w:p w:rsidR="00BD5160"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hAnsi="Times New Roman" w:cs="Times New Roman"/>
          <w:color w:val="000000"/>
        </w:rPr>
      </w:pPr>
      <w:r w:rsidRPr="00B63511">
        <w:rPr>
          <w:rFonts w:ascii="Times New Roman" w:hAnsi="Times New Roman" w:cs="Times New Roman"/>
          <w:color w:val="000000"/>
          <w:spacing w:val="-1"/>
        </w:rPr>
        <w:t xml:space="preserve">- </w:t>
      </w:r>
      <w:r w:rsidR="000814C5" w:rsidRPr="00B63511">
        <w:rPr>
          <w:rFonts w:ascii="Times New Roman" w:eastAsia="Calibri" w:hAnsi="Times New Roman" w:cs="Times New Roman"/>
          <w:color w:val="000000"/>
          <w:spacing w:val="-1"/>
        </w:rPr>
        <w:t xml:space="preserve">уважение к природе, истории, культуре России, </w:t>
      </w:r>
      <w:r w:rsidR="00235A51" w:rsidRPr="00B63511">
        <w:rPr>
          <w:rFonts w:ascii="Times New Roman" w:hAnsi="Times New Roman" w:cs="Times New Roman"/>
          <w:color w:val="000000"/>
          <w:spacing w:val="-1"/>
        </w:rPr>
        <w:t>нацио</w:t>
      </w:r>
      <w:r w:rsidR="000814C5" w:rsidRPr="00B63511">
        <w:rPr>
          <w:rFonts w:ascii="Times New Roman" w:eastAsia="Calibri" w:hAnsi="Times New Roman" w:cs="Times New Roman"/>
          <w:color w:val="000000"/>
          <w:spacing w:val="-4"/>
        </w:rPr>
        <w:t xml:space="preserve">нальным особенностям, традициям и образу жизни </w:t>
      </w:r>
      <w:proofErr w:type="gramStart"/>
      <w:r w:rsidR="000814C5" w:rsidRPr="00B63511">
        <w:rPr>
          <w:rFonts w:ascii="Times New Roman" w:eastAsia="Calibri" w:hAnsi="Times New Roman" w:cs="Times New Roman"/>
          <w:color w:val="000000"/>
          <w:spacing w:val="-4"/>
        </w:rPr>
        <w:t>российского</w:t>
      </w:r>
      <w:proofErr w:type="gramEnd"/>
      <w:r w:rsidR="00235A51" w:rsidRPr="00B63511">
        <w:rPr>
          <w:rFonts w:ascii="Times New Roman" w:hAnsi="Times New Roman" w:cs="Times New Roman"/>
          <w:color w:val="000000"/>
          <w:spacing w:val="-4"/>
        </w:rPr>
        <w:t xml:space="preserve"> </w:t>
      </w:r>
      <w:r w:rsidR="000814C5" w:rsidRPr="00B63511">
        <w:rPr>
          <w:rFonts w:ascii="Times New Roman" w:eastAsia="Calibri" w:hAnsi="Times New Roman" w:cs="Times New Roman"/>
          <w:color w:val="000000"/>
          <w:spacing w:val="-1"/>
        </w:rPr>
        <w:t>и других народов, толерантность;</w:t>
      </w:r>
    </w:p>
    <w:p w:rsidR="000814C5" w:rsidRPr="00B63511" w:rsidRDefault="00BD5160" w:rsidP="0003752D">
      <w:pPr>
        <w:shd w:val="clear" w:color="auto" w:fill="FFFFFF"/>
        <w:tabs>
          <w:tab w:val="left" w:pos="709"/>
        </w:tabs>
        <w:autoSpaceDE w:val="0"/>
        <w:autoSpaceDN w:val="0"/>
        <w:adjustRightInd w:val="0"/>
        <w:spacing w:after="0" w:line="240" w:lineRule="auto"/>
        <w:ind w:firstLine="454"/>
        <w:jc w:val="both"/>
        <w:rPr>
          <w:rFonts w:ascii="Times New Roman" w:eastAsia="Calibri" w:hAnsi="Times New Roman" w:cs="Times New Roman"/>
          <w:color w:val="000000"/>
          <w:spacing w:val="-1"/>
        </w:rPr>
      </w:pPr>
      <w:r w:rsidRPr="00B63511">
        <w:rPr>
          <w:rFonts w:ascii="Times New Roman" w:hAnsi="Times New Roman" w:cs="Times New Roman"/>
          <w:color w:val="000000"/>
        </w:rPr>
        <w:t xml:space="preserve">- </w:t>
      </w:r>
      <w:r w:rsidR="000814C5" w:rsidRPr="00B63511">
        <w:rPr>
          <w:rFonts w:ascii="Times New Roman" w:eastAsia="Calibri" w:hAnsi="Times New Roman" w:cs="Times New Roman"/>
          <w:color w:val="000000"/>
          <w:spacing w:val="-1"/>
        </w:rPr>
        <w:t>эмоцио</w:t>
      </w:r>
      <w:r w:rsidR="00235A51" w:rsidRPr="00B63511">
        <w:rPr>
          <w:rFonts w:ascii="Times New Roman" w:hAnsi="Times New Roman" w:cs="Times New Roman"/>
          <w:color w:val="000000"/>
          <w:spacing w:val="-1"/>
        </w:rPr>
        <w:t xml:space="preserve">нально-ценностное отношение к </w:t>
      </w:r>
      <w:r w:rsidR="000814C5" w:rsidRPr="00B63511">
        <w:rPr>
          <w:rFonts w:ascii="Times New Roman" w:eastAsia="Calibri" w:hAnsi="Times New Roman" w:cs="Times New Roman"/>
          <w:color w:val="000000"/>
          <w:spacing w:val="-1"/>
        </w:rPr>
        <w:t>окружающей</w:t>
      </w:r>
      <w:r w:rsidR="00235A51" w:rsidRPr="00B63511">
        <w:rPr>
          <w:rFonts w:ascii="Times New Roman" w:hAnsi="Times New Roman" w:cs="Times New Roman"/>
          <w:color w:val="000000"/>
          <w:spacing w:val="-1"/>
        </w:rPr>
        <w:t xml:space="preserve"> </w:t>
      </w:r>
      <w:r w:rsidR="000814C5" w:rsidRPr="00B63511">
        <w:rPr>
          <w:rFonts w:ascii="Times New Roman" w:eastAsia="Calibri" w:hAnsi="Times New Roman" w:cs="Times New Roman"/>
          <w:color w:val="000000"/>
          <w:spacing w:val="1"/>
        </w:rPr>
        <w:t>среде, осознание необходимости ее сохранения и рациональ</w:t>
      </w:r>
      <w:r w:rsidR="000814C5" w:rsidRPr="00B63511">
        <w:rPr>
          <w:rFonts w:ascii="Times New Roman" w:eastAsia="Calibri" w:hAnsi="Times New Roman" w:cs="Times New Roman"/>
          <w:color w:val="000000"/>
          <w:spacing w:val="-1"/>
        </w:rPr>
        <w:t>ного использования.</w:t>
      </w:r>
    </w:p>
    <w:p w:rsidR="00AA47F8" w:rsidRPr="00B63511" w:rsidRDefault="00AA47F8" w:rsidP="0003752D">
      <w:pPr>
        <w:tabs>
          <w:tab w:val="left" w:pos="709"/>
        </w:tabs>
        <w:spacing w:after="0" w:line="240" w:lineRule="auto"/>
        <w:ind w:firstLine="454"/>
        <w:rPr>
          <w:rFonts w:ascii="Times New Roman" w:hAnsi="Times New Roman" w:cs="Times New Roman"/>
        </w:rPr>
      </w:pPr>
    </w:p>
    <w:p w:rsidR="000814C5" w:rsidRPr="00B63511" w:rsidRDefault="00AA47F8"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Результаты изучения учебного предмета</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Личностным результатом</w:t>
      </w:r>
      <w:r w:rsidRPr="00B63511">
        <w:rPr>
          <w:rFonts w:ascii="Times New Roman" w:hAnsi="Times New Roman" w:cs="Times New Roman"/>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AA47F8" w:rsidRPr="00B63511" w:rsidRDefault="00AA47F8"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Важнейшие личностные результаты обучения географии:</w:t>
      </w:r>
    </w:p>
    <w:p w:rsidR="00AA47F8" w:rsidRPr="00B63511" w:rsidRDefault="00AA47F8"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ценностные ориентации выпускников основной школы, отражающие их индивидуально-личностные позиции:</w:t>
      </w:r>
    </w:p>
    <w:p w:rsidR="00AA47F8" w:rsidRPr="00B63511" w:rsidRDefault="00AA47F8" w:rsidP="0003752D">
      <w:pPr>
        <w:pStyle w:val="a3"/>
        <w:numPr>
          <w:ilvl w:val="0"/>
          <w:numId w:val="4"/>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AA47F8" w:rsidRPr="00B63511" w:rsidRDefault="00AA47F8" w:rsidP="0003752D">
      <w:pPr>
        <w:pStyle w:val="a3"/>
        <w:numPr>
          <w:ilvl w:val="0"/>
          <w:numId w:val="4"/>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AA47F8" w:rsidRPr="00B63511" w:rsidRDefault="00AA47F8" w:rsidP="0003752D">
      <w:pPr>
        <w:pStyle w:val="a3"/>
        <w:numPr>
          <w:ilvl w:val="0"/>
          <w:numId w:val="4"/>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осознание целостности природы, населения и хозяйства Земли, материков, их крупных районов и стран;</w:t>
      </w:r>
    </w:p>
    <w:p w:rsidR="00AA47F8" w:rsidRPr="00B63511" w:rsidRDefault="00AA47F8" w:rsidP="0003752D">
      <w:pPr>
        <w:pStyle w:val="a3"/>
        <w:numPr>
          <w:ilvl w:val="0"/>
          <w:numId w:val="4"/>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представление о России как субъекте мирового географического пространства, её месте и роли в современном мире;</w:t>
      </w:r>
    </w:p>
    <w:p w:rsidR="00AA47F8" w:rsidRPr="00B63511" w:rsidRDefault="00AA47F8" w:rsidP="0003752D">
      <w:pPr>
        <w:pStyle w:val="a3"/>
        <w:numPr>
          <w:ilvl w:val="0"/>
          <w:numId w:val="4"/>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AA47F8" w:rsidRPr="00B63511" w:rsidRDefault="00AA47F8" w:rsidP="0003752D">
      <w:pPr>
        <w:pStyle w:val="a3"/>
        <w:numPr>
          <w:ilvl w:val="0"/>
          <w:numId w:val="4"/>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осознание значимости и общности глобальных проблем человечества;</w:t>
      </w:r>
    </w:p>
    <w:p w:rsidR="00AA47F8" w:rsidRPr="00B63511" w:rsidRDefault="00AA47F8"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гармонично развитые социальные чувства и качества:</w:t>
      </w:r>
    </w:p>
    <w:p w:rsidR="00AA47F8" w:rsidRPr="00B63511" w:rsidRDefault="00AA47F8" w:rsidP="00F325A9">
      <w:pPr>
        <w:pStyle w:val="a3"/>
        <w:numPr>
          <w:ilvl w:val="0"/>
          <w:numId w:val="117"/>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умение оценивать с позиций социальных норм собственные поступки и поступки других людей;</w:t>
      </w:r>
    </w:p>
    <w:p w:rsidR="00AA47F8" w:rsidRPr="00B63511" w:rsidRDefault="00AA47F8" w:rsidP="00F325A9">
      <w:pPr>
        <w:pStyle w:val="a3"/>
        <w:numPr>
          <w:ilvl w:val="0"/>
          <w:numId w:val="117"/>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эмоционально-ценностное отношение к окружающей среде, необходимости ее сохранения и рационального использования;</w:t>
      </w:r>
    </w:p>
    <w:p w:rsidR="00AA47F8" w:rsidRPr="00B63511" w:rsidRDefault="00AA47F8" w:rsidP="00F325A9">
      <w:pPr>
        <w:pStyle w:val="a3"/>
        <w:numPr>
          <w:ilvl w:val="0"/>
          <w:numId w:val="117"/>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патриотизм, любовь к своей местности, своему региону, своей стране;</w:t>
      </w:r>
    </w:p>
    <w:p w:rsidR="00AA47F8" w:rsidRPr="00B63511" w:rsidRDefault="00AA47F8" w:rsidP="00F325A9">
      <w:pPr>
        <w:pStyle w:val="a3"/>
        <w:numPr>
          <w:ilvl w:val="0"/>
          <w:numId w:val="117"/>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уважение к истории, культуре, национальным особенностям, традициям и образу жизни других народов, толерантность;</w:t>
      </w:r>
    </w:p>
    <w:p w:rsidR="00AA47F8" w:rsidRPr="00B63511" w:rsidRDefault="00AA47F8" w:rsidP="00F325A9">
      <w:pPr>
        <w:pStyle w:val="a3"/>
        <w:numPr>
          <w:ilvl w:val="0"/>
          <w:numId w:val="117"/>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готовность к осознанному выбору дальнейшей профессиональной траектории в соответствии с собственными интересами и возможностями;</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i/>
        </w:rPr>
        <w:t>Средством развития</w:t>
      </w:r>
      <w:r w:rsidRPr="00B63511">
        <w:rPr>
          <w:rFonts w:ascii="Times New Roman" w:hAnsi="Times New Roman" w:cs="Times New Roman"/>
        </w:rPr>
        <w:t xml:space="preserve"> личностных результатов служит учебный материал и прежде всего продуктивные </w:t>
      </w:r>
      <w:r w:rsidR="00CC47B4" w:rsidRPr="00B63511">
        <w:rPr>
          <w:rFonts w:ascii="Times New Roman" w:hAnsi="Times New Roman" w:cs="Times New Roman"/>
        </w:rPr>
        <w:t>задания учебника, нацеленные на</w:t>
      </w:r>
      <w:r w:rsidRPr="00B63511">
        <w:rPr>
          <w:rFonts w:ascii="Times New Roman" w:hAnsi="Times New Roman" w:cs="Times New Roman"/>
        </w:rPr>
        <w:t xml:space="preserve"> понимание собственной деятельности и сформированных личностных качеств:</w:t>
      </w:r>
    </w:p>
    <w:p w:rsidR="00AA47F8" w:rsidRPr="00B63511" w:rsidRDefault="00AA47F8"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умение формулировать своё отношение к актуальным проблемным ситуациям;</w:t>
      </w:r>
    </w:p>
    <w:p w:rsidR="00AA47F8" w:rsidRPr="00B63511" w:rsidRDefault="00AA47F8"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умение толерантно определять своё отношение к разным народам;</w:t>
      </w:r>
    </w:p>
    <w:p w:rsidR="00AA47F8" w:rsidRPr="00B63511" w:rsidRDefault="00AA47F8"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 умение использовать географические знания для адаптации и созидательной деятельности. </w:t>
      </w:r>
    </w:p>
    <w:p w:rsidR="00CC47B4" w:rsidRPr="00B63511" w:rsidRDefault="00CC47B4" w:rsidP="0003752D">
      <w:pPr>
        <w:tabs>
          <w:tab w:val="left" w:pos="709"/>
        </w:tabs>
        <w:spacing w:after="0" w:line="240" w:lineRule="auto"/>
        <w:ind w:firstLine="454"/>
        <w:rPr>
          <w:rFonts w:ascii="Times New Roman" w:hAnsi="Times New Roman" w:cs="Times New Roman"/>
          <w:highlight w:val="green"/>
        </w:rPr>
      </w:pPr>
    </w:p>
    <w:p w:rsidR="00AA47F8" w:rsidRPr="00B63511" w:rsidRDefault="00AA47F8" w:rsidP="0003752D">
      <w:pPr>
        <w:tabs>
          <w:tab w:val="left" w:pos="709"/>
        </w:tabs>
        <w:spacing w:after="0" w:line="240" w:lineRule="auto"/>
        <w:ind w:firstLine="454"/>
        <w:jc w:val="both"/>
        <w:rPr>
          <w:rFonts w:ascii="Times New Roman" w:hAnsi="Times New Roman" w:cs="Times New Roman"/>
        </w:rPr>
      </w:pPr>
      <w:proofErr w:type="spellStart"/>
      <w:r w:rsidRPr="00B63511">
        <w:rPr>
          <w:rFonts w:ascii="Times New Roman" w:hAnsi="Times New Roman" w:cs="Times New Roman"/>
          <w:b/>
        </w:rPr>
        <w:t>Метапредметными</w:t>
      </w:r>
      <w:proofErr w:type="spellEnd"/>
      <w:r w:rsidRPr="00B63511">
        <w:rPr>
          <w:rFonts w:ascii="Times New Roman" w:hAnsi="Times New Roman" w:cs="Times New Roman"/>
        </w:rPr>
        <w:t xml:space="preserve"> результатами изучения курса «География» является формирование универсальных учебных действий (УУД).</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i/>
          <w:u w:val="single"/>
        </w:rPr>
        <w:t>Регулятивные УУД</w:t>
      </w:r>
      <w:r w:rsidRPr="00B63511">
        <w:rPr>
          <w:rFonts w:ascii="Times New Roman" w:hAnsi="Times New Roman" w:cs="Times New Roman"/>
        </w:rPr>
        <w:t>:</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способности к самостоятельному приобретению новых знаний и практических умений, умения управлять своей познавательной деятельностью;</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AA47F8" w:rsidRPr="00B63511" w:rsidRDefault="00AA47F8" w:rsidP="0003752D">
      <w:pPr>
        <w:tabs>
          <w:tab w:val="left" w:pos="709"/>
        </w:tabs>
        <w:spacing w:after="0" w:line="240" w:lineRule="auto"/>
        <w:ind w:firstLine="454"/>
        <w:jc w:val="center"/>
        <w:rPr>
          <w:rFonts w:ascii="Times New Roman" w:hAnsi="Times New Roman" w:cs="Times New Roman"/>
          <w:i/>
        </w:rPr>
      </w:pPr>
      <w:r w:rsidRPr="00B63511">
        <w:rPr>
          <w:rFonts w:ascii="Times New Roman" w:hAnsi="Times New Roman" w:cs="Times New Roman"/>
          <w:i/>
        </w:rPr>
        <w:t>5–6 классы</w:t>
      </w:r>
    </w:p>
    <w:p w:rsidR="00AA47F8" w:rsidRPr="00B63511" w:rsidRDefault="00255477" w:rsidP="00F325A9">
      <w:pPr>
        <w:pStyle w:val="a3"/>
        <w:numPr>
          <w:ilvl w:val="0"/>
          <w:numId w:val="118"/>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самостоятельно </w:t>
      </w:r>
      <w:r w:rsidR="00AA47F8" w:rsidRPr="00B63511">
        <w:rPr>
          <w:rFonts w:ascii="Times New Roman" w:hAnsi="Times New Roman" w:cs="Times New Roman"/>
          <w:bCs/>
        </w:rPr>
        <w:t>обнаруживать и формулировать учебную проблему, определять цель учебной деятельности, выбирать тему проекта</w:t>
      </w:r>
      <w:r w:rsidRPr="00B63511">
        <w:rPr>
          <w:rFonts w:ascii="Times New Roman" w:hAnsi="Times New Roman" w:cs="Times New Roman"/>
          <w:bCs/>
        </w:rPr>
        <w:t>;</w:t>
      </w:r>
    </w:p>
    <w:p w:rsidR="00255477" w:rsidRPr="00B63511" w:rsidRDefault="00255477" w:rsidP="00F325A9">
      <w:pPr>
        <w:pStyle w:val="a3"/>
        <w:numPr>
          <w:ilvl w:val="0"/>
          <w:numId w:val="118"/>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выдвигать </w:t>
      </w:r>
      <w:r w:rsidR="00AA47F8" w:rsidRPr="00B63511">
        <w:rPr>
          <w:rFonts w:ascii="Times New Roman" w:hAnsi="Times New Roman" w:cs="Times New Roman"/>
          <w:bCs/>
        </w:rPr>
        <w:t xml:space="preserve">версии решения проблемы, осознавать конечный результат, выбирать из </w:t>
      </w:r>
      <w:proofErr w:type="gramStart"/>
      <w:r w:rsidR="00AA47F8" w:rsidRPr="00B63511">
        <w:rPr>
          <w:rFonts w:ascii="Times New Roman" w:hAnsi="Times New Roman" w:cs="Times New Roman"/>
          <w:bCs/>
        </w:rPr>
        <w:t>предложенных</w:t>
      </w:r>
      <w:proofErr w:type="gramEnd"/>
      <w:r w:rsidR="00AA47F8" w:rsidRPr="00B63511">
        <w:rPr>
          <w:rFonts w:ascii="Times New Roman" w:hAnsi="Times New Roman" w:cs="Times New Roman"/>
          <w:bCs/>
        </w:rPr>
        <w:t xml:space="preserve"> и искать самостоятельно  средства достижения цели</w:t>
      </w:r>
      <w:r w:rsidRPr="00B63511">
        <w:rPr>
          <w:rFonts w:ascii="Times New Roman" w:hAnsi="Times New Roman" w:cs="Times New Roman"/>
          <w:bCs/>
        </w:rPr>
        <w:t>;</w:t>
      </w:r>
    </w:p>
    <w:p w:rsidR="00AA47F8" w:rsidRPr="00B63511" w:rsidRDefault="00255477" w:rsidP="00F325A9">
      <w:pPr>
        <w:pStyle w:val="a3"/>
        <w:numPr>
          <w:ilvl w:val="0"/>
          <w:numId w:val="118"/>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составлять </w:t>
      </w:r>
      <w:r w:rsidR="00AA47F8" w:rsidRPr="00B63511">
        <w:rPr>
          <w:rFonts w:ascii="Times New Roman" w:hAnsi="Times New Roman" w:cs="Times New Roman"/>
          <w:bCs/>
        </w:rPr>
        <w:t>(индивидуально или в группе) план решения проблемы (выполнения проекта)</w:t>
      </w:r>
      <w:r w:rsidRPr="00B63511">
        <w:rPr>
          <w:rFonts w:ascii="Times New Roman" w:hAnsi="Times New Roman" w:cs="Times New Roman"/>
          <w:bCs/>
        </w:rPr>
        <w:t>;</w:t>
      </w:r>
    </w:p>
    <w:p w:rsidR="00AA47F8" w:rsidRPr="00B63511" w:rsidRDefault="00255477" w:rsidP="00F325A9">
      <w:pPr>
        <w:pStyle w:val="a3"/>
        <w:numPr>
          <w:ilvl w:val="0"/>
          <w:numId w:val="118"/>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работая </w:t>
      </w:r>
      <w:r w:rsidR="00AA47F8" w:rsidRPr="00B63511">
        <w:rPr>
          <w:rFonts w:ascii="Times New Roman" w:hAnsi="Times New Roman" w:cs="Times New Roman"/>
          <w:bCs/>
        </w:rPr>
        <w:t>по плану, сверять свои действия с целью и, при необходимости, исправлять ошибки самостоятельно</w:t>
      </w:r>
      <w:r w:rsidRPr="00B63511">
        <w:rPr>
          <w:rFonts w:ascii="Times New Roman" w:hAnsi="Times New Roman" w:cs="Times New Roman"/>
          <w:bCs/>
        </w:rPr>
        <w:t>;</w:t>
      </w:r>
    </w:p>
    <w:p w:rsidR="00AA47F8" w:rsidRPr="00B63511" w:rsidRDefault="00255477" w:rsidP="00F325A9">
      <w:pPr>
        <w:pStyle w:val="a3"/>
        <w:numPr>
          <w:ilvl w:val="0"/>
          <w:numId w:val="118"/>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в </w:t>
      </w:r>
      <w:r w:rsidR="00AA47F8" w:rsidRPr="00B63511">
        <w:rPr>
          <w:rFonts w:ascii="Times New Roman" w:hAnsi="Times New Roman" w:cs="Times New Roman"/>
          <w:bCs/>
        </w:rPr>
        <w:t>диалоге с учителем совершенствовать самостоятельно выработанные критерии оценки.</w:t>
      </w:r>
    </w:p>
    <w:p w:rsidR="00AA47F8" w:rsidRPr="00B63511" w:rsidRDefault="00AA47F8" w:rsidP="0003752D">
      <w:pPr>
        <w:tabs>
          <w:tab w:val="left" w:pos="709"/>
        </w:tabs>
        <w:spacing w:after="0" w:line="240" w:lineRule="auto"/>
        <w:ind w:firstLine="454"/>
        <w:jc w:val="center"/>
        <w:rPr>
          <w:rFonts w:ascii="Times New Roman" w:hAnsi="Times New Roman" w:cs="Times New Roman"/>
          <w:i/>
        </w:rPr>
      </w:pPr>
      <w:r w:rsidRPr="00B63511">
        <w:rPr>
          <w:rFonts w:ascii="Times New Roman" w:hAnsi="Times New Roman" w:cs="Times New Roman"/>
          <w:i/>
        </w:rPr>
        <w:t>7–9 классы</w:t>
      </w:r>
    </w:p>
    <w:p w:rsidR="00AA47F8" w:rsidRPr="00B63511" w:rsidRDefault="00255477"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самостоятельно </w:t>
      </w:r>
      <w:r w:rsidR="00AA47F8" w:rsidRPr="00B63511">
        <w:rPr>
          <w:rFonts w:ascii="Times New Roman" w:hAnsi="Times New Roman" w:cs="Times New Roman"/>
          <w:bCs/>
        </w:rPr>
        <w:t>обнаруживать и формулировать проблему в классной и индивидуальной учебной деятельности</w:t>
      </w:r>
      <w:r w:rsidRPr="00B63511">
        <w:rPr>
          <w:rFonts w:ascii="Times New Roman" w:hAnsi="Times New Roman" w:cs="Times New Roman"/>
          <w:bCs/>
        </w:rPr>
        <w:t>;</w:t>
      </w:r>
    </w:p>
    <w:p w:rsidR="00AA47F8" w:rsidRPr="00B63511" w:rsidRDefault="00255477"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выдвигать </w:t>
      </w:r>
      <w:r w:rsidR="00AA47F8" w:rsidRPr="00B63511">
        <w:rPr>
          <w:rFonts w:ascii="Times New Roman" w:hAnsi="Times New Roman" w:cs="Times New Roman"/>
          <w:bCs/>
        </w:rPr>
        <w:t xml:space="preserve">версии решения проблемы, осознавать конечный результат, выбирать из </w:t>
      </w:r>
      <w:proofErr w:type="gramStart"/>
      <w:r w:rsidR="00AA47F8" w:rsidRPr="00B63511">
        <w:rPr>
          <w:rFonts w:ascii="Times New Roman" w:hAnsi="Times New Roman" w:cs="Times New Roman"/>
          <w:bCs/>
        </w:rPr>
        <w:t>предложенных</w:t>
      </w:r>
      <w:proofErr w:type="gramEnd"/>
      <w:r w:rsidR="00AA47F8" w:rsidRPr="00B63511">
        <w:rPr>
          <w:rFonts w:ascii="Times New Roman" w:hAnsi="Times New Roman" w:cs="Times New Roman"/>
          <w:bCs/>
        </w:rPr>
        <w:t xml:space="preserve"> и искать самостоят</w:t>
      </w:r>
      <w:r w:rsidRPr="00B63511">
        <w:rPr>
          <w:rFonts w:ascii="Times New Roman" w:hAnsi="Times New Roman" w:cs="Times New Roman"/>
          <w:bCs/>
        </w:rPr>
        <w:t>ельно  средства достижения цели;</w:t>
      </w:r>
    </w:p>
    <w:p w:rsidR="00AA47F8" w:rsidRPr="00B63511" w:rsidRDefault="00255477"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составлять </w:t>
      </w:r>
      <w:r w:rsidR="00AA47F8" w:rsidRPr="00B63511">
        <w:rPr>
          <w:rFonts w:ascii="Times New Roman" w:hAnsi="Times New Roman" w:cs="Times New Roman"/>
          <w:bCs/>
        </w:rPr>
        <w:t>(индивидуально или в группе) план решения проблемы (выполнения проекта)</w:t>
      </w:r>
      <w:r w:rsidR="00E630EC" w:rsidRPr="00B63511">
        <w:rPr>
          <w:rFonts w:ascii="Times New Roman" w:hAnsi="Times New Roman" w:cs="Times New Roman"/>
          <w:bCs/>
        </w:rPr>
        <w:t>;</w:t>
      </w:r>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подбирать </w:t>
      </w:r>
      <w:r w:rsidR="00AA47F8" w:rsidRPr="00B63511">
        <w:rPr>
          <w:rFonts w:ascii="Times New Roman" w:hAnsi="Times New Roman" w:cs="Times New Roman"/>
          <w:bCs/>
        </w:rPr>
        <w:t>к каждой проблеме (задаче) адекватную ей теоретическую модель</w:t>
      </w:r>
      <w:r w:rsidRPr="00B63511">
        <w:rPr>
          <w:rFonts w:ascii="Times New Roman" w:hAnsi="Times New Roman" w:cs="Times New Roman"/>
          <w:bCs/>
        </w:rPr>
        <w:t>;</w:t>
      </w:r>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работая </w:t>
      </w:r>
      <w:r w:rsidR="00AA47F8" w:rsidRPr="00B63511">
        <w:rPr>
          <w:rFonts w:ascii="Times New Roman" w:hAnsi="Times New Roman" w:cs="Times New Roman"/>
          <w:bCs/>
        </w:rPr>
        <w:t xml:space="preserve">по предложенному и самостоятельно составленному плану, использовать наряду с </w:t>
      </w:r>
      <w:proofErr w:type="gramStart"/>
      <w:r w:rsidR="00AA47F8" w:rsidRPr="00B63511">
        <w:rPr>
          <w:rFonts w:ascii="Times New Roman" w:hAnsi="Times New Roman" w:cs="Times New Roman"/>
          <w:bCs/>
        </w:rPr>
        <w:t>основными</w:t>
      </w:r>
      <w:proofErr w:type="gramEnd"/>
      <w:r w:rsidR="00AA47F8" w:rsidRPr="00B63511">
        <w:rPr>
          <w:rFonts w:ascii="Times New Roman" w:hAnsi="Times New Roman" w:cs="Times New Roman"/>
          <w:bCs/>
        </w:rPr>
        <w:t xml:space="preserve"> и  дополнительные средства (справочная литература, сложные приборы, компьютер)</w:t>
      </w:r>
      <w:r w:rsidRPr="00B63511">
        <w:rPr>
          <w:rFonts w:ascii="Times New Roman" w:hAnsi="Times New Roman" w:cs="Times New Roman"/>
          <w:bCs/>
        </w:rPr>
        <w:t>;</w:t>
      </w:r>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планировать </w:t>
      </w:r>
      <w:r w:rsidR="00AA47F8" w:rsidRPr="00B63511">
        <w:rPr>
          <w:rFonts w:ascii="Times New Roman" w:hAnsi="Times New Roman" w:cs="Times New Roman"/>
          <w:bCs/>
        </w:rPr>
        <w:t>свою индивидуальную образовательную траекторию</w:t>
      </w:r>
      <w:r w:rsidRPr="00B63511">
        <w:rPr>
          <w:rFonts w:ascii="Times New Roman" w:hAnsi="Times New Roman" w:cs="Times New Roman"/>
          <w:bCs/>
        </w:rPr>
        <w:t>;</w:t>
      </w:r>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работать </w:t>
      </w:r>
      <w:r w:rsidR="00AA47F8" w:rsidRPr="00B63511">
        <w:rPr>
          <w:rFonts w:ascii="Times New Roman" w:hAnsi="Times New Roman" w:cs="Times New Roman"/>
          <w:bCs/>
        </w:rPr>
        <w:t>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r w:rsidRPr="00B63511">
        <w:rPr>
          <w:rFonts w:ascii="Times New Roman" w:hAnsi="Times New Roman" w:cs="Times New Roman"/>
          <w:bCs/>
        </w:rPr>
        <w:t>;</w:t>
      </w:r>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свободно </w:t>
      </w:r>
      <w:r w:rsidR="00AA47F8" w:rsidRPr="00B63511">
        <w:rPr>
          <w:rFonts w:ascii="Times New Roman" w:hAnsi="Times New Roman" w:cs="Times New Roman"/>
          <w:bCs/>
        </w:rPr>
        <w:t>пользоваться выработанными критериями оценки и самооценки, исходя из цели и имеющихся критериев, различая результат и способы действий.</w:t>
      </w:r>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в </w:t>
      </w:r>
      <w:r w:rsidR="00AA47F8" w:rsidRPr="00B63511">
        <w:rPr>
          <w:rFonts w:ascii="Times New Roman" w:hAnsi="Times New Roman" w:cs="Times New Roman"/>
          <w:bCs/>
        </w:rPr>
        <w:t>ходе представления проекта давать оценку его результатам</w:t>
      </w:r>
      <w:r w:rsidRPr="00B63511">
        <w:rPr>
          <w:rFonts w:ascii="Times New Roman" w:hAnsi="Times New Roman" w:cs="Times New Roman"/>
          <w:bCs/>
        </w:rPr>
        <w:t>;</w:t>
      </w:r>
      <w:r w:rsidR="00AA47F8" w:rsidRPr="00B63511">
        <w:rPr>
          <w:rFonts w:ascii="Times New Roman" w:hAnsi="Times New Roman" w:cs="Times New Roman"/>
          <w:bCs/>
        </w:rPr>
        <w:t xml:space="preserve"> </w:t>
      </w:r>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самостоятельно </w:t>
      </w:r>
      <w:r w:rsidR="00AA47F8" w:rsidRPr="00B63511">
        <w:rPr>
          <w:rFonts w:ascii="Times New Roman" w:hAnsi="Times New Roman" w:cs="Times New Roman"/>
          <w:bCs/>
        </w:rPr>
        <w:t>осознавать  причины своего успеха или неуспеха и находить способы выхода из ситуации неуспеха</w:t>
      </w:r>
      <w:proofErr w:type="gramStart"/>
      <w:r w:rsidRPr="00B63511">
        <w:rPr>
          <w:rFonts w:ascii="Times New Roman" w:hAnsi="Times New Roman" w:cs="Times New Roman"/>
          <w:bCs/>
        </w:rPr>
        <w:t>;</w:t>
      </w:r>
      <w:r w:rsidR="00AA47F8" w:rsidRPr="00B63511">
        <w:rPr>
          <w:rFonts w:ascii="Times New Roman" w:hAnsi="Times New Roman" w:cs="Times New Roman"/>
          <w:bCs/>
        </w:rPr>
        <w:t>.</w:t>
      </w:r>
      <w:proofErr w:type="gramEnd"/>
    </w:p>
    <w:p w:rsidR="00AA47F8" w:rsidRPr="00B63511" w:rsidRDefault="00E630EC" w:rsidP="00F325A9">
      <w:pPr>
        <w:pStyle w:val="a3"/>
        <w:numPr>
          <w:ilvl w:val="0"/>
          <w:numId w:val="119"/>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 xml:space="preserve">уметь </w:t>
      </w:r>
      <w:r w:rsidR="00AA47F8" w:rsidRPr="00B63511">
        <w:rPr>
          <w:rFonts w:ascii="Times New Roman" w:hAnsi="Times New Roman" w:cs="Times New Roman"/>
        </w:rPr>
        <w:t>оценить степень успешности своей индивидуальной образовательной деятельности;</w:t>
      </w:r>
    </w:p>
    <w:p w:rsidR="00AA47F8" w:rsidRPr="00B63511" w:rsidRDefault="00AA47F8" w:rsidP="00F325A9">
      <w:pPr>
        <w:pStyle w:val="a3"/>
        <w:numPr>
          <w:ilvl w:val="0"/>
          <w:numId w:val="119"/>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AA47F8" w:rsidRPr="00B63511" w:rsidRDefault="00AA47F8" w:rsidP="00F325A9">
      <w:pPr>
        <w:pStyle w:val="a3"/>
        <w:numPr>
          <w:ilvl w:val="0"/>
          <w:numId w:val="119"/>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умения ориентироваться в окружающем мире, выбирать целевые и смысловые установки в своих действиях и поступках, принимать решения.</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i/>
        </w:rPr>
        <w:t>Средством формирования</w:t>
      </w:r>
      <w:r w:rsidRPr="00B63511">
        <w:rPr>
          <w:rFonts w:ascii="Times New Roman" w:hAnsi="Times New Roman" w:cs="Times New Roman"/>
        </w:rPr>
        <w:t xml:space="preserve"> регулятивных УУД служат технология проблемного диалога на этапе изучения нового материала и технология оценивания образовательных</w:t>
      </w:r>
      <w:r w:rsidRPr="00B63511">
        <w:rPr>
          <w:rFonts w:ascii="Times New Roman" w:hAnsi="Times New Roman" w:cs="Times New Roman"/>
          <w:bCs/>
        </w:rPr>
        <w:t xml:space="preserve"> достижений (учебных успехов).</w:t>
      </w:r>
      <w:r w:rsidRPr="00B63511">
        <w:rPr>
          <w:rFonts w:ascii="Times New Roman" w:hAnsi="Times New Roman" w:cs="Times New Roman"/>
        </w:rPr>
        <w:t xml:space="preserve"> </w:t>
      </w:r>
    </w:p>
    <w:p w:rsidR="00AC78F0" w:rsidRPr="00B63511" w:rsidRDefault="00AC78F0" w:rsidP="0003752D">
      <w:pPr>
        <w:tabs>
          <w:tab w:val="left" w:pos="709"/>
        </w:tabs>
        <w:spacing w:after="0" w:line="240" w:lineRule="auto"/>
        <w:ind w:firstLine="454"/>
        <w:jc w:val="both"/>
        <w:rPr>
          <w:rFonts w:ascii="Times New Roman" w:hAnsi="Times New Roman" w:cs="Times New Roman"/>
          <w:i/>
          <w:u w:val="single"/>
        </w:rPr>
      </w:pPr>
    </w:p>
    <w:p w:rsidR="00AA47F8" w:rsidRPr="00B63511" w:rsidRDefault="00AA47F8" w:rsidP="0003752D">
      <w:pPr>
        <w:tabs>
          <w:tab w:val="left" w:pos="709"/>
        </w:tabs>
        <w:spacing w:after="0" w:line="240" w:lineRule="auto"/>
        <w:ind w:firstLine="454"/>
        <w:jc w:val="both"/>
        <w:rPr>
          <w:rFonts w:ascii="Times New Roman" w:hAnsi="Times New Roman" w:cs="Times New Roman"/>
          <w:i/>
          <w:u w:val="single"/>
        </w:rPr>
      </w:pPr>
      <w:r w:rsidRPr="00B63511">
        <w:rPr>
          <w:rFonts w:ascii="Times New Roman" w:hAnsi="Times New Roman" w:cs="Times New Roman"/>
          <w:i/>
          <w:u w:val="single"/>
        </w:rPr>
        <w:t>Познавательные УУД:</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AA47F8" w:rsidRPr="00B63511" w:rsidRDefault="00AA47F8" w:rsidP="0003752D">
      <w:pPr>
        <w:tabs>
          <w:tab w:val="left" w:pos="709"/>
        </w:tabs>
        <w:spacing w:after="0" w:line="240" w:lineRule="auto"/>
        <w:ind w:firstLine="454"/>
        <w:jc w:val="both"/>
        <w:rPr>
          <w:rFonts w:ascii="Times New Roman" w:hAnsi="Times New Roman" w:cs="Times New Roman"/>
          <w:highlight w:val="green"/>
        </w:rPr>
      </w:pPr>
      <w:r w:rsidRPr="00B63511">
        <w:rPr>
          <w:rFonts w:ascii="Times New Roman" w:hAnsi="Times New Roman" w:cs="Times New Roman"/>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AA47F8" w:rsidRPr="00B63511" w:rsidRDefault="00AA47F8" w:rsidP="0003752D">
      <w:pPr>
        <w:tabs>
          <w:tab w:val="left" w:pos="709"/>
        </w:tabs>
        <w:spacing w:after="0" w:line="240" w:lineRule="auto"/>
        <w:ind w:firstLine="454"/>
        <w:jc w:val="center"/>
        <w:rPr>
          <w:rFonts w:ascii="Times New Roman" w:hAnsi="Times New Roman" w:cs="Times New Roman"/>
          <w:i/>
        </w:rPr>
      </w:pPr>
      <w:r w:rsidRPr="00B63511">
        <w:rPr>
          <w:rFonts w:ascii="Times New Roman" w:hAnsi="Times New Roman" w:cs="Times New Roman"/>
          <w:i/>
        </w:rPr>
        <w:t>5–6-  классы</w:t>
      </w:r>
    </w:p>
    <w:p w:rsidR="00AA47F8" w:rsidRPr="00B63511" w:rsidRDefault="00AC78F0" w:rsidP="00F325A9">
      <w:pPr>
        <w:pStyle w:val="a3"/>
        <w:numPr>
          <w:ilvl w:val="0"/>
          <w:numId w:val="120"/>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анализировать, сравнивать, классифицировать и обобщать факты и явления</w:t>
      </w:r>
      <w:proofErr w:type="gramStart"/>
      <w:r w:rsidRPr="00B63511">
        <w:rPr>
          <w:rFonts w:ascii="Times New Roman" w:hAnsi="Times New Roman" w:cs="Times New Roman"/>
          <w:bCs/>
        </w:rPr>
        <w:t>.</w:t>
      </w:r>
      <w:proofErr w:type="gramEnd"/>
      <w:r w:rsidRPr="00B63511">
        <w:rPr>
          <w:rFonts w:ascii="Times New Roman" w:hAnsi="Times New Roman" w:cs="Times New Roman"/>
          <w:bCs/>
        </w:rPr>
        <w:t xml:space="preserve"> </w:t>
      </w:r>
      <w:proofErr w:type="gramStart"/>
      <w:r w:rsidRPr="00B63511">
        <w:rPr>
          <w:rFonts w:ascii="Times New Roman" w:hAnsi="Times New Roman" w:cs="Times New Roman"/>
          <w:bCs/>
        </w:rPr>
        <w:t>в</w:t>
      </w:r>
      <w:proofErr w:type="gramEnd"/>
      <w:r w:rsidRPr="00B63511">
        <w:rPr>
          <w:rFonts w:ascii="Times New Roman" w:hAnsi="Times New Roman" w:cs="Times New Roman"/>
          <w:bCs/>
        </w:rPr>
        <w:t>ыявлять причины и следствия простых явлений;</w:t>
      </w:r>
    </w:p>
    <w:p w:rsidR="00AA47F8" w:rsidRPr="00B63511" w:rsidRDefault="00AC78F0" w:rsidP="00F325A9">
      <w:pPr>
        <w:pStyle w:val="a3"/>
        <w:numPr>
          <w:ilvl w:val="0"/>
          <w:numId w:val="120"/>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осуществлять сравнение, </w:t>
      </w:r>
      <w:proofErr w:type="spellStart"/>
      <w:r w:rsidRPr="00B63511">
        <w:rPr>
          <w:rFonts w:ascii="Times New Roman" w:hAnsi="Times New Roman" w:cs="Times New Roman"/>
          <w:bCs/>
        </w:rPr>
        <w:t>сериацию</w:t>
      </w:r>
      <w:proofErr w:type="spellEnd"/>
      <w:r w:rsidRPr="00B63511">
        <w:rPr>
          <w:rFonts w:ascii="Times New Roman" w:hAnsi="Times New Roman" w:cs="Times New Roman"/>
          <w:bCs/>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AA47F8" w:rsidRPr="00B63511" w:rsidRDefault="00AC78F0" w:rsidP="00F325A9">
      <w:pPr>
        <w:pStyle w:val="a3"/>
        <w:numPr>
          <w:ilvl w:val="0"/>
          <w:numId w:val="120"/>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строить </w:t>
      </w:r>
      <w:proofErr w:type="gramStart"/>
      <w:r w:rsidRPr="00B63511">
        <w:rPr>
          <w:rFonts w:ascii="Times New Roman" w:hAnsi="Times New Roman" w:cs="Times New Roman"/>
          <w:bCs/>
        </w:rPr>
        <w:t>логическое рассуждение</w:t>
      </w:r>
      <w:proofErr w:type="gramEnd"/>
      <w:r w:rsidRPr="00B63511">
        <w:rPr>
          <w:rFonts w:ascii="Times New Roman" w:hAnsi="Times New Roman" w:cs="Times New Roman"/>
          <w:bCs/>
        </w:rPr>
        <w:t>, включающее установление причинно-следственных связей;</w:t>
      </w:r>
    </w:p>
    <w:p w:rsidR="00AA47F8" w:rsidRPr="00B63511" w:rsidRDefault="00AC78F0" w:rsidP="00F325A9">
      <w:pPr>
        <w:pStyle w:val="a3"/>
        <w:numPr>
          <w:ilvl w:val="0"/>
          <w:numId w:val="120"/>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создавать схематические модели с выделением существенных характеристик объекта; </w:t>
      </w:r>
    </w:p>
    <w:p w:rsidR="00AA47F8" w:rsidRPr="00B63511" w:rsidRDefault="00AC78F0" w:rsidP="00F325A9">
      <w:pPr>
        <w:pStyle w:val="a3"/>
        <w:numPr>
          <w:ilvl w:val="0"/>
          <w:numId w:val="120"/>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составлять тезисы, различные виды планов (простых, сложных и т.п.); преобразовывать информацию  из одного вида в другой (таблицу в текст и пр.);</w:t>
      </w:r>
    </w:p>
    <w:p w:rsidR="00AA47F8" w:rsidRPr="00B63511" w:rsidRDefault="00AC78F0" w:rsidP="00F325A9">
      <w:pPr>
        <w:pStyle w:val="a3"/>
        <w:numPr>
          <w:ilvl w:val="0"/>
          <w:numId w:val="120"/>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вычитывать все уровни текстовой информации; </w:t>
      </w:r>
    </w:p>
    <w:p w:rsidR="00AA47F8" w:rsidRPr="00B63511" w:rsidRDefault="00AC78F0" w:rsidP="00F325A9">
      <w:pPr>
        <w:pStyle w:val="a3"/>
        <w:numPr>
          <w:ilvl w:val="0"/>
          <w:numId w:val="120"/>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уметь определять возможные источники необходимых сведений, производить поиск информации, анализировать и оценивать её достоверность. </w:t>
      </w:r>
    </w:p>
    <w:p w:rsidR="00AA47F8" w:rsidRPr="00B63511" w:rsidRDefault="00AA47F8" w:rsidP="0003752D">
      <w:pPr>
        <w:tabs>
          <w:tab w:val="left" w:pos="709"/>
        </w:tabs>
        <w:spacing w:after="0" w:line="240" w:lineRule="auto"/>
        <w:ind w:firstLine="454"/>
        <w:jc w:val="center"/>
        <w:rPr>
          <w:rFonts w:ascii="Times New Roman" w:hAnsi="Times New Roman" w:cs="Times New Roman"/>
          <w:i/>
        </w:rPr>
      </w:pPr>
      <w:r w:rsidRPr="00B63511">
        <w:rPr>
          <w:rFonts w:ascii="Times New Roman" w:hAnsi="Times New Roman" w:cs="Times New Roman"/>
          <w:i/>
        </w:rPr>
        <w:t>7–9 классы</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анализировать, сравнивать, классифицировать и обобщать понятия;</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давать определение понятиям на основе изученного на различных предметах учебного материала; </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осуществлять логическую операцию установления </w:t>
      </w:r>
      <w:proofErr w:type="spellStart"/>
      <w:proofErr w:type="gramStart"/>
      <w:r w:rsidRPr="00B63511">
        <w:rPr>
          <w:rFonts w:ascii="Times New Roman" w:hAnsi="Times New Roman" w:cs="Times New Roman"/>
          <w:bCs/>
        </w:rPr>
        <w:t>родо</w:t>
      </w:r>
      <w:proofErr w:type="spellEnd"/>
      <w:r w:rsidRPr="00B63511">
        <w:rPr>
          <w:rFonts w:ascii="Times New Roman" w:hAnsi="Times New Roman" w:cs="Times New Roman"/>
          <w:bCs/>
        </w:rPr>
        <w:t>-видовых</w:t>
      </w:r>
      <w:proofErr w:type="gramEnd"/>
      <w:r w:rsidRPr="00B63511">
        <w:rPr>
          <w:rFonts w:ascii="Times New Roman" w:hAnsi="Times New Roman" w:cs="Times New Roman"/>
          <w:bCs/>
        </w:rPr>
        <w:t xml:space="preserve"> отношений; </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обобщать понятия – осуществлять логическую операцию перехода от понятия с меньшим объёмом к понятию с большим объёмом;</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строить </w:t>
      </w:r>
      <w:proofErr w:type="gramStart"/>
      <w:r w:rsidRPr="00B63511">
        <w:rPr>
          <w:rFonts w:ascii="Times New Roman" w:hAnsi="Times New Roman" w:cs="Times New Roman"/>
          <w:bCs/>
        </w:rPr>
        <w:t>логическое рассуждение</w:t>
      </w:r>
      <w:proofErr w:type="gramEnd"/>
      <w:r w:rsidRPr="00B63511">
        <w:rPr>
          <w:rFonts w:ascii="Times New Roman" w:hAnsi="Times New Roman" w:cs="Times New Roman"/>
          <w:bCs/>
        </w:rPr>
        <w:t>, включающее установление причинно-следственных связей;</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представлять  информацию в виде конспектов, таблиц, схем, графиков;</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преобразовывать информацию  из одного вида в другой и выбирать удобную для себя форму фиксации и представления информации</w:t>
      </w:r>
      <w:proofErr w:type="gramStart"/>
      <w:r w:rsidRPr="00B63511">
        <w:rPr>
          <w:rFonts w:ascii="Times New Roman" w:hAnsi="Times New Roman" w:cs="Times New Roman"/>
          <w:bCs/>
        </w:rPr>
        <w:t>.</w:t>
      </w:r>
      <w:proofErr w:type="gramEnd"/>
      <w:r w:rsidRPr="00B63511">
        <w:rPr>
          <w:rFonts w:ascii="Times New Roman" w:hAnsi="Times New Roman" w:cs="Times New Roman"/>
          <w:bCs/>
        </w:rPr>
        <w:t xml:space="preserve"> </w:t>
      </w:r>
      <w:proofErr w:type="gramStart"/>
      <w:r w:rsidRPr="00B63511">
        <w:rPr>
          <w:rFonts w:ascii="Times New Roman" w:hAnsi="Times New Roman" w:cs="Times New Roman"/>
          <w:bCs/>
        </w:rPr>
        <w:t>п</w:t>
      </w:r>
      <w:proofErr w:type="gramEnd"/>
      <w:r w:rsidRPr="00B63511">
        <w:rPr>
          <w:rFonts w:ascii="Times New Roman" w:hAnsi="Times New Roman" w:cs="Times New Roman"/>
          <w:bCs/>
        </w:rPr>
        <w:t>редставлять информацию в оптимальной форме в зависимости от адресата;</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понимая позицию другого, различать в его речи: мнение (точку зрения), доказательство (аргументы), факты;  гипотезы, аксиомы, теории</w:t>
      </w:r>
      <w:proofErr w:type="gramStart"/>
      <w:r w:rsidRPr="00B63511">
        <w:rPr>
          <w:rFonts w:ascii="Times New Roman" w:hAnsi="Times New Roman" w:cs="Times New Roman"/>
          <w:bCs/>
        </w:rPr>
        <w:t>.</w:t>
      </w:r>
      <w:proofErr w:type="gramEnd"/>
      <w:r w:rsidRPr="00B63511">
        <w:rPr>
          <w:rFonts w:ascii="Times New Roman" w:hAnsi="Times New Roman" w:cs="Times New Roman"/>
          <w:bCs/>
        </w:rPr>
        <w:t xml:space="preserve"> </w:t>
      </w:r>
      <w:proofErr w:type="gramStart"/>
      <w:r w:rsidRPr="00B63511">
        <w:rPr>
          <w:rFonts w:ascii="Times New Roman" w:hAnsi="Times New Roman" w:cs="Times New Roman"/>
          <w:bCs/>
        </w:rPr>
        <w:t>д</w:t>
      </w:r>
      <w:proofErr w:type="gramEnd"/>
      <w:r w:rsidRPr="00B63511">
        <w:rPr>
          <w:rFonts w:ascii="Times New Roman" w:hAnsi="Times New Roman" w:cs="Times New Roman"/>
          <w:bCs/>
        </w:rPr>
        <w:t xml:space="preserve">ля этого самостоятельно использовать различные виды чтения (изучающее, просмотровое, ознакомительное, поисковое), приёмы слушания; </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AA47F8" w:rsidRPr="00B63511" w:rsidRDefault="000E75ED" w:rsidP="00F325A9">
      <w:pPr>
        <w:pStyle w:val="a3"/>
        <w:numPr>
          <w:ilvl w:val="0"/>
          <w:numId w:val="121"/>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уметь использовать компьютерные и коммуникационные технологии как инструмент для достижения своих целей</w:t>
      </w:r>
      <w:proofErr w:type="gramStart"/>
      <w:r w:rsidRPr="00B63511">
        <w:rPr>
          <w:rFonts w:ascii="Times New Roman" w:hAnsi="Times New Roman" w:cs="Times New Roman"/>
          <w:bCs/>
        </w:rPr>
        <w:t>.</w:t>
      </w:r>
      <w:proofErr w:type="gramEnd"/>
      <w:r w:rsidRPr="00B63511">
        <w:rPr>
          <w:rFonts w:ascii="Times New Roman" w:hAnsi="Times New Roman" w:cs="Times New Roman"/>
          <w:bCs/>
        </w:rPr>
        <w:t xml:space="preserve"> </w:t>
      </w:r>
      <w:proofErr w:type="gramStart"/>
      <w:r w:rsidRPr="00B63511">
        <w:rPr>
          <w:rFonts w:ascii="Times New Roman" w:hAnsi="Times New Roman" w:cs="Times New Roman"/>
          <w:bCs/>
        </w:rPr>
        <w:t>у</w:t>
      </w:r>
      <w:proofErr w:type="gramEnd"/>
      <w:r w:rsidRPr="00B63511">
        <w:rPr>
          <w:rFonts w:ascii="Times New Roman" w:hAnsi="Times New Roman" w:cs="Times New Roman"/>
          <w:bCs/>
        </w:rPr>
        <w:t>меть выбирать адекватные задаче инструментальные программно-аппаратные средства и сервисы.</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i/>
        </w:rPr>
        <w:t>Средством формирования</w:t>
      </w:r>
      <w:r w:rsidRPr="00B63511">
        <w:rPr>
          <w:rFonts w:ascii="Times New Roman" w:hAnsi="Times New Roman" w:cs="Times New Roman"/>
        </w:rPr>
        <w:t xml:space="preserve"> </w:t>
      </w:r>
      <w:proofErr w:type="gramStart"/>
      <w:r w:rsidRPr="00B63511">
        <w:rPr>
          <w:rFonts w:ascii="Times New Roman" w:hAnsi="Times New Roman" w:cs="Times New Roman"/>
        </w:rPr>
        <w:t>познавательных</w:t>
      </w:r>
      <w:proofErr w:type="gramEnd"/>
      <w:r w:rsidRPr="00B63511">
        <w:rPr>
          <w:rFonts w:ascii="Times New Roman" w:hAnsi="Times New Roman" w:cs="Times New Roman"/>
        </w:rPr>
        <w:t xml:space="preserve"> УУД служат учебный материал и прежде всего продуктивные задания учебника, нацеленные на:</w:t>
      </w:r>
    </w:p>
    <w:p w:rsidR="00AA47F8" w:rsidRPr="00B63511" w:rsidRDefault="00AA47F8" w:rsidP="00F325A9">
      <w:pPr>
        <w:pStyle w:val="a3"/>
        <w:numPr>
          <w:ilvl w:val="0"/>
          <w:numId w:val="12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осознание роли географии в познании окружающего мира и его устойчивого развития;</w:t>
      </w:r>
    </w:p>
    <w:p w:rsidR="00AA47F8" w:rsidRPr="00B63511" w:rsidRDefault="00AA47F8" w:rsidP="00F325A9">
      <w:pPr>
        <w:pStyle w:val="a3"/>
        <w:numPr>
          <w:ilvl w:val="0"/>
          <w:numId w:val="12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освоение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AA47F8" w:rsidRPr="00B63511" w:rsidRDefault="00AA47F8" w:rsidP="00F325A9">
      <w:pPr>
        <w:pStyle w:val="a3"/>
        <w:numPr>
          <w:ilvl w:val="0"/>
          <w:numId w:val="12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использование географических умений для анализа, оценки, прогнозирования современных </w:t>
      </w:r>
      <w:proofErr w:type="spellStart"/>
      <w:r w:rsidRPr="00B63511">
        <w:rPr>
          <w:rFonts w:ascii="Times New Roman" w:hAnsi="Times New Roman" w:cs="Times New Roman"/>
        </w:rPr>
        <w:t>социоприродных</w:t>
      </w:r>
      <w:proofErr w:type="spellEnd"/>
      <w:r w:rsidRPr="00B63511">
        <w:rPr>
          <w:rFonts w:ascii="Times New Roman" w:hAnsi="Times New Roman" w:cs="Times New Roman"/>
        </w:rPr>
        <w:t xml:space="preserve"> проблем и проектирования путей их решения;</w:t>
      </w:r>
    </w:p>
    <w:p w:rsidR="00AA47F8" w:rsidRPr="00B63511" w:rsidRDefault="00AA47F8" w:rsidP="00F325A9">
      <w:pPr>
        <w:pStyle w:val="a3"/>
        <w:numPr>
          <w:ilvl w:val="0"/>
          <w:numId w:val="12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использование карт как информационных образно-знаковых моделей действительности.</w:t>
      </w:r>
    </w:p>
    <w:p w:rsidR="000E75ED" w:rsidRPr="00B63511" w:rsidRDefault="000E75ED" w:rsidP="0003752D">
      <w:pPr>
        <w:tabs>
          <w:tab w:val="left" w:pos="709"/>
        </w:tabs>
        <w:spacing w:after="0" w:line="240" w:lineRule="auto"/>
        <w:ind w:firstLine="454"/>
        <w:jc w:val="both"/>
        <w:rPr>
          <w:rFonts w:ascii="Times New Roman" w:hAnsi="Times New Roman" w:cs="Times New Roman"/>
          <w:i/>
          <w:u w:val="single"/>
        </w:rPr>
      </w:pPr>
    </w:p>
    <w:p w:rsidR="00AA47F8" w:rsidRPr="00B63511" w:rsidRDefault="00AA47F8" w:rsidP="0003752D">
      <w:pPr>
        <w:tabs>
          <w:tab w:val="left" w:pos="709"/>
        </w:tabs>
        <w:spacing w:after="0" w:line="240" w:lineRule="auto"/>
        <w:ind w:firstLine="454"/>
        <w:jc w:val="both"/>
        <w:rPr>
          <w:rFonts w:ascii="Times New Roman" w:hAnsi="Times New Roman" w:cs="Times New Roman"/>
          <w:i/>
          <w:u w:val="single"/>
        </w:rPr>
      </w:pPr>
      <w:r w:rsidRPr="00B63511">
        <w:rPr>
          <w:rFonts w:ascii="Times New Roman" w:hAnsi="Times New Roman" w:cs="Times New Roman"/>
          <w:i/>
          <w:u w:val="single"/>
        </w:rPr>
        <w:t>Коммуникативные УУД:</w:t>
      </w:r>
    </w:p>
    <w:p w:rsidR="00AA47F8" w:rsidRPr="00B63511" w:rsidRDefault="00AA47F8" w:rsidP="0003752D">
      <w:pPr>
        <w:tabs>
          <w:tab w:val="left" w:pos="709"/>
        </w:tabs>
        <w:spacing w:after="0" w:line="240" w:lineRule="auto"/>
        <w:ind w:firstLine="454"/>
        <w:jc w:val="center"/>
        <w:rPr>
          <w:rFonts w:ascii="Times New Roman" w:hAnsi="Times New Roman" w:cs="Times New Roman"/>
          <w:i/>
        </w:rPr>
      </w:pPr>
      <w:r w:rsidRPr="00B63511">
        <w:rPr>
          <w:rFonts w:ascii="Times New Roman" w:hAnsi="Times New Roman" w:cs="Times New Roman"/>
          <w:i/>
        </w:rPr>
        <w:t>5–6 классы</w:t>
      </w:r>
    </w:p>
    <w:p w:rsidR="00AA47F8" w:rsidRPr="00B63511" w:rsidRDefault="00C73404" w:rsidP="00F325A9">
      <w:pPr>
        <w:pStyle w:val="a3"/>
        <w:numPr>
          <w:ilvl w:val="0"/>
          <w:numId w:val="122"/>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самостоятельно </w:t>
      </w:r>
      <w:r w:rsidR="00AA47F8" w:rsidRPr="00B63511">
        <w:rPr>
          <w:rFonts w:ascii="Times New Roman" w:hAnsi="Times New Roman" w:cs="Times New Roman"/>
          <w:bCs/>
        </w:rPr>
        <w:t>организовывать учебное взаимодействие в группе (определять общие цели, распределять роли, договариваться друг с другом и т.д.).</w:t>
      </w:r>
    </w:p>
    <w:p w:rsidR="00AA47F8" w:rsidRPr="00B63511" w:rsidRDefault="00AA47F8" w:rsidP="0003752D">
      <w:pPr>
        <w:tabs>
          <w:tab w:val="left" w:pos="709"/>
        </w:tabs>
        <w:spacing w:after="0" w:line="240" w:lineRule="auto"/>
        <w:ind w:firstLine="454"/>
        <w:jc w:val="center"/>
        <w:rPr>
          <w:rFonts w:ascii="Times New Roman" w:hAnsi="Times New Roman" w:cs="Times New Roman"/>
          <w:i/>
        </w:rPr>
      </w:pPr>
      <w:r w:rsidRPr="00B63511">
        <w:rPr>
          <w:rFonts w:ascii="Times New Roman" w:hAnsi="Times New Roman" w:cs="Times New Roman"/>
          <w:i/>
        </w:rPr>
        <w:t>7–9 классы</w:t>
      </w:r>
    </w:p>
    <w:p w:rsidR="00AA47F8" w:rsidRPr="00B63511" w:rsidRDefault="009D004C" w:rsidP="00F325A9">
      <w:pPr>
        <w:pStyle w:val="a3"/>
        <w:numPr>
          <w:ilvl w:val="0"/>
          <w:numId w:val="122"/>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отстаивая свою точку зрения, приводить аргументы, подтверждая их фактами; </w:t>
      </w:r>
    </w:p>
    <w:p w:rsidR="00AA47F8" w:rsidRPr="00B63511" w:rsidRDefault="009D004C" w:rsidP="00F325A9">
      <w:pPr>
        <w:pStyle w:val="a3"/>
        <w:numPr>
          <w:ilvl w:val="0"/>
          <w:numId w:val="122"/>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в дискуссии уметь выдвинуть контраргументы, перефразировать свою мысль (владение механизмом эквивалентных замен);</w:t>
      </w:r>
    </w:p>
    <w:p w:rsidR="00AA47F8" w:rsidRPr="00B63511" w:rsidRDefault="009D004C" w:rsidP="00F325A9">
      <w:pPr>
        <w:pStyle w:val="a3"/>
        <w:numPr>
          <w:ilvl w:val="0"/>
          <w:numId w:val="122"/>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учиться </w:t>
      </w:r>
      <w:proofErr w:type="gramStart"/>
      <w:r w:rsidRPr="00B63511">
        <w:rPr>
          <w:rFonts w:ascii="Times New Roman" w:hAnsi="Times New Roman" w:cs="Times New Roman"/>
          <w:bCs/>
        </w:rPr>
        <w:t>критично</w:t>
      </w:r>
      <w:proofErr w:type="gramEnd"/>
      <w:r w:rsidRPr="00B63511">
        <w:rPr>
          <w:rFonts w:ascii="Times New Roman" w:hAnsi="Times New Roman" w:cs="Times New Roman"/>
          <w:bCs/>
        </w:rPr>
        <w:t xml:space="preserve"> относиться к своему мнению, с достоинством признавать ошибочность своего мнения (если оно таково) и корректировать его;</w:t>
      </w:r>
    </w:p>
    <w:p w:rsidR="00AA47F8" w:rsidRPr="00B63511" w:rsidRDefault="009D004C" w:rsidP="00F325A9">
      <w:pPr>
        <w:pStyle w:val="a3"/>
        <w:numPr>
          <w:ilvl w:val="0"/>
          <w:numId w:val="122"/>
        </w:numPr>
        <w:tabs>
          <w:tab w:val="left" w:pos="709"/>
        </w:tabs>
        <w:spacing w:after="0" w:line="240" w:lineRule="auto"/>
        <w:ind w:left="0" w:firstLine="454"/>
        <w:jc w:val="both"/>
        <w:rPr>
          <w:rFonts w:ascii="Times New Roman" w:hAnsi="Times New Roman" w:cs="Times New Roman"/>
          <w:bCs/>
        </w:rPr>
      </w:pPr>
      <w:proofErr w:type="gramStart"/>
      <w:r w:rsidRPr="00B63511">
        <w:rPr>
          <w:rFonts w:ascii="Times New Roman" w:hAnsi="Times New Roman" w:cs="Times New Roman"/>
          <w:bCs/>
        </w:rPr>
        <w:t xml:space="preserve">понимая позицию другого, различать в его речи: мнение (точку зрения), доказательство (аргументы), факты;  гипотезы, аксиомы, теории; </w:t>
      </w:r>
      <w:proofErr w:type="gramEnd"/>
    </w:p>
    <w:p w:rsidR="00AA47F8" w:rsidRPr="00B63511" w:rsidRDefault="009D004C" w:rsidP="00F325A9">
      <w:pPr>
        <w:pStyle w:val="a3"/>
        <w:numPr>
          <w:ilvl w:val="0"/>
          <w:numId w:val="122"/>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уметь взглянуть на ситуацию с иной позиции и договариваться с людьми иных позиций.</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i/>
        </w:rPr>
        <w:t>Средством  формирования</w:t>
      </w:r>
      <w:r w:rsidRPr="00B63511">
        <w:rPr>
          <w:rFonts w:ascii="Times New Roman" w:hAnsi="Times New Roman" w:cs="Times New Roman"/>
        </w:rPr>
        <w:t xml:space="preserve">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 </w:t>
      </w:r>
    </w:p>
    <w:p w:rsidR="00AA47F8" w:rsidRPr="00B63511" w:rsidRDefault="00AA47F8" w:rsidP="0003752D">
      <w:pPr>
        <w:tabs>
          <w:tab w:val="left" w:pos="709"/>
        </w:tabs>
        <w:spacing w:after="0" w:line="240" w:lineRule="auto"/>
        <w:ind w:firstLine="454"/>
        <w:rPr>
          <w:rFonts w:ascii="Times New Roman" w:hAnsi="Times New Roman" w:cs="Times New Roman"/>
        </w:rPr>
      </w:pP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Предметными результатами</w:t>
      </w:r>
      <w:r w:rsidRPr="00B63511">
        <w:rPr>
          <w:rFonts w:ascii="Times New Roman" w:hAnsi="Times New Roman" w:cs="Times New Roman"/>
        </w:rPr>
        <w:t xml:space="preserve"> изучения курса «География» 5–9-х классах являются следующие умения:</w:t>
      </w:r>
    </w:p>
    <w:p w:rsidR="00AA47F8" w:rsidRPr="00B63511" w:rsidRDefault="00AA47F8"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rPr>
        <w:t>5 класс</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осознание роли географии в</w:t>
      </w:r>
      <w:r w:rsidRPr="00B63511">
        <w:rPr>
          <w:rFonts w:ascii="Times New Roman" w:hAnsi="Times New Roman" w:cs="Times New Roman"/>
          <w:b/>
          <w:bCs/>
        </w:rPr>
        <w:t xml:space="preserve"> </w:t>
      </w:r>
      <w:r w:rsidRPr="00B63511">
        <w:rPr>
          <w:rFonts w:ascii="Times New Roman" w:hAnsi="Times New Roman" w:cs="Times New Roman"/>
          <w:bCs/>
        </w:rPr>
        <w:t>познании окружающего мира:</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xml:space="preserve">- объяснять роль различных источников географической информации. </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освоение системы географических знаний о природе, населении, хозяйстве мира</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географические следствия формы, размеров и движения Земли;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формулировать природные и антропогенные причины изменения окружающей среды;</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выделять, описывать и объяснять существенные признаки географических объектов и явлений.</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использование географических умений: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находить в различных источниках и анализировать географическую информацию;</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-составлять описания различных географических объектов на основе анализа разнообразных источников географической информации;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применять приборы и инструменты для определения количественных и качественных характеристик компонентов природы.</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использование карт как моделей:</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определять на карте местоположение географических объектов.</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понимание смысла собственной действительности</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определять роль результатов выдающихся географических открытий;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w:t>
      </w:r>
    </w:p>
    <w:p w:rsidR="00AA47F8" w:rsidRPr="00B63511" w:rsidRDefault="00AA47F8" w:rsidP="0003752D">
      <w:pPr>
        <w:tabs>
          <w:tab w:val="left" w:pos="709"/>
        </w:tabs>
        <w:spacing w:after="0" w:line="240" w:lineRule="auto"/>
        <w:ind w:firstLine="454"/>
        <w:jc w:val="center"/>
        <w:rPr>
          <w:rFonts w:ascii="Times New Roman" w:hAnsi="Times New Roman" w:cs="Times New Roman"/>
          <w:bCs/>
        </w:rPr>
      </w:pPr>
      <w:r w:rsidRPr="00B63511">
        <w:rPr>
          <w:rFonts w:ascii="Times New Roman" w:hAnsi="Times New Roman" w:cs="Times New Roman"/>
          <w:b/>
          <w:bCs/>
        </w:rPr>
        <w:t>6 класс</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осознание роли географии в</w:t>
      </w:r>
      <w:r w:rsidRPr="00B63511">
        <w:rPr>
          <w:rFonts w:ascii="Times New Roman" w:hAnsi="Times New Roman" w:cs="Times New Roman"/>
          <w:b/>
          <w:bCs/>
        </w:rPr>
        <w:t xml:space="preserve"> </w:t>
      </w:r>
      <w:r w:rsidRPr="00B63511">
        <w:rPr>
          <w:rFonts w:ascii="Times New Roman" w:hAnsi="Times New Roman" w:cs="Times New Roman"/>
          <w:bCs/>
        </w:rPr>
        <w:t>познании окружающего мира:</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роль различных источников географической информации.</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lastRenderedPageBreak/>
        <w:t>освоение системы географических знаний о природе, населении, хозяйстве мира</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географические следствия формы, размеров и движения Земли;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воздействие Солнца и Луны на мир живой и неживой природы;</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выделять, описывать и объяснять существенные признаки географических объектов и явлений;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определять географические процессы и явления в геосферах, взаимосвязи между ними, их изменения в результате деятельности человека;</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различать типы земной коры; выявлять зависимость рельефа от воздействия внутренних и внешних сил;</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выявлять главные причины различий в нагревании земной поверхности;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выделять причины стихийных явлений в геосферах.</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использование географических умений: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находить в различных источниках и анализировать географическую информацию;</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-составлять описания различных географических объектов на основе анализа разнообразных источников географической информации;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применять приборы и инструменты для определения количественных и качественных характеристик компонентов природы.</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использование карт как моделей:</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определять на карте местоположение географических объектов.</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понимание смысла собственной действительности</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формулировать своё отношение к природным и антропогенным причинам изменения окружающей среды;</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w:t>
      </w:r>
    </w:p>
    <w:p w:rsidR="00AA47F8" w:rsidRPr="00B63511" w:rsidRDefault="00AA47F8" w:rsidP="0003752D">
      <w:pPr>
        <w:tabs>
          <w:tab w:val="left" w:pos="709"/>
        </w:tabs>
        <w:spacing w:after="0" w:line="240" w:lineRule="auto"/>
        <w:ind w:firstLine="454"/>
        <w:jc w:val="center"/>
        <w:rPr>
          <w:rFonts w:ascii="Times New Roman" w:hAnsi="Times New Roman" w:cs="Times New Roman"/>
          <w:bCs/>
        </w:rPr>
      </w:pPr>
      <w:r w:rsidRPr="00B63511">
        <w:rPr>
          <w:rFonts w:ascii="Times New Roman" w:hAnsi="Times New Roman" w:cs="Times New Roman"/>
          <w:b/>
          <w:bCs/>
        </w:rPr>
        <w:t>7 класс</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осознание роли географии в</w:t>
      </w:r>
      <w:r w:rsidRPr="00B63511">
        <w:rPr>
          <w:rFonts w:ascii="Times New Roman" w:hAnsi="Times New Roman" w:cs="Times New Roman"/>
          <w:b/>
          <w:bCs/>
        </w:rPr>
        <w:t xml:space="preserve"> </w:t>
      </w:r>
      <w:r w:rsidRPr="00B63511">
        <w:rPr>
          <w:rFonts w:ascii="Times New Roman" w:hAnsi="Times New Roman" w:cs="Times New Roman"/>
          <w:bCs/>
        </w:rPr>
        <w:t>познании окружающего мира:</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результаты выдающихся географических открытий и путешествий.</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освоение системы географических знаний о природе, населении, хозяйстве мира</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составлять характеристику процессов и явлений, характерных для каждой геосферы и географической оболочки;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выявлять взаимосвязь компонентов геосферы и их изменения;</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проявление в природе Земли географической зональности и высотной поясности;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определять географические особенности природы материков, океанов и отдельных стран;</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устанавливать связь между географическим положением, природными условиями, ресурсами и хозяйством отдельных регионов и стран;</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выделять природные и антропогенные причины возникновения геоэкологических проблем на глобальном, региональном и локальном уровнях.</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использование географических умений: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анализировать и оценивать информацию географии народов Земли;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xml:space="preserve">-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 </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использование карт как моделей:</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различать карты по содержанию, масштабу, способам картографического изображения;</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выделять, описывать и объяснять по  картам признаки географических объектов и явлений на материках, в океанах и различных странах.</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понимание смысла собственной действительности</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AA47F8" w:rsidRPr="00B63511" w:rsidRDefault="00AA47F8" w:rsidP="0003752D">
      <w:pPr>
        <w:tabs>
          <w:tab w:val="left" w:pos="709"/>
        </w:tabs>
        <w:spacing w:after="0" w:line="240" w:lineRule="auto"/>
        <w:ind w:firstLine="454"/>
        <w:jc w:val="center"/>
        <w:rPr>
          <w:rFonts w:ascii="Times New Roman" w:hAnsi="Times New Roman" w:cs="Times New Roman"/>
          <w:bCs/>
        </w:rPr>
      </w:pPr>
      <w:r w:rsidRPr="00B63511">
        <w:rPr>
          <w:rFonts w:ascii="Times New Roman" w:hAnsi="Times New Roman" w:cs="Times New Roman"/>
          <w:b/>
          <w:bCs/>
        </w:rPr>
        <w:lastRenderedPageBreak/>
        <w:t>8 класс</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осознание роли географии в</w:t>
      </w:r>
      <w:r w:rsidRPr="00B63511">
        <w:rPr>
          <w:rFonts w:ascii="Times New Roman" w:hAnsi="Times New Roman" w:cs="Times New Roman"/>
          <w:b/>
          <w:bCs/>
        </w:rPr>
        <w:t xml:space="preserve"> </w:t>
      </w:r>
      <w:r w:rsidRPr="00B63511">
        <w:rPr>
          <w:rFonts w:ascii="Times New Roman" w:hAnsi="Times New Roman" w:cs="Times New Roman"/>
          <w:bCs/>
        </w:rPr>
        <w:t>познании окружающего мира:</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основные географические закономерности взаимодействия общества и природы;</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xml:space="preserve">- объяснять роль географической науки в решении проблем гармоничного </w:t>
      </w:r>
      <w:proofErr w:type="spellStart"/>
      <w:r w:rsidRPr="00B63511">
        <w:rPr>
          <w:rFonts w:ascii="Times New Roman" w:hAnsi="Times New Roman" w:cs="Times New Roman"/>
          <w:bCs/>
        </w:rPr>
        <w:t>социоприродного</w:t>
      </w:r>
      <w:proofErr w:type="spellEnd"/>
      <w:r w:rsidRPr="00B63511">
        <w:rPr>
          <w:rFonts w:ascii="Times New Roman" w:hAnsi="Times New Roman" w:cs="Times New Roman"/>
          <w:bCs/>
        </w:rPr>
        <w:t xml:space="preserve"> развития.</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освоение системы географических знаний о природе, населении, хозяйстве мира</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выявлять зависимость размещения населения и его хозяйственной деятельности от природных условий территории;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определять причины и следствия геоэкологических проблем;</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приводить примеры закономерностей размещения населения, городов;</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xml:space="preserve">- оценивать особенности географического положения, природно-ресурсного потенциала, демографической ситуации, степени урбанизации. </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использование географических умений: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анализировать и объяснять сущность географических процессов и явлений;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прогнозировать изменения: в природе, в численности и составе населения;</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составлять рекомендации по решению географических проблем.</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использование карт как моделей:</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определять по картам местоположение географических объектов.</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понимание смысла собственной действительности</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формулировать своё отношение к культурному и природному наследию;</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xml:space="preserve">-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 </w:t>
      </w:r>
    </w:p>
    <w:p w:rsidR="00AA47F8" w:rsidRPr="00B63511" w:rsidRDefault="00AA47F8"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9 класс</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осознание роли географии в</w:t>
      </w:r>
      <w:r w:rsidRPr="00B63511">
        <w:rPr>
          <w:rFonts w:ascii="Times New Roman" w:hAnsi="Times New Roman" w:cs="Times New Roman"/>
          <w:b/>
          <w:bCs/>
        </w:rPr>
        <w:t xml:space="preserve"> </w:t>
      </w:r>
      <w:r w:rsidRPr="00B63511">
        <w:rPr>
          <w:rFonts w:ascii="Times New Roman" w:hAnsi="Times New Roman" w:cs="Times New Roman"/>
          <w:bCs/>
        </w:rPr>
        <w:t>познании окружающего мира:</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основные географические закономерности взаимодействия общества и природы;</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сущность происходящих в России социально-экономических преобразований;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аргументировать необходимость перехода на модель устойчивого развития;</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объяснять типичные черты и специфику природно-хозяйственных систем и географических районов.</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освоение системы географических знаний о природе, населении, хозяйстве мира</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определять причины и следствия геоэкологических проблем;</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приводить примеры закономерностей размещения отраслей, центров производства;</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оценивать особенности развития экономики по отраслям и районам, роль России в мире.</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использование географических умений:</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прогнозировать особенности развития географических систем;</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прогнозировать изменения в географии деятельности;</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составлять рекомендации по решению географических проблем, характеристики отдельных компонентов географических систем.</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использование карт как моделей:</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AA47F8" w:rsidRPr="00B63511" w:rsidRDefault="00AA47F8"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определять по картам местоположение географических объектов.</w:t>
      </w:r>
    </w:p>
    <w:p w:rsidR="00AA47F8" w:rsidRPr="00B63511" w:rsidRDefault="00AA47F8" w:rsidP="00F325A9">
      <w:pPr>
        <w:pStyle w:val="a3"/>
        <w:numPr>
          <w:ilvl w:val="0"/>
          <w:numId w:val="123"/>
        </w:numPr>
        <w:tabs>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rPr>
        <w:t>понимание смысла собственной действительности</w:t>
      </w:r>
      <w:r w:rsidRPr="00B63511">
        <w:rPr>
          <w:rFonts w:ascii="Times New Roman" w:hAnsi="Times New Roman" w:cs="Times New Roman"/>
          <w:bCs/>
        </w:rPr>
        <w:t>:</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t>- формулировать своё отношение к культурному и природному наследию;</w:t>
      </w:r>
    </w:p>
    <w:p w:rsidR="00AA47F8" w:rsidRPr="00B63511" w:rsidRDefault="00AA47F8"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Cs/>
        </w:rPr>
        <w:lastRenderedPageBreak/>
        <w:t xml:space="preserve">-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 </w:t>
      </w:r>
    </w:p>
    <w:p w:rsidR="00B950DC" w:rsidRPr="00B63511" w:rsidRDefault="00B950DC" w:rsidP="0003752D">
      <w:pPr>
        <w:tabs>
          <w:tab w:val="left" w:pos="709"/>
        </w:tabs>
        <w:spacing w:after="0" w:line="240" w:lineRule="auto"/>
        <w:ind w:firstLine="454"/>
        <w:rPr>
          <w:rFonts w:ascii="Times New Roman" w:hAnsi="Times New Roman" w:cs="Times New Roman"/>
          <w:b/>
        </w:rPr>
      </w:pPr>
    </w:p>
    <w:p w:rsidR="00FB25B1" w:rsidRPr="00B63511" w:rsidRDefault="00A716AE" w:rsidP="0003752D">
      <w:pPr>
        <w:tabs>
          <w:tab w:val="left" w:pos="709"/>
        </w:tabs>
        <w:spacing w:after="0" w:line="240" w:lineRule="auto"/>
        <w:ind w:firstLine="454"/>
        <w:rPr>
          <w:rFonts w:ascii="Times New Roman" w:hAnsi="Times New Roman" w:cs="Times New Roman"/>
          <w:b/>
          <w:spacing w:val="1"/>
          <w:w w:val="123"/>
        </w:rPr>
      </w:pPr>
      <w:r w:rsidRPr="00B63511">
        <w:rPr>
          <w:rFonts w:ascii="Times New Roman" w:hAnsi="Times New Roman" w:cs="Times New Roman"/>
          <w:b/>
        </w:rPr>
        <w:t>Место учебного предмета в школьном плане</w:t>
      </w:r>
    </w:p>
    <w:p w:rsidR="002545CB" w:rsidRPr="00B63511" w:rsidRDefault="002545CB"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spacing w:val="-1"/>
        </w:rPr>
        <w:t xml:space="preserve">География в основной школе изучается с 5 по 9 классы. </w:t>
      </w:r>
      <w:r w:rsidRPr="00B63511">
        <w:rPr>
          <w:rFonts w:ascii="Times New Roman" w:hAnsi="Times New Roman" w:cs="Times New Roman"/>
          <w:spacing w:val="-5"/>
        </w:rPr>
        <w:t xml:space="preserve">Общее число учебных часов за пять лет обучения — 272, из них </w:t>
      </w:r>
      <w:r w:rsidRPr="00B63511">
        <w:rPr>
          <w:rFonts w:ascii="Times New Roman" w:hAnsi="Times New Roman" w:cs="Times New Roman"/>
          <w:spacing w:val="1"/>
        </w:rPr>
        <w:t xml:space="preserve">по 34 ч (1 ч в неделю) в 5 и 6 классах и по 68 ч (2 ч в неделю) </w:t>
      </w:r>
      <w:r w:rsidRPr="00B63511">
        <w:rPr>
          <w:rFonts w:ascii="Times New Roman" w:hAnsi="Times New Roman" w:cs="Times New Roman"/>
          <w:spacing w:val="4"/>
        </w:rPr>
        <w:t>в 7, 8 и 9 классах.</w:t>
      </w:r>
    </w:p>
    <w:p w:rsidR="002545CB" w:rsidRPr="00B63511" w:rsidRDefault="002545CB"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spacing w:val="-2"/>
        </w:rPr>
        <w:t>В соответствии с базисным учебным (образовательным) планом курсу географии на ступени основного общего обра</w:t>
      </w:r>
      <w:r w:rsidRPr="00B63511">
        <w:rPr>
          <w:rFonts w:ascii="Times New Roman" w:hAnsi="Times New Roman" w:cs="Times New Roman"/>
          <w:spacing w:val="-4"/>
        </w:rPr>
        <w:t xml:space="preserve">зования предшествует курс «Окружающий мир», включающий </w:t>
      </w:r>
      <w:r w:rsidRPr="00B63511">
        <w:rPr>
          <w:rFonts w:ascii="Times New Roman" w:hAnsi="Times New Roman" w:cs="Times New Roman"/>
          <w:spacing w:val="-5"/>
        </w:rPr>
        <w:t xml:space="preserve">определенные географические сведения. По отношению к курсу </w:t>
      </w:r>
      <w:r w:rsidRPr="00B63511">
        <w:rPr>
          <w:rFonts w:ascii="Times New Roman" w:hAnsi="Times New Roman" w:cs="Times New Roman"/>
        </w:rPr>
        <w:t>географии данный курс является пропедевтическим.</w:t>
      </w:r>
    </w:p>
    <w:p w:rsidR="002545CB" w:rsidRPr="00B63511" w:rsidRDefault="002545CB" w:rsidP="0003752D">
      <w:pPr>
        <w:shd w:val="clear" w:color="auto" w:fill="FFFFFF"/>
        <w:tabs>
          <w:tab w:val="left" w:pos="709"/>
        </w:tabs>
        <w:spacing w:after="0" w:line="240" w:lineRule="auto"/>
        <w:ind w:firstLine="454"/>
        <w:jc w:val="both"/>
        <w:rPr>
          <w:rFonts w:ascii="Times New Roman" w:eastAsia="Calibri" w:hAnsi="Times New Roman" w:cs="Times New Roman"/>
        </w:rPr>
      </w:pPr>
      <w:r w:rsidRPr="00B63511">
        <w:rPr>
          <w:rFonts w:ascii="Times New Roman" w:eastAsia="Calibri" w:hAnsi="Times New Roman" w:cs="Times New Roman"/>
          <w:color w:val="000000"/>
          <w:spacing w:val="-3"/>
        </w:rPr>
        <w:t xml:space="preserve">В свою очередь, содержание курса географии в основной </w:t>
      </w:r>
      <w:r w:rsidRPr="00B63511">
        <w:rPr>
          <w:rFonts w:ascii="Times New Roman" w:eastAsia="Calibri" w:hAnsi="Times New Roman" w:cs="Times New Roman"/>
          <w:color w:val="000000"/>
          <w:spacing w:val="-2"/>
        </w:rPr>
        <w:t>школе является базой для изучения общих географических закономерностей, теорий, законов, гипотез в старшей школе. Та</w:t>
      </w:r>
      <w:r w:rsidRPr="00B63511">
        <w:rPr>
          <w:rFonts w:ascii="Times New Roman" w:eastAsia="Calibri" w:hAnsi="Times New Roman" w:cs="Times New Roman"/>
          <w:color w:val="000000"/>
          <w:spacing w:val="-4"/>
        </w:rPr>
        <w:t xml:space="preserve">ким образом, содержание курса в основной школе представляет </w:t>
      </w:r>
      <w:r w:rsidRPr="00B63511">
        <w:rPr>
          <w:rFonts w:ascii="Times New Roman" w:eastAsia="Calibri" w:hAnsi="Times New Roman" w:cs="Times New Roman"/>
          <w:color w:val="000000"/>
          <w:spacing w:val="-2"/>
        </w:rPr>
        <w:t xml:space="preserve">собой базовое звено в системе непрерывного географического </w:t>
      </w:r>
      <w:r w:rsidRPr="00B63511">
        <w:rPr>
          <w:rFonts w:ascii="Times New Roman" w:eastAsia="Calibri" w:hAnsi="Times New Roman" w:cs="Times New Roman"/>
          <w:color w:val="000000"/>
          <w:spacing w:val="1"/>
        </w:rPr>
        <w:t>образования и является основой для последующей уровневой и профильной дифференциации.</w:t>
      </w:r>
    </w:p>
    <w:p w:rsidR="00A3135B" w:rsidRPr="00B63511" w:rsidRDefault="00A3135B" w:rsidP="0003752D">
      <w:pPr>
        <w:tabs>
          <w:tab w:val="left" w:pos="709"/>
        </w:tabs>
        <w:spacing w:after="0" w:line="240" w:lineRule="auto"/>
        <w:ind w:firstLine="454"/>
        <w:jc w:val="both"/>
        <w:rPr>
          <w:rFonts w:ascii="Times New Roman" w:hAnsi="Times New Roman" w:cs="Times New Roman"/>
          <w:color w:val="000000"/>
          <w:spacing w:val="1"/>
          <w:w w:val="123"/>
        </w:rPr>
      </w:pPr>
    </w:p>
    <w:p w:rsidR="00FB25B1" w:rsidRPr="00B63511" w:rsidRDefault="005309C2"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rPr>
        <w:t>Содержание учебного предмета</w:t>
      </w: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rPr>
        <w:t>География. Введение в географию</w:t>
      </w:r>
    </w:p>
    <w:p w:rsidR="003C1815" w:rsidRPr="00B63511" w:rsidRDefault="003C1815" w:rsidP="0003752D">
      <w:pPr>
        <w:tabs>
          <w:tab w:val="left" w:pos="709"/>
        </w:tabs>
        <w:spacing w:after="0" w:line="240" w:lineRule="auto"/>
        <w:ind w:firstLine="454"/>
        <w:jc w:val="center"/>
        <w:rPr>
          <w:rFonts w:ascii="Times New Roman" w:hAnsi="Times New Roman" w:cs="Times New Roman"/>
        </w:rPr>
      </w:pPr>
      <w:r w:rsidRPr="00B63511">
        <w:rPr>
          <w:rFonts w:ascii="Times New Roman" w:hAnsi="Times New Roman" w:cs="Times New Roman"/>
        </w:rPr>
        <w:t>(5 класс, 34 часа)</w:t>
      </w: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Пояснительная записка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Курс географии 5 класса открывает пятилетний цикл изучения географии в основной школе. «Введение в географию» опирается на пропедевтические знания учащихся из курсов «Окружающий мир» начальной ступени обучения.</w:t>
      </w:r>
    </w:p>
    <w:p w:rsidR="003C1815" w:rsidRPr="00B63511" w:rsidRDefault="003C1815" w:rsidP="0003752D">
      <w:pPr>
        <w:tabs>
          <w:tab w:val="left" w:pos="709"/>
        </w:tabs>
        <w:spacing w:after="0" w:line="240" w:lineRule="auto"/>
        <w:ind w:firstLine="454"/>
        <w:jc w:val="both"/>
        <w:rPr>
          <w:rFonts w:ascii="Times New Roman" w:hAnsi="Times New Roman" w:cs="Times New Roman"/>
          <w:b/>
        </w:rPr>
      </w:pPr>
      <w:r w:rsidRPr="00B63511">
        <w:rPr>
          <w:rFonts w:ascii="Times New Roman" w:hAnsi="Times New Roman" w:cs="Times New Roman"/>
          <w:b/>
        </w:rPr>
        <w:t>Цели и задачи курса:</w:t>
      </w:r>
    </w:p>
    <w:p w:rsidR="003C1815" w:rsidRPr="00B63511" w:rsidRDefault="003C1815" w:rsidP="00F325A9">
      <w:pPr>
        <w:widowControl w:val="0"/>
        <w:numPr>
          <w:ilvl w:val="0"/>
          <w:numId w:val="11"/>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ознакомление учащихся с основными понятиями и закономерностями науки географии;</w:t>
      </w:r>
    </w:p>
    <w:p w:rsidR="003C1815" w:rsidRPr="00B63511" w:rsidRDefault="003C1815" w:rsidP="00F325A9">
      <w:pPr>
        <w:widowControl w:val="0"/>
        <w:numPr>
          <w:ilvl w:val="0"/>
          <w:numId w:val="11"/>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формирование географической культуры личности и обучение географическому языку;</w:t>
      </w:r>
    </w:p>
    <w:p w:rsidR="003C1815" w:rsidRPr="00B63511" w:rsidRDefault="003C1815" w:rsidP="00F325A9">
      <w:pPr>
        <w:widowControl w:val="0"/>
        <w:numPr>
          <w:ilvl w:val="0"/>
          <w:numId w:val="11"/>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формирование умения использовать источники географической информации, прежде всего географические карты;</w:t>
      </w:r>
    </w:p>
    <w:p w:rsidR="003C1815" w:rsidRPr="00B63511" w:rsidRDefault="003C1815" w:rsidP="00F325A9">
      <w:pPr>
        <w:widowControl w:val="0"/>
        <w:numPr>
          <w:ilvl w:val="0"/>
          <w:numId w:val="11"/>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сформировать знания о земных оболочках: атмосфере, гидросфере, литосфере, биосфере;</w:t>
      </w:r>
    </w:p>
    <w:p w:rsidR="003C1815" w:rsidRPr="00B63511" w:rsidRDefault="003C1815" w:rsidP="00F325A9">
      <w:pPr>
        <w:widowControl w:val="0"/>
        <w:numPr>
          <w:ilvl w:val="0"/>
          <w:numId w:val="11"/>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формирование правильных пространственных представлений о природных системах Земли на разных уровнях: от локальных (местных) </w:t>
      </w:r>
      <w:proofErr w:type="gramStart"/>
      <w:r w:rsidRPr="00B63511">
        <w:rPr>
          <w:rFonts w:ascii="Times New Roman" w:hAnsi="Times New Roman" w:cs="Times New Roman"/>
        </w:rPr>
        <w:t>до</w:t>
      </w:r>
      <w:proofErr w:type="gramEnd"/>
      <w:r w:rsidRPr="00B63511">
        <w:rPr>
          <w:rFonts w:ascii="Times New Roman" w:hAnsi="Times New Roman" w:cs="Times New Roman"/>
        </w:rPr>
        <w:t xml:space="preserve"> глобальных.</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Согласно Федеральному государственному образовательному стандарту общего образования, на изучение географии в 5 классе отводится 34 часа. Материал курса сгруппирован в пять разделов. </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Первый тематический раздел «Наука география» знакомит учащихся с историей и содержанием географической науки, а также содержит сведения о методах географических исследований. </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Материал второго раздела — «Земля и ее изображения» </w:t>
      </w:r>
      <w:proofErr w:type="gramStart"/>
      <w:r w:rsidRPr="00B63511">
        <w:rPr>
          <w:rFonts w:ascii="Times New Roman" w:eastAsia="PragmaticaCondC" w:hAnsi="Times New Roman" w:cs="Times New Roman"/>
        </w:rPr>
        <w:t>—с</w:t>
      </w:r>
      <w:proofErr w:type="gramEnd"/>
      <w:r w:rsidRPr="00B63511">
        <w:rPr>
          <w:rFonts w:ascii="Times New Roman" w:eastAsia="PragmaticaCondC" w:hAnsi="Times New Roman" w:cs="Times New Roman"/>
        </w:rPr>
        <w:t>ообщает учащимся об основных этапах становления знаний о форме и размерах Земли, а также о способах ее изображения, но и носит пропедевтический характер по отношению к последующим курсам географии.</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Третий раздел «История географических исследований» знакомит учащихся с историей изучения и освоения Земли. Целью раздела является построенный на конкретных примерах рассказ о тех усилиях, которые потребовались от человечества, чтобы изучить собственную планету. </w:t>
      </w:r>
      <w:r w:rsidR="00640828" w:rsidRPr="00B63511">
        <w:rPr>
          <w:rFonts w:ascii="Times New Roman" w:eastAsia="PragmaticaCondC" w:hAnsi="Times New Roman" w:cs="Times New Roman"/>
        </w:rPr>
        <w:t>Также  в разделе рассматривается</w:t>
      </w:r>
      <w:r w:rsidRPr="00B63511">
        <w:rPr>
          <w:rFonts w:ascii="Times New Roman" w:eastAsia="PragmaticaCondC" w:hAnsi="Times New Roman" w:cs="Times New Roman"/>
        </w:rPr>
        <w:t xml:space="preserve"> вклад русских путешественников в этот процесс. При изучении раздела реализуются </w:t>
      </w:r>
      <w:proofErr w:type="spellStart"/>
      <w:r w:rsidRPr="00B63511">
        <w:rPr>
          <w:rFonts w:ascii="Times New Roman" w:eastAsia="PragmaticaCondC" w:hAnsi="Times New Roman" w:cs="Times New Roman"/>
        </w:rPr>
        <w:t>межпредметные</w:t>
      </w:r>
      <w:proofErr w:type="spellEnd"/>
      <w:r w:rsidRPr="00B63511">
        <w:rPr>
          <w:rFonts w:ascii="Times New Roman" w:eastAsia="PragmaticaCondC" w:hAnsi="Times New Roman" w:cs="Times New Roman"/>
        </w:rPr>
        <w:t xml:space="preserve"> связи с историей.</w:t>
      </w:r>
    </w:p>
    <w:p w:rsidR="00F26E17" w:rsidRPr="00B63511" w:rsidRDefault="00F26E17"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Четвертый</w:t>
      </w:r>
      <w:r w:rsidR="003C1815" w:rsidRPr="00B63511">
        <w:rPr>
          <w:rFonts w:ascii="Times New Roman" w:eastAsia="PragmaticaCondC" w:hAnsi="Times New Roman" w:cs="Times New Roman"/>
        </w:rPr>
        <w:t xml:space="preserve"> раздел «Путешествие по планете Земля» призван первично </w:t>
      </w:r>
      <w:proofErr w:type="gramStart"/>
      <w:r w:rsidR="003C1815" w:rsidRPr="00B63511">
        <w:rPr>
          <w:rFonts w:ascii="Times New Roman" w:eastAsia="PragmaticaCondC" w:hAnsi="Times New Roman" w:cs="Times New Roman"/>
        </w:rPr>
        <w:t>познакомить</w:t>
      </w:r>
      <w:proofErr w:type="gramEnd"/>
      <w:r w:rsidR="003C1815" w:rsidRPr="00B63511">
        <w:rPr>
          <w:rFonts w:ascii="Times New Roman" w:eastAsia="PragmaticaCondC" w:hAnsi="Times New Roman" w:cs="Times New Roman"/>
        </w:rPr>
        <w:t xml:space="preserve"> учащихся с особенностями природы материков и океанов. </w:t>
      </w:r>
    </w:p>
    <w:p w:rsidR="00F26E17" w:rsidRPr="00B63511" w:rsidRDefault="00F26E17"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Пятый раздел учебника «Природа Земли» знакомит учащихся с оболочками нашей планеты: литосферой, атмосферой, гидросферой и биосферой. </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Особая роль курса географии 5 класса заключается в формировании первичных представлений о географии как динамично развивающейся науке, являющейся основой рационального взаимодействия человека и окружающей среды.</w:t>
      </w: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bCs/>
        </w:rPr>
      </w:pPr>
      <w:r w:rsidRPr="00B63511">
        <w:rPr>
          <w:rFonts w:ascii="Times New Roman" w:eastAsia="PragmaticaCondC" w:hAnsi="Times New Roman" w:cs="Times New Roman"/>
          <w:b/>
          <w:bCs/>
        </w:rPr>
        <w:t>Содержание программы</w:t>
      </w: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1. Наука география (2 часа)</w:t>
      </w:r>
    </w:p>
    <w:p w:rsidR="003C1815" w:rsidRPr="00B63511" w:rsidRDefault="00066F7A"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lastRenderedPageBreak/>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География как наука. Предмет географии. Методы географических исследований: описательный, картографический. Космические методы. Источники географических знаний. </w:t>
      </w:r>
    </w:p>
    <w:p w:rsidR="00C62168" w:rsidRPr="00B63511" w:rsidRDefault="00C62168" w:rsidP="0003752D">
      <w:pPr>
        <w:tabs>
          <w:tab w:val="left" w:pos="709"/>
        </w:tabs>
        <w:spacing w:after="0" w:line="240" w:lineRule="auto"/>
        <w:ind w:firstLine="454"/>
        <w:rPr>
          <w:rFonts w:ascii="Times New Roman" w:hAnsi="Times New Roman" w:cs="Times New Roman"/>
          <w:b/>
          <w:bCs/>
        </w:rPr>
      </w:pPr>
    </w:p>
    <w:p w:rsidR="001F0194"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p>
    <w:p w:rsidR="003C1815" w:rsidRPr="00B63511" w:rsidRDefault="001F0194"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rPr>
        <w:t>География</w:t>
      </w:r>
      <w:r w:rsidR="003C1815" w:rsidRPr="00B63511">
        <w:rPr>
          <w:rFonts w:ascii="Times New Roman" w:hAnsi="Times New Roman" w:cs="Times New Roman"/>
        </w:rPr>
        <w:t>, наука, метод, описательный метод, картографический метод, космический метод, источник географических знаний, картография.</w:t>
      </w:r>
      <w:proofErr w:type="gramEnd"/>
    </w:p>
    <w:p w:rsidR="00C62168" w:rsidRPr="00B63511" w:rsidRDefault="00C62168"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Эратосфен, Генри Стенли.</w:t>
      </w:r>
    </w:p>
    <w:p w:rsidR="00C62168" w:rsidRPr="00B63511" w:rsidRDefault="00C62168"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География — древняя наука, которая остается актуальной и сейчас, поскольку она изучает законы взаимоотношения человека и природы.</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География располагает большим количеством разнообразных научно-исследовательских методов.</w:t>
      </w:r>
    </w:p>
    <w:p w:rsidR="00C62168" w:rsidRPr="00B63511" w:rsidRDefault="00C62168"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C62168" w:rsidRPr="00B63511" w:rsidRDefault="00C62168" w:rsidP="0003752D">
      <w:pPr>
        <w:widowControl w:val="0"/>
        <w:tabs>
          <w:tab w:val="left" w:pos="709"/>
        </w:tabs>
        <w:suppressAutoHyphens/>
        <w:spacing w:after="0" w:line="240" w:lineRule="auto"/>
        <w:ind w:firstLine="454"/>
        <w:rPr>
          <w:rFonts w:ascii="Times New Roman" w:hAnsi="Times New Roman" w:cs="Times New Roman"/>
          <w:b/>
        </w:rPr>
      </w:pPr>
    </w:p>
    <w:p w:rsidR="002B250B" w:rsidRPr="00B63511" w:rsidRDefault="002B250B" w:rsidP="0003752D">
      <w:pPr>
        <w:widowControl w:val="0"/>
        <w:tabs>
          <w:tab w:val="left" w:pos="709"/>
        </w:tabs>
        <w:suppressAutoHyphens/>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2B250B" w:rsidRPr="00B63511" w:rsidRDefault="002B250B"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2B250B" w:rsidRPr="00B63511" w:rsidRDefault="004770DE" w:rsidP="00F325A9">
      <w:pPr>
        <w:pStyle w:val="a3"/>
        <w:widowControl w:val="0"/>
        <w:numPr>
          <w:ilvl w:val="0"/>
          <w:numId w:val="37"/>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специфику географии как науки;</w:t>
      </w:r>
    </w:p>
    <w:p w:rsidR="002B250B" w:rsidRPr="00B63511" w:rsidRDefault="004770DE" w:rsidP="00F325A9">
      <w:pPr>
        <w:pStyle w:val="a3"/>
        <w:widowControl w:val="0"/>
        <w:numPr>
          <w:ilvl w:val="0"/>
          <w:numId w:val="37"/>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сп</w:t>
      </w:r>
      <w:r w:rsidR="002B250B" w:rsidRPr="00B63511">
        <w:rPr>
          <w:rFonts w:ascii="Times New Roman" w:hAnsi="Times New Roman" w:cs="Times New Roman"/>
        </w:rPr>
        <w:t>ецифики методов географических исследований.</w:t>
      </w:r>
    </w:p>
    <w:p w:rsidR="002B250B" w:rsidRPr="00B63511" w:rsidRDefault="002B250B"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2B250B" w:rsidRPr="00B63511" w:rsidRDefault="004770DE" w:rsidP="00F325A9">
      <w:pPr>
        <w:pStyle w:val="a3"/>
        <w:widowControl w:val="0"/>
        <w:numPr>
          <w:ilvl w:val="0"/>
          <w:numId w:val="3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отличительные особенности географических методов исследования;</w:t>
      </w:r>
    </w:p>
    <w:p w:rsidR="00126FF4" w:rsidRPr="00B63511" w:rsidRDefault="004770DE" w:rsidP="00F325A9">
      <w:pPr>
        <w:pStyle w:val="a3"/>
        <w:widowControl w:val="0"/>
        <w:numPr>
          <w:ilvl w:val="0"/>
          <w:numId w:val="3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w:t>
      </w:r>
      <w:r w:rsidR="00126FF4" w:rsidRPr="00B63511">
        <w:rPr>
          <w:rFonts w:ascii="Times New Roman" w:hAnsi="Times New Roman" w:cs="Times New Roman"/>
        </w:rPr>
        <w:t>циональность использования источников географических знаний в конкретной учебной ситуации.</w:t>
      </w:r>
    </w:p>
    <w:p w:rsidR="00C62168" w:rsidRPr="00B63511" w:rsidRDefault="00C62168"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Практические работы:</w:t>
      </w:r>
    </w:p>
    <w:p w:rsidR="003C1815" w:rsidRPr="00B63511" w:rsidRDefault="003C1815" w:rsidP="00F325A9">
      <w:pPr>
        <w:widowControl w:val="0"/>
        <w:numPr>
          <w:ilvl w:val="0"/>
          <w:numId w:val="12"/>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Составление схемы наук о природе.</w:t>
      </w:r>
    </w:p>
    <w:p w:rsidR="003C1815" w:rsidRPr="00B63511" w:rsidRDefault="003C1815" w:rsidP="00F325A9">
      <w:pPr>
        <w:numPr>
          <w:ilvl w:val="0"/>
          <w:numId w:val="12"/>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Составление описания учебного кабинета географии.</w:t>
      </w:r>
    </w:p>
    <w:p w:rsidR="003C1815" w:rsidRPr="00B63511" w:rsidRDefault="003C1815" w:rsidP="00F325A9">
      <w:pPr>
        <w:numPr>
          <w:ilvl w:val="0"/>
          <w:numId w:val="12"/>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Составление перечня источников географической информации, используемых на уроках.</w:t>
      </w:r>
    </w:p>
    <w:p w:rsidR="003C1815" w:rsidRPr="00B63511" w:rsidRDefault="003C1815" w:rsidP="00F325A9">
      <w:pPr>
        <w:widowControl w:val="0"/>
        <w:numPr>
          <w:ilvl w:val="0"/>
          <w:numId w:val="12"/>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Организация наблюдений за погодой.</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 xml:space="preserve">Тема </w:t>
      </w:r>
      <w:r w:rsidR="001F0194" w:rsidRPr="00B63511">
        <w:rPr>
          <w:rFonts w:ascii="Times New Roman" w:hAnsi="Times New Roman" w:cs="Times New Roman"/>
          <w:b/>
          <w:bCs/>
        </w:rPr>
        <w:t>2. Земля и её изображение (6</w:t>
      </w:r>
      <w:r w:rsidRPr="00B63511">
        <w:rPr>
          <w:rFonts w:ascii="Times New Roman" w:hAnsi="Times New Roman" w:cs="Times New Roman"/>
          <w:b/>
          <w:bCs/>
        </w:rPr>
        <w:t xml:space="preserve"> часов)</w:t>
      </w:r>
    </w:p>
    <w:p w:rsidR="003C1815" w:rsidRPr="00B63511" w:rsidRDefault="00196AAD"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lastRenderedPageBreak/>
        <w:t>Первые представления о форме Земли. Доказательства шарообразности Земли. Опыт Эратосфена. Форма, размеры и движение Земли. Глобус — модель Земного шара. Географическая карта и план местности.  Физическая карта мира. Аэрофотоснимки. Космические снимки. Компас. Ориентирование на местности.</w:t>
      </w:r>
    </w:p>
    <w:p w:rsidR="00C62168" w:rsidRPr="00B63511" w:rsidRDefault="00C62168" w:rsidP="0003752D">
      <w:pPr>
        <w:tabs>
          <w:tab w:val="left" w:pos="709"/>
        </w:tabs>
        <w:spacing w:after="0" w:line="240" w:lineRule="auto"/>
        <w:ind w:firstLine="454"/>
        <w:rPr>
          <w:rFonts w:ascii="Times New Roman" w:hAnsi="Times New Roman" w:cs="Times New Roman"/>
          <w:b/>
          <w:bCs/>
        </w:rPr>
      </w:pPr>
    </w:p>
    <w:p w:rsidR="003C1815" w:rsidRPr="00B63511" w:rsidRDefault="00196AAD"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196AAD"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rPr>
        <w:t>Плоскость</w:t>
      </w:r>
      <w:r w:rsidR="003C1815" w:rsidRPr="00B63511">
        <w:rPr>
          <w:rFonts w:ascii="Times New Roman" w:hAnsi="Times New Roman" w:cs="Times New Roman"/>
        </w:rPr>
        <w:t>, шар, окружность Земного шара,</w:t>
      </w:r>
      <w:r w:rsidR="003C1815" w:rsidRPr="00B63511">
        <w:rPr>
          <w:rFonts w:ascii="Times New Roman" w:hAnsi="Times New Roman" w:cs="Times New Roman"/>
          <w:b/>
          <w:bCs/>
        </w:rPr>
        <w:t xml:space="preserve"> </w:t>
      </w:r>
      <w:r w:rsidR="003C1815" w:rsidRPr="00B63511">
        <w:rPr>
          <w:rFonts w:ascii="Times New Roman" w:hAnsi="Times New Roman" w:cs="Times New Roman"/>
        </w:rPr>
        <w:t>эллипсоид, полярный радиус, экваториальный радиус, суточное (осевое) движение Земли, годовое (орбитальное) движение Земли, глобус, модель, географическая карта, физическая карта, топографическая карта, план местности, аэрофотоснимок, космический снимок, ориентирование, стороны горизонта, компас, румбы, сутки, год, високосный год, полюс, экватор.</w:t>
      </w:r>
      <w:proofErr w:type="gramEnd"/>
    </w:p>
    <w:p w:rsidR="00C62168" w:rsidRPr="00B63511" w:rsidRDefault="00C62168" w:rsidP="0003752D">
      <w:pPr>
        <w:tabs>
          <w:tab w:val="left" w:pos="709"/>
        </w:tabs>
        <w:spacing w:after="0" w:line="240" w:lineRule="auto"/>
        <w:ind w:firstLine="454"/>
        <w:rPr>
          <w:rFonts w:ascii="Times New Roman" w:hAnsi="Times New Roman" w:cs="Times New Roman"/>
          <w:b/>
          <w:bCs/>
        </w:rPr>
      </w:pPr>
    </w:p>
    <w:p w:rsidR="00196AAD" w:rsidRPr="00B63511" w:rsidRDefault="00196AAD"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Персоналии</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Пифагор, Аристотель, Исаак Ньютон.</w:t>
      </w:r>
    </w:p>
    <w:p w:rsidR="00C62168" w:rsidRPr="00B63511" w:rsidRDefault="00C62168" w:rsidP="0003752D">
      <w:pPr>
        <w:tabs>
          <w:tab w:val="left" w:pos="709"/>
        </w:tabs>
        <w:spacing w:after="0" w:line="240" w:lineRule="auto"/>
        <w:ind w:firstLine="454"/>
        <w:rPr>
          <w:rFonts w:ascii="Times New Roman" w:hAnsi="Times New Roman" w:cs="Times New Roman"/>
          <w:b/>
        </w:rPr>
      </w:pPr>
    </w:p>
    <w:p w:rsidR="003C1815" w:rsidRPr="00B63511" w:rsidRDefault="002B62DB"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Представления об истинных форме и размерах Земли складывались в течение долгого времени.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Форма и движение Земли во многом определяют особенности ее природы.</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Картографические изображения земной поверхности – величайшие изобретения человечества.</w:t>
      </w:r>
    </w:p>
    <w:p w:rsidR="00C01877" w:rsidRPr="00B63511" w:rsidRDefault="00C01877"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C01877" w:rsidRPr="00B63511" w:rsidRDefault="004770DE"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w:t>
      </w:r>
      <w:r w:rsidR="00C01877" w:rsidRPr="00B63511">
        <w:rPr>
          <w:rFonts w:ascii="Times New Roman" w:hAnsi="Times New Roman" w:cs="Times New Roman"/>
          <w:b/>
        </w:rPr>
        <w:t xml:space="preserve"> умения</w:t>
      </w:r>
    </w:p>
    <w:p w:rsidR="00C01877" w:rsidRPr="00B63511" w:rsidRDefault="00C01877"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C01877" w:rsidRPr="00B63511" w:rsidRDefault="002B62DB" w:rsidP="00F325A9">
      <w:pPr>
        <w:pStyle w:val="a3"/>
        <w:numPr>
          <w:ilvl w:val="0"/>
          <w:numId w:val="39"/>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особенности </w:t>
      </w:r>
      <w:r w:rsidR="00D30E11" w:rsidRPr="00B63511">
        <w:rPr>
          <w:rFonts w:ascii="Times New Roman" w:hAnsi="Times New Roman" w:cs="Times New Roman"/>
        </w:rPr>
        <w:t>формы и размеров Земли;</w:t>
      </w:r>
    </w:p>
    <w:p w:rsidR="00D30E11" w:rsidRPr="00B63511" w:rsidRDefault="002B62DB" w:rsidP="00F325A9">
      <w:pPr>
        <w:pStyle w:val="a3"/>
        <w:numPr>
          <w:ilvl w:val="0"/>
          <w:numId w:val="39"/>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свойства </w:t>
      </w:r>
      <w:r w:rsidR="00D30E11" w:rsidRPr="00B63511">
        <w:rPr>
          <w:rFonts w:ascii="Times New Roman" w:hAnsi="Times New Roman" w:cs="Times New Roman"/>
        </w:rPr>
        <w:t>географической карты и плана местности;</w:t>
      </w:r>
    </w:p>
    <w:p w:rsidR="00D30E11" w:rsidRPr="00B63511" w:rsidRDefault="002B62DB" w:rsidP="00F325A9">
      <w:pPr>
        <w:pStyle w:val="a3"/>
        <w:numPr>
          <w:ilvl w:val="0"/>
          <w:numId w:val="39"/>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w:t>
      </w:r>
      <w:r w:rsidR="00D30E11" w:rsidRPr="00B63511">
        <w:rPr>
          <w:rFonts w:ascii="Times New Roman" w:hAnsi="Times New Roman" w:cs="Times New Roman"/>
        </w:rPr>
        <w:t>следствия вращения Земли;</w:t>
      </w:r>
    </w:p>
    <w:p w:rsidR="00D30E11" w:rsidRPr="00B63511" w:rsidRDefault="004770DE"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4770DE" w:rsidRPr="00B63511" w:rsidRDefault="002B62DB" w:rsidP="00F325A9">
      <w:pPr>
        <w:pStyle w:val="a3"/>
        <w:numPr>
          <w:ilvl w:val="0"/>
          <w:numId w:val="40"/>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отличительные особенности изображений земной поверхности;</w:t>
      </w:r>
    </w:p>
    <w:p w:rsidR="004770DE" w:rsidRPr="00B63511" w:rsidRDefault="002B62DB" w:rsidP="00F325A9">
      <w:pPr>
        <w:pStyle w:val="a3"/>
        <w:numPr>
          <w:ilvl w:val="0"/>
          <w:numId w:val="40"/>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направления на карте и плане;</w:t>
      </w:r>
    </w:p>
    <w:p w:rsidR="004770DE" w:rsidRPr="00B63511" w:rsidRDefault="002B62DB" w:rsidP="00F325A9">
      <w:pPr>
        <w:pStyle w:val="a3"/>
        <w:numPr>
          <w:ilvl w:val="0"/>
          <w:numId w:val="40"/>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стороны </w:t>
      </w:r>
      <w:r w:rsidR="004770DE" w:rsidRPr="00B63511">
        <w:rPr>
          <w:rFonts w:ascii="Times New Roman" w:hAnsi="Times New Roman" w:cs="Times New Roman"/>
        </w:rPr>
        <w:t>горизонта.</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33"/>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Составление сравнительной характеристики разных способов изображения земной поверхности.</w:t>
      </w:r>
    </w:p>
    <w:p w:rsidR="003C1815" w:rsidRPr="00B63511" w:rsidRDefault="003C1815" w:rsidP="00F325A9">
      <w:pPr>
        <w:widowControl w:val="0"/>
        <w:numPr>
          <w:ilvl w:val="0"/>
          <w:numId w:val="33"/>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Составление плана кабинета географии.</w:t>
      </w:r>
    </w:p>
    <w:p w:rsidR="003C1815" w:rsidRPr="00B63511" w:rsidRDefault="003C1815" w:rsidP="00F325A9">
      <w:pPr>
        <w:widowControl w:val="0"/>
        <w:numPr>
          <w:ilvl w:val="0"/>
          <w:numId w:val="33"/>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Определение с помощью компаса сторон горизонта.</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3. Ист</w:t>
      </w:r>
      <w:r w:rsidR="002B62DB" w:rsidRPr="00B63511">
        <w:rPr>
          <w:rFonts w:ascii="Times New Roman" w:hAnsi="Times New Roman" w:cs="Times New Roman"/>
          <w:b/>
          <w:bCs/>
        </w:rPr>
        <w:t>ория географических открытий (1</w:t>
      </w:r>
      <w:r w:rsidR="00542E2C" w:rsidRPr="00B63511">
        <w:rPr>
          <w:rFonts w:ascii="Times New Roman" w:hAnsi="Times New Roman" w:cs="Times New Roman"/>
          <w:b/>
          <w:bCs/>
        </w:rPr>
        <w:t>2</w:t>
      </w:r>
      <w:r w:rsidRPr="00B63511">
        <w:rPr>
          <w:rFonts w:ascii="Times New Roman" w:hAnsi="Times New Roman" w:cs="Times New Roman"/>
          <w:b/>
          <w:bCs/>
        </w:rPr>
        <w:t xml:space="preserve"> часов)</w:t>
      </w:r>
    </w:p>
    <w:p w:rsidR="003C1815" w:rsidRPr="00B63511" w:rsidRDefault="002B62DB"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Путешествия первобытного человека. Экспедиция Тура Хейердала на «Кон-Тики». Плавания финикийцев вокруг Африки. География Древней Греции. Путешествие </w:t>
      </w:r>
      <w:proofErr w:type="spellStart"/>
      <w:r w:rsidRPr="00B63511">
        <w:rPr>
          <w:rFonts w:ascii="Times New Roman" w:hAnsi="Times New Roman" w:cs="Times New Roman"/>
        </w:rPr>
        <w:t>Пифея</w:t>
      </w:r>
      <w:proofErr w:type="spellEnd"/>
      <w:r w:rsidRPr="00B63511">
        <w:rPr>
          <w:rFonts w:ascii="Times New Roman" w:hAnsi="Times New Roman" w:cs="Times New Roman"/>
        </w:rPr>
        <w:t>. Географические открытия викингов. Путешествие Марко Поло. Хождение за три моря. Жизнь деятельность Христофора Колумба. Первое кругосветное плавание. Поиски Неизвестной Южной Земли. Русские путешественники и мореплаватели на северо-востоке Азии. Русские кругосветные экспедиции. Открытие Антарктиды.</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2B62DB" w:rsidRPr="00B63511" w:rsidRDefault="00203582"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FB63C1"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rPr>
        <w:t>Путешествие</w:t>
      </w:r>
      <w:r w:rsidR="003C1815" w:rsidRPr="00B63511">
        <w:rPr>
          <w:rFonts w:ascii="Times New Roman" w:hAnsi="Times New Roman" w:cs="Times New Roman"/>
        </w:rPr>
        <w:t>, экспедиция, викинги, норманны, варяги, морской путь, Эпоха Великих географических открытий, часть света, кругосветное плавание, Неизвестная Южная Земля, казаки, айсберг.</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FB63C1"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Персоналии</w:t>
      </w:r>
    </w:p>
    <w:p w:rsidR="003C1815" w:rsidRPr="00B63511" w:rsidRDefault="003C1815"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rPr>
        <w:t xml:space="preserve">Тур Хейердал, </w:t>
      </w:r>
      <w:proofErr w:type="spellStart"/>
      <w:r w:rsidRPr="00B63511">
        <w:rPr>
          <w:rFonts w:ascii="Times New Roman" w:hAnsi="Times New Roman" w:cs="Times New Roman"/>
        </w:rPr>
        <w:t>Нехо</w:t>
      </w:r>
      <w:proofErr w:type="spellEnd"/>
      <w:r w:rsidRPr="00B63511">
        <w:rPr>
          <w:rFonts w:ascii="Times New Roman" w:hAnsi="Times New Roman" w:cs="Times New Roman"/>
        </w:rPr>
        <w:t xml:space="preserve">, Геродот, </w:t>
      </w:r>
      <w:proofErr w:type="spellStart"/>
      <w:r w:rsidRPr="00B63511">
        <w:rPr>
          <w:rFonts w:ascii="Times New Roman" w:hAnsi="Times New Roman" w:cs="Times New Roman"/>
        </w:rPr>
        <w:t>Пифей</w:t>
      </w:r>
      <w:proofErr w:type="spellEnd"/>
      <w:r w:rsidRPr="00B63511">
        <w:rPr>
          <w:rFonts w:ascii="Times New Roman" w:hAnsi="Times New Roman" w:cs="Times New Roman"/>
        </w:rPr>
        <w:t xml:space="preserve">, Эрик </w:t>
      </w:r>
      <w:proofErr w:type="spellStart"/>
      <w:r w:rsidRPr="00B63511">
        <w:rPr>
          <w:rFonts w:ascii="Times New Roman" w:hAnsi="Times New Roman" w:cs="Times New Roman"/>
        </w:rPr>
        <w:t>Рауди</w:t>
      </w:r>
      <w:proofErr w:type="spellEnd"/>
      <w:r w:rsidRPr="00B63511">
        <w:rPr>
          <w:rFonts w:ascii="Times New Roman" w:hAnsi="Times New Roman" w:cs="Times New Roman"/>
        </w:rPr>
        <w:t xml:space="preserve"> (Рыжий), </w:t>
      </w:r>
      <w:proofErr w:type="spellStart"/>
      <w:r w:rsidRPr="00B63511">
        <w:rPr>
          <w:rFonts w:ascii="Times New Roman" w:hAnsi="Times New Roman" w:cs="Times New Roman"/>
        </w:rPr>
        <w:t>Лейв</w:t>
      </w:r>
      <w:proofErr w:type="spellEnd"/>
      <w:r w:rsidRPr="00B63511">
        <w:rPr>
          <w:rFonts w:ascii="Times New Roman" w:hAnsi="Times New Roman" w:cs="Times New Roman"/>
        </w:rPr>
        <w:t xml:space="preserve"> Счастливый, Марко Поло, </w:t>
      </w:r>
      <w:proofErr w:type="spellStart"/>
      <w:r w:rsidRPr="00B63511">
        <w:rPr>
          <w:rFonts w:ascii="Times New Roman" w:hAnsi="Times New Roman" w:cs="Times New Roman"/>
        </w:rPr>
        <w:t>Рустичано</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Хубилай</w:t>
      </w:r>
      <w:proofErr w:type="spellEnd"/>
      <w:r w:rsidRPr="00B63511">
        <w:rPr>
          <w:rFonts w:ascii="Times New Roman" w:hAnsi="Times New Roman" w:cs="Times New Roman"/>
        </w:rPr>
        <w:t xml:space="preserve">, Афанасий Никитин, Генрих Мореплаватель, </w:t>
      </w:r>
      <w:proofErr w:type="spellStart"/>
      <w:r w:rsidRPr="00B63511">
        <w:rPr>
          <w:rFonts w:ascii="Times New Roman" w:hAnsi="Times New Roman" w:cs="Times New Roman"/>
        </w:rPr>
        <w:t>Бартоломеу</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Диаш</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Васко</w:t>
      </w:r>
      <w:proofErr w:type="spellEnd"/>
      <w:r w:rsidRPr="00B63511">
        <w:rPr>
          <w:rFonts w:ascii="Times New Roman" w:hAnsi="Times New Roman" w:cs="Times New Roman"/>
        </w:rPr>
        <w:t xml:space="preserve"> да Гама, Христофор Колумб, Изабелла Кастильская, </w:t>
      </w:r>
      <w:proofErr w:type="spellStart"/>
      <w:r w:rsidRPr="00B63511">
        <w:rPr>
          <w:rFonts w:ascii="Times New Roman" w:hAnsi="Times New Roman" w:cs="Times New Roman"/>
        </w:rPr>
        <w:t>Америго</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Веспуччи</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Фернан</w:t>
      </w:r>
      <w:proofErr w:type="spellEnd"/>
      <w:r w:rsidRPr="00B63511">
        <w:rPr>
          <w:rFonts w:ascii="Times New Roman" w:hAnsi="Times New Roman" w:cs="Times New Roman"/>
        </w:rPr>
        <w:t xml:space="preserve"> Магеллан, Хуан Себастьян </w:t>
      </w:r>
      <w:proofErr w:type="spellStart"/>
      <w:r w:rsidRPr="00B63511">
        <w:rPr>
          <w:rFonts w:ascii="Times New Roman" w:hAnsi="Times New Roman" w:cs="Times New Roman"/>
        </w:rPr>
        <w:t>Элькано</w:t>
      </w:r>
      <w:proofErr w:type="spellEnd"/>
      <w:r w:rsidRPr="00B63511">
        <w:rPr>
          <w:rFonts w:ascii="Times New Roman" w:hAnsi="Times New Roman" w:cs="Times New Roman"/>
        </w:rPr>
        <w:t xml:space="preserve">, Луис де </w:t>
      </w:r>
      <w:proofErr w:type="spellStart"/>
      <w:r w:rsidRPr="00B63511">
        <w:rPr>
          <w:rFonts w:ascii="Times New Roman" w:hAnsi="Times New Roman" w:cs="Times New Roman"/>
        </w:rPr>
        <w:t>Торрес</w:t>
      </w:r>
      <w:proofErr w:type="spellEnd"/>
      <w:r w:rsidRPr="00B63511">
        <w:rPr>
          <w:rFonts w:ascii="Times New Roman" w:hAnsi="Times New Roman" w:cs="Times New Roman"/>
        </w:rPr>
        <w:t xml:space="preserve">, Абель Тасман, Джеймс Кук, Семён Дежнёв, </w:t>
      </w:r>
      <w:proofErr w:type="spellStart"/>
      <w:r w:rsidRPr="00B63511">
        <w:rPr>
          <w:rFonts w:ascii="Times New Roman" w:hAnsi="Times New Roman" w:cs="Times New Roman"/>
        </w:rPr>
        <w:t>Витус</w:t>
      </w:r>
      <w:proofErr w:type="spellEnd"/>
      <w:r w:rsidRPr="00B63511">
        <w:rPr>
          <w:rFonts w:ascii="Times New Roman" w:hAnsi="Times New Roman" w:cs="Times New Roman"/>
        </w:rPr>
        <w:t xml:space="preserve"> Беринг, Алексей Ильич </w:t>
      </w:r>
      <w:proofErr w:type="spellStart"/>
      <w:r w:rsidRPr="00B63511">
        <w:rPr>
          <w:rFonts w:ascii="Times New Roman" w:hAnsi="Times New Roman" w:cs="Times New Roman"/>
        </w:rPr>
        <w:t>Чириков</w:t>
      </w:r>
      <w:proofErr w:type="spellEnd"/>
      <w:r w:rsidRPr="00B63511">
        <w:rPr>
          <w:rFonts w:ascii="Times New Roman" w:hAnsi="Times New Roman" w:cs="Times New Roman"/>
        </w:rPr>
        <w:t xml:space="preserve">, Иван Федорович Крузенштерн, Юрий Федорович Лисянский, </w:t>
      </w:r>
      <w:proofErr w:type="spellStart"/>
      <w:r w:rsidRPr="00B63511">
        <w:rPr>
          <w:rFonts w:ascii="Times New Roman" w:hAnsi="Times New Roman" w:cs="Times New Roman"/>
        </w:rPr>
        <w:t>Фаддей</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Фаддеевич</w:t>
      </w:r>
      <w:proofErr w:type="spellEnd"/>
      <w:r w:rsidRPr="00B63511">
        <w:rPr>
          <w:rFonts w:ascii="Times New Roman" w:hAnsi="Times New Roman" w:cs="Times New Roman"/>
        </w:rPr>
        <w:t xml:space="preserve"> Беллинсгаузен, Михаил Петрович Лазарев.</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FB63C1"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Изучение поверхности Земли — результат героических усилий многих поколений людей.</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FB63C1" w:rsidRPr="00B63511" w:rsidRDefault="00FB63C1" w:rsidP="0003752D">
      <w:pPr>
        <w:widowControl w:val="0"/>
        <w:tabs>
          <w:tab w:val="left" w:pos="709"/>
        </w:tabs>
        <w:suppressAutoHyphens/>
        <w:spacing w:after="0" w:line="240" w:lineRule="auto"/>
        <w:ind w:firstLine="454"/>
        <w:rPr>
          <w:rFonts w:ascii="Times New Roman" w:hAnsi="Times New Roman" w:cs="Times New Roman"/>
        </w:rPr>
      </w:pPr>
    </w:p>
    <w:p w:rsidR="00645482" w:rsidRPr="00B63511" w:rsidRDefault="00645482"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645482" w:rsidRPr="00B63511" w:rsidRDefault="00645482"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645482" w:rsidRPr="00B63511" w:rsidRDefault="00645482" w:rsidP="00F325A9">
      <w:pPr>
        <w:pStyle w:val="a3"/>
        <w:numPr>
          <w:ilvl w:val="0"/>
          <w:numId w:val="41"/>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результаты выдающихся географических открытий и путешествий;</w:t>
      </w:r>
    </w:p>
    <w:p w:rsidR="00645482" w:rsidRPr="00B63511" w:rsidRDefault="00645482" w:rsidP="00F325A9">
      <w:pPr>
        <w:pStyle w:val="a3"/>
        <w:numPr>
          <w:ilvl w:val="0"/>
          <w:numId w:val="41"/>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влияние путешествий на развитие географических знаний.</w:t>
      </w:r>
    </w:p>
    <w:p w:rsidR="00645482" w:rsidRPr="00B63511" w:rsidRDefault="00645482"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645482" w:rsidRPr="00B63511" w:rsidRDefault="00645482" w:rsidP="00F325A9">
      <w:pPr>
        <w:pStyle w:val="a3"/>
        <w:numPr>
          <w:ilvl w:val="0"/>
          <w:numId w:val="42"/>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причины и следствия географических путешествий и открытий;</w:t>
      </w:r>
    </w:p>
    <w:p w:rsidR="00645482" w:rsidRPr="00B63511" w:rsidRDefault="00645482" w:rsidP="00F325A9">
      <w:pPr>
        <w:pStyle w:val="a3"/>
        <w:numPr>
          <w:ilvl w:val="0"/>
          <w:numId w:val="42"/>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маршруты путешествий</w:t>
      </w:r>
    </w:p>
    <w:p w:rsidR="00203582" w:rsidRPr="00B63511" w:rsidRDefault="00203582" w:rsidP="0003752D">
      <w:pPr>
        <w:tabs>
          <w:tab w:val="left" w:pos="709"/>
        </w:tabs>
        <w:snapToGrid w:val="0"/>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34"/>
        </w:numPr>
        <w:tabs>
          <w:tab w:val="left" w:pos="709"/>
          <w:tab w:val="left" w:pos="851"/>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Обозначение на контурной карте маршрутов путешествий, обозначение географических объектов.</w:t>
      </w:r>
    </w:p>
    <w:p w:rsidR="003C1815" w:rsidRPr="00B63511" w:rsidRDefault="003C1815" w:rsidP="00F325A9">
      <w:pPr>
        <w:widowControl w:val="0"/>
        <w:numPr>
          <w:ilvl w:val="0"/>
          <w:numId w:val="34"/>
        </w:numPr>
        <w:tabs>
          <w:tab w:val="left" w:pos="709"/>
          <w:tab w:val="left" w:pos="851"/>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Составление сводной таблицы «Имена русских первопроходцев и мореплавателей на карте мира».</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0F11F4" w:rsidRPr="00B63511" w:rsidRDefault="00B830F4"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4</w:t>
      </w:r>
      <w:r w:rsidR="003C1815" w:rsidRPr="00B63511">
        <w:rPr>
          <w:rFonts w:ascii="Times New Roman" w:hAnsi="Times New Roman" w:cs="Times New Roman"/>
          <w:b/>
          <w:bCs/>
        </w:rPr>
        <w:t xml:space="preserve">. </w:t>
      </w:r>
      <w:r w:rsidR="000F11F4" w:rsidRPr="00B63511">
        <w:rPr>
          <w:rFonts w:ascii="Times New Roman" w:hAnsi="Times New Roman" w:cs="Times New Roman"/>
          <w:b/>
          <w:bCs/>
        </w:rPr>
        <w:t>Природа Земли (2 часа)</w:t>
      </w:r>
    </w:p>
    <w:p w:rsidR="000F11F4" w:rsidRPr="00B63511" w:rsidRDefault="000F11F4"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0F11F4" w:rsidRPr="00B63511" w:rsidRDefault="000F11F4"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Что такое природа. Природные объекты. Географическая оболочка Земли и ее части: литосфера, атмосфера, гидросфера и биосфера. </w:t>
      </w:r>
    </w:p>
    <w:p w:rsidR="000F11F4" w:rsidRPr="00B63511" w:rsidRDefault="000F11F4" w:rsidP="0003752D">
      <w:pPr>
        <w:tabs>
          <w:tab w:val="left" w:pos="709"/>
        </w:tabs>
        <w:spacing w:after="0" w:line="240" w:lineRule="auto"/>
        <w:ind w:firstLine="454"/>
        <w:rPr>
          <w:rFonts w:ascii="Times New Roman" w:hAnsi="Times New Roman" w:cs="Times New Roman"/>
          <w:b/>
          <w:bCs/>
        </w:rPr>
      </w:pPr>
    </w:p>
    <w:p w:rsidR="000F11F4" w:rsidRPr="00B63511" w:rsidRDefault="000F11F4"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Учебные понятия</w:t>
      </w:r>
    </w:p>
    <w:p w:rsidR="000F11F4" w:rsidRPr="00B63511" w:rsidRDefault="000F11F4"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Природа, объекты природы, литосфера, атмосфера, гидросфера, биосфера, географическая оболочка.</w:t>
      </w:r>
    </w:p>
    <w:p w:rsidR="000F11F4" w:rsidRPr="00B63511" w:rsidRDefault="000F11F4" w:rsidP="0003752D">
      <w:pPr>
        <w:tabs>
          <w:tab w:val="left" w:pos="709"/>
        </w:tabs>
        <w:spacing w:after="0" w:line="240" w:lineRule="auto"/>
        <w:ind w:firstLine="454"/>
        <w:rPr>
          <w:rFonts w:ascii="Times New Roman" w:hAnsi="Times New Roman" w:cs="Times New Roman"/>
        </w:rPr>
      </w:pPr>
    </w:p>
    <w:p w:rsidR="000F11F4" w:rsidRPr="00B63511" w:rsidRDefault="000F11F4"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0F11F4" w:rsidRPr="00B63511" w:rsidRDefault="000F11F4"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Природа Земли — сложное сочетание разнообразных природных объектов.</w:t>
      </w:r>
    </w:p>
    <w:p w:rsidR="000F11F4" w:rsidRPr="00B63511" w:rsidRDefault="000F11F4"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Природные оболочки взаимосвязаны и образуют географическую оболочку или природу Земли.</w:t>
      </w:r>
    </w:p>
    <w:p w:rsidR="000F11F4" w:rsidRPr="00B63511" w:rsidRDefault="000F11F4" w:rsidP="0003752D">
      <w:pPr>
        <w:tabs>
          <w:tab w:val="left" w:pos="709"/>
        </w:tabs>
        <w:spacing w:after="0" w:line="240" w:lineRule="auto"/>
        <w:ind w:firstLine="454"/>
        <w:rPr>
          <w:rFonts w:ascii="Times New Roman" w:hAnsi="Times New Roman" w:cs="Times New Roman"/>
          <w:b/>
        </w:rPr>
      </w:pPr>
    </w:p>
    <w:p w:rsidR="000F11F4" w:rsidRPr="00B63511" w:rsidRDefault="000F11F4"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0F11F4" w:rsidRPr="00B63511" w:rsidRDefault="000F11F4"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0F11F4" w:rsidRPr="00B63511" w:rsidRDefault="000F11F4"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0F11F4" w:rsidRPr="00B63511" w:rsidRDefault="000F11F4"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0F11F4" w:rsidRPr="00B63511" w:rsidRDefault="000F11F4"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0F11F4" w:rsidRPr="00B63511" w:rsidRDefault="000F11F4"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0F11F4" w:rsidRPr="00B63511" w:rsidRDefault="000F11F4"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0F11F4" w:rsidRPr="00B63511" w:rsidRDefault="000F11F4" w:rsidP="0003752D">
      <w:pPr>
        <w:pStyle w:val="a3"/>
        <w:tabs>
          <w:tab w:val="left" w:pos="709"/>
        </w:tabs>
        <w:snapToGrid w:val="0"/>
        <w:spacing w:after="0" w:line="240" w:lineRule="auto"/>
        <w:ind w:left="0" w:firstLine="454"/>
        <w:rPr>
          <w:rFonts w:ascii="Times New Roman" w:hAnsi="Times New Roman" w:cs="Times New Roman"/>
          <w:b/>
        </w:rPr>
      </w:pPr>
    </w:p>
    <w:p w:rsidR="000F11F4" w:rsidRPr="00B63511" w:rsidRDefault="000F11F4" w:rsidP="0003752D">
      <w:pPr>
        <w:pStyle w:val="a3"/>
        <w:tabs>
          <w:tab w:val="left" w:pos="709"/>
        </w:tabs>
        <w:snapToGrid w:val="0"/>
        <w:spacing w:after="0" w:line="240" w:lineRule="auto"/>
        <w:ind w:left="0" w:firstLine="454"/>
        <w:rPr>
          <w:rFonts w:ascii="Times New Roman" w:hAnsi="Times New Roman" w:cs="Times New Roman"/>
          <w:b/>
        </w:rPr>
      </w:pPr>
      <w:r w:rsidRPr="00B63511">
        <w:rPr>
          <w:rFonts w:ascii="Times New Roman" w:hAnsi="Times New Roman" w:cs="Times New Roman"/>
          <w:b/>
        </w:rPr>
        <w:t>Предметные умения</w:t>
      </w:r>
    </w:p>
    <w:p w:rsidR="000F11F4" w:rsidRPr="00B63511" w:rsidRDefault="000F11F4" w:rsidP="0003752D">
      <w:pPr>
        <w:pStyle w:val="a3"/>
        <w:tabs>
          <w:tab w:val="left" w:pos="709"/>
        </w:tabs>
        <w:snapToGrid w:val="0"/>
        <w:spacing w:after="0" w:line="240" w:lineRule="auto"/>
        <w:ind w:left="0" w:firstLine="454"/>
        <w:rPr>
          <w:rFonts w:ascii="Times New Roman" w:hAnsi="Times New Roman" w:cs="Times New Roman"/>
          <w:i/>
        </w:rPr>
      </w:pPr>
      <w:r w:rsidRPr="00B63511">
        <w:rPr>
          <w:rFonts w:ascii="Times New Roman" w:hAnsi="Times New Roman" w:cs="Times New Roman"/>
          <w:i/>
        </w:rPr>
        <w:t>Умение объяснять:</w:t>
      </w:r>
    </w:p>
    <w:p w:rsidR="000F11F4" w:rsidRPr="00B63511" w:rsidRDefault="000F11F4" w:rsidP="00F325A9">
      <w:pPr>
        <w:pStyle w:val="a3"/>
        <w:numPr>
          <w:ilvl w:val="0"/>
          <w:numId w:val="7"/>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оболочек Земли;</w:t>
      </w:r>
    </w:p>
    <w:p w:rsidR="000F11F4" w:rsidRPr="00B63511" w:rsidRDefault="000F11F4" w:rsidP="00F325A9">
      <w:pPr>
        <w:pStyle w:val="a3"/>
        <w:numPr>
          <w:ilvl w:val="0"/>
          <w:numId w:val="7"/>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специфику географической оболочки.</w:t>
      </w:r>
    </w:p>
    <w:p w:rsidR="000F11F4" w:rsidRPr="00B63511" w:rsidRDefault="000F11F4" w:rsidP="0003752D">
      <w:pPr>
        <w:pStyle w:val="a3"/>
        <w:tabs>
          <w:tab w:val="left" w:pos="709"/>
        </w:tabs>
        <w:snapToGrid w:val="0"/>
        <w:spacing w:after="0" w:line="240" w:lineRule="auto"/>
        <w:ind w:left="0" w:firstLine="454"/>
        <w:rPr>
          <w:rFonts w:ascii="Times New Roman" w:hAnsi="Times New Roman" w:cs="Times New Roman"/>
          <w:i/>
        </w:rPr>
      </w:pPr>
      <w:r w:rsidRPr="00B63511">
        <w:rPr>
          <w:rFonts w:ascii="Times New Roman" w:hAnsi="Times New Roman" w:cs="Times New Roman"/>
          <w:i/>
        </w:rPr>
        <w:t>Умение определять:</w:t>
      </w:r>
    </w:p>
    <w:p w:rsidR="000F11F4" w:rsidRPr="00B63511" w:rsidRDefault="000F11F4" w:rsidP="00F325A9">
      <w:pPr>
        <w:pStyle w:val="a3"/>
        <w:numPr>
          <w:ilvl w:val="0"/>
          <w:numId w:val="7"/>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отличия природных объектов;</w:t>
      </w:r>
    </w:p>
    <w:p w:rsidR="000F11F4" w:rsidRPr="00B63511" w:rsidRDefault="000F11F4" w:rsidP="00F325A9">
      <w:pPr>
        <w:pStyle w:val="a3"/>
        <w:numPr>
          <w:ilvl w:val="0"/>
          <w:numId w:val="7"/>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отличия оболочек Земли.</w:t>
      </w:r>
    </w:p>
    <w:p w:rsidR="000F11F4" w:rsidRPr="00B63511" w:rsidRDefault="000F11F4" w:rsidP="0003752D">
      <w:pPr>
        <w:tabs>
          <w:tab w:val="left" w:pos="0"/>
          <w:tab w:val="left" w:pos="709"/>
        </w:tabs>
        <w:snapToGrid w:val="0"/>
        <w:spacing w:after="0" w:line="240" w:lineRule="auto"/>
        <w:ind w:firstLine="454"/>
        <w:jc w:val="both"/>
        <w:rPr>
          <w:rFonts w:ascii="Times New Roman" w:hAnsi="Times New Roman" w:cs="Times New Roman"/>
        </w:rPr>
      </w:pPr>
    </w:p>
    <w:p w:rsidR="000F11F4" w:rsidRPr="00B63511" w:rsidRDefault="000F11F4"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Практические работы</w:t>
      </w:r>
    </w:p>
    <w:p w:rsidR="000F11F4" w:rsidRPr="00B63511" w:rsidRDefault="000F11F4" w:rsidP="00F325A9">
      <w:pPr>
        <w:widowControl w:val="0"/>
        <w:numPr>
          <w:ilvl w:val="0"/>
          <w:numId w:val="13"/>
        </w:numPr>
        <w:tabs>
          <w:tab w:val="left" w:pos="709"/>
          <w:tab w:val="left" w:pos="851"/>
        </w:tabs>
        <w:suppressAutoHyphens/>
        <w:spacing w:after="0" w:line="240" w:lineRule="auto"/>
        <w:ind w:left="0" w:firstLine="454"/>
        <w:rPr>
          <w:rFonts w:ascii="Times New Roman" w:hAnsi="Times New Roman" w:cs="Times New Roman"/>
          <w:b/>
          <w:bCs/>
        </w:rPr>
      </w:pPr>
      <w:r w:rsidRPr="00B63511">
        <w:rPr>
          <w:rFonts w:ascii="Times New Roman" w:hAnsi="Times New Roman" w:cs="Times New Roman"/>
        </w:rPr>
        <w:t>Организация фенологических наблюдений в природе.</w:t>
      </w:r>
    </w:p>
    <w:p w:rsidR="000F11F4" w:rsidRPr="00B63511" w:rsidRDefault="000F11F4" w:rsidP="0003752D">
      <w:pPr>
        <w:tabs>
          <w:tab w:val="left" w:pos="709"/>
        </w:tabs>
        <w:spacing w:after="0" w:line="240" w:lineRule="auto"/>
        <w:ind w:firstLine="454"/>
        <w:jc w:val="center"/>
        <w:rPr>
          <w:rFonts w:ascii="Times New Roman" w:hAnsi="Times New Roman" w:cs="Times New Roman"/>
          <w:b/>
          <w:bCs/>
        </w:rPr>
      </w:pPr>
    </w:p>
    <w:p w:rsidR="003C1815" w:rsidRPr="00B63511" w:rsidRDefault="000F11F4"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 xml:space="preserve">Тема 5. </w:t>
      </w:r>
      <w:r w:rsidR="003C1815" w:rsidRPr="00B63511">
        <w:rPr>
          <w:rFonts w:ascii="Times New Roman" w:hAnsi="Times New Roman" w:cs="Times New Roman"/>
          <w:b/>
          <w:bCs/>
        </w:rPr>
        <w:t>Путешествие по планете Земля (10 часов)</w:t>
      </w:r>
    </w:p>
    <w:p w:rsidR="003C1815" w:rsidRPr="00B63511" w:rsidRDefault="00283510"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Мировой океан и его части. Характеристика океанов. Моря и их виды. Движения воды в океане. Течения. Взаимодействие океана с атмосферой и сушей. Значение Мирового океана для природы и человека. Особенности природы и населения материков Земли. </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283510"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3C1815"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rPr>
        <w:lastRenderedPageBreak/>
        <w:t>Мировой океан, море, залив, пролив, окраинное, внутреннее и межостровное море, волна, течение, условия обитания, среда обитания, живой мир, нефть, газ, каменный уголь, руды, тундра, степь, землетрясение, водопад, планктон, ледник, научно-исследовательская станция.</w:t>
      </w:r>
      <w:proofErr w:type="gramEnd"/>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283510"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Мировой океан играет огромную роль в формировании природы Земли.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Природа каждого материка уникальна.</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283510" w:rsidRPr="00B63511" w:rsidRDefault="00283510" w:rsidP="0003752D">
      <w:pPr>
        <w:pStyle w:val="a3"/>
        <w:tabs>
          <w:tab w:val="left" w:pos="709"/>
        </w:tabs>
        <w:snapToGrid w:val="0"/>
        <w:spacing w:after="0" w:line="240" w:lineRule="auto"/>
        <w:ind w:left="0" w:firstLine="454"/>
        <w:rPr>
          <w:rFonts w:ascii="Times New Roman" w:hAnsi="Times New Roman" w:cs="Times New Roman"/>
          <w:b/>
        </w:rPr>
      </w:pPr>
    </w:p>
    <w:p w:rsidR="00430E94" w:rsidRPr="00B63511" w:rsidRDefault="00430E94" w:rsidP="0003752D">
      <w:pPr>
        <w:pStyle w:val="a3"/>
        <w:tabs>
          <w:tab w:val="left" w:pos="709"/>
        </w:tabs>
        <w:snapToGrid w:val="0"/>
        <w:spacing w:after="0" w:line="240" w:lineRule="auto"/>
        <w:ind w:left="0" w:firstLine="454"/>
        <w:rPr>
          <w:rFonts w:ascii="Times New Roman" w:hAnsi="Times New Roman" w:cs="Times New Roman"/>
          <w:b/>
        </w:rPr>
      </w:pPr>
      <w:r w:rsidRPr="00B63511">
        <w:rPr>
          <w:rFonts w:ascii="Times New Roman" w:hAnsi="Times New Roman" w:cs="Times New Roman"/>
          <w:b/>
        </w:rPr>
        <w:t>Предметные умения</w:t>
      </w:r>
    </w:p>
    <w:p w:rsidR="00430E94" w:rsidRPr="00B63511" w:rsidRDefault="00430E94" w:rsidP="0003752D">
      <w:pPr>
        <w:pStyle w:val="a3"/>
        <w:tabs>
          <w:tab w:val="left" w:pos="709"/>
        </w:tabs>
        <w:snapToGrid w:val="0"/>
        <w:spacing w:after="0" w:line="240" w:lineRule="auto"/>
        <w:ind w:left="0" w:firstLine="454"/>
        <w:rPr>
          <w:rFonts w:ascii="Times New Roman" w:hAnsi="Times New Roman" w:cs="Times New Roman"/>
          <w:i/>
        </w:rPr>
      </w:pPr>
      <w:r w:rsidRPr="00B63511">
        <w:rPr>
          <w:rFonts w:ascii="Times New Roman" w:hAnsi="Times New Roman" w:cs="Times New Roman"/>
          <w:i/>
        </w:rPr>
        <w:t>Умение объяснять:</w:t>
      </w:r>
    </w:p>
    <w:p w:rsidR="00430E94" w:rsidRPr="00B63511" w:rsidRDefault="00180862" w:rsidP="00F325A9">
      <w:pPr>
        <w:pStyle w:val="a3"/>
        <w:numPr>
          <w:ilvl w:val="0"/>
          <w:numId w:val="7"/>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географические особенности природы и населения материков и океанов;</w:t>
      </w:r>
    </w:p>
    <w:p w:rsidR="00180862" w:rsidRPr="00B63511" w:rsidRDefault="00180862" w:rsidP="00F325A9">
      <w:pPr>
        <w:pStyle w:val="a3"/>
        <w:numPr>
          <w:ilvl w:val="0"/>
          <w:numId w:val="7"/>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взаимодействия океана и суши;</w:t>
      </w:r>
    </w:p>
    <w:p w:rsidR="00180862" w:rsidRPr="00B63511" w:rsidRDefault="00823A13" w:rsidP="00F325A9">
      <w:pPr>
        <w:pStyle w:val="a3"/>
        <w:numPr>
          <w:ilvl w:val="0"/>
          <w:numId w:val="7"/>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значение Мирового океана.</w:t>
      </w:r>
    </w:p>
    <w:p w:rsidR="00430E94" w:rsidRPr="00B63511" w:rsidRDefault="00430E94" w:rsidP="0003752D">
      <w:pPr>
        <w:pStyle w:val="a3"/>
        <w:tabs>
          <w:tab w:val="left" w:pos="709"/>
        </w:tabs>
        <w:snapToGrid w:val="0"/>
        <w:spacing w:after="0" w:line="240" w:lineRule="auto"/>
        <w:ind w:left="0" w:firstLine="454"/>
        <w:rPr>
          <w:rFonts w:ascii="Times New Roman" w:hAnsi="Times New Roman" w:cs="Times New Roman"/>
          <w:i/>
        </w:rPr>
      </w:pPr>
      <w:r w:rsidRPr="00B63511">
        <w:rPr>
          <w:rFonts w:ascii="Times New Roman" w:hAnsi="Times New Roman" w:cs="Times New Roman"/>
          <w:i/>
        </w:rPr>
        <w:t>Умение определять:</w:t>
      </w:r>
    </w:p>
    <w:p w:rsidR="00823A13" w:rsidRPr="00B63511" w:rsidRDefault="00823A13" w:rsidP="00F325A9">
      <w:pPr>
        <w:pStyle w:val="a3"/>
        <w:numPr>
          <w:ilvl w:val="0"/>
          <w:numId w:val="43"/>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специфику природы и населения материков;</w:t>
      </w:r>
    </w:p>
    <w:p w:rsidR="00823A13" w:rsidRPr="00B63511" w:rsidRDefault="00823A13" w:rsidP="00F325A9">
      <w:pPr>
        <w:pStyle w:val="a3"/>
        <w:numPr>
          <w:ilvl w:val="0"/>
          <w:numId w:val="43"/>
        </w:numPr>
        <w:tabs>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характер взаимного влияния Мирового океана и суши друг на друга.</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35"/>
        </w:numPr>
        <w:tabs>
          <w:tab w:val="left" w:pos="0"/>
          <w:tab w:val="left" w:pos="709"/>
          <w:tab w:val="left" w:pos="851"/>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Обозначение на контурной карте материков и океанов Земли.</w:t>
      </w:r>
    </w:p>
    <w:p w:rsidR="003C1815" w:rsidRPr="00B63511" w:rsidRDefault="003C1815" w:rsidP="00F325A9">
      <w:pPr>
        <w:widowControl w:val="0"/>
        <w:numPr>
          <w:ilvl w:val="0"/>
          <w:numId w:val="35"/>
        </w:numPr>
        <w:tabs>
          <w:tab w:val="left" w:pos="0"/>
          <w:tab w:val="left" w:pos="709"/>
          <w:tab w:val="left" w:pos="851"/>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Обозначение на контурной карте крупнейших государств материка.</w:t>
      </w:r>
    </w:p>
    <w:p w:rsidR="003C1815" w:rsidRPr="00B63511" w:rsidRDefault="003C1815" w:rsidP="0003752D">
      <w:pPr>
        <w:tabs>
          <w:tab w:val="left" w:pos="0"/>
          <w:tab w:val="left" w:pos="709"/>
        </w:tabs>
        <w:snapToGrid w:val="0"/>
        <w:spacing w:after="0" w:line="240" w:lineRule="auto"/>
        <w:ind w:firstLine="454"/>
        <w:jc w:val="both"/>
        <w:rPr>
          <w:rFonts w:ascii="Times New Roman" w:hAnsi="Times New Roman" w:cs="Times New Roman"/>
        </w:rPr>
      </w:pPr>
    </w:p>
    <w:p w:rsidR="00292C18" w:rsidRPr="00B63511" w:rsidRDefault="00292C18" w:rsidP="0003752D">
      <w:pPr>
        <w:tabs>
          <w:tab w:val="left" w:pos="0"/>
          <w:tab w:val="left" w:pos="709"/>
        </w:tabs>
        <w:snapToGrid w:val="0"/>
        <w:spacing w:after="0" w:line="240" w:lineRule="auto"/>
        <w:ind w:firstLine="454"/>
        <w:jc w:val="both"/>
        <w:rPr>
          <w:rFonts w:ascii="Times New Roman" w:hAnsi="Times New Roman" w:cs="Times New Roman"/>
          <w:b/>
        </w:rPr>
      </w:pPr>
      <w:r w:rsidRPr="00B63511">
        <w:rPr>
          <w:rFonts w:ascii="Times New Roman" w:hAnsi="Times New Roman" w:cs="Times New Roman"/>
          <w:b/>
        </w:rPr>
        <w:t xml:space="preserve">Резерв </w:t>
      </w:r>
      <w:r w:rsidR="00231C91" w:rsidRPr="00B63511">
        <w:rPr>
          <w:rFonts w:ascii="Times New Roman" w:hAnsi="Times New Roman" w:cs="Times New Roman"/>
          <w:b/>
        </w:rPr>
        <w:t xml:space="preserve">времени </w:t>
      </w:r>
      <w:r w:rsidRPr="00B63511">
        <w:rPr>
          <w:rFonts w:ascii="Times New Roman" w:hAnsi="Times New Roman" w:cs="Times New Roman"/>
          <w:b/>
        </w:rPr>
        <w:t xml:space="preserve">– </w:t>
      </w:r>
      <w:r w:rsidR="00542E2C" w:rsidRPr="00B63511">
        <w:rPr>
          <w:rFonts w:ascii="Times New Roman" w:hAnsi="Times New Roman" w:cs="Times New Roman"/>
          <w:b/>
        </w:rPr>
        <w:t>2</w:t>
      </w:r>
      <w:r w:rsidRPr="00B63511">
        <w:rPr>
          <w:rFonts w:ascii="Times New Roman" w:hAnsi="Times New Roman" w:cs="Times New Roman"/>
          <w:b/>
        </w:rPr>
        <w:t xml:space="preserve"> часа</w:t>
      </w:r>
    </w:p>
    <w:p w:rsidR="00292C18" w:rsidRPr="00B63511" w:rsidRDefault="00292C18" w:rsidP="0003752D">
      <w:pPr>
        <w:tabs>
          <w:tab w:val="left" w:pos="0"/>
          <w:tab w:val="left" w:pos="709"/>
        </w:tabs>
        <w:snapToGrid w:val="0"/>
        <w:spacing w:after="0" w:line="240" w:lineRule="auto"/>
        <w:ind w:firstLine="454"/>
        <w:jc w:val="both"/>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Требования к уровню подготовки учащихся</w:t>
      </w:r>
    </w:p>
    <w:p w:rsidR="003C1815" w:rsidRPr="00B63511" w:rsidRDefault="000C6F33"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Учащиеся должны знать (понимать)</w:t>
      </w:r>
    </w:p>
    <w:p w:rsidR="000C6F33" w:rsidRPr="00B63511" w:rsidRDefault="000C6F33" w:rsidP="00F325A9">
      <w:pPr>
        <w:widowControl w:val="0"/>
        <w:numPr>
          <w:ilvl w:val="0"/>
          <w:numId w:val="14"/>
        </w:numPr>
        <w:tabs>
          <w:tab w:val="left" w:pos="709"/>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форму и размеры Земли;</w:t>
      </w:r>
    </w:p>
    <w:p w:rsidR="000C6F33" w:rsidRPr="00B63511" w:rsidRDefault="000C6F33" w:rsidP="00F325A9">
      <w:pPr>
        <w:widowControl w:val="0"/>
        <w:numPr>
          <w:ilvl w:val="0"/>
          <w:numId w:val="14"/>
        </w:numPr>
        <w:tabs>
          <w:tab w:val="left" w:pos="709"/>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полюса, экватор;</w:t>
      </w:r>
    </w:p>
    <w:p w:rsidR="000C6F33" w:rsidRPr="00B63511" w:rsidRDefault="000C6F33" w:rsidP="00F325A9">
      <w:pPr>
        <w:widowControl w:val="0"/>
        <w:numPr>
          <w:ilvl w:val="0"/>
          <w:numId w:val="14"/>
        </w:numPr>
        <w:tabs>
          <w:tab w:val="left" w:pos="709"/>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части Мирового океана;</w:t>
      </w:r>
    </w:p>
    <w:p w:rsidR="000C6F33" w:rsidRPr="00B63511" w:rsidRDefault="000C6F33" w:rsidP="00F325A9">
      <w:pPr>
        <w:widowControl w:val="0"/>
        <w:numPr>
          <w:ilvl w:val="0"/>
          <w:numId w:val="14"/>
        </w:numPr>
        <w:tabs>
          <w:tab w:val="left" w:pos="709"/>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виды движения воды в океане;</w:t>
      </w:r>
    </w:p>
    <w:p w:rsidR="000C6F33" w:rsidRPr="00B63511" w:rsidRDefault="000C6F33" w:rsidP="00F325A9">
      <w:pPr>
        <w:widowControl w:val="0"/>
        <w:numPr>
          <w:ilvl w:val="0"/>
          <w:numId w:val="14"/>
        </w:numPr>
        <w:tabs>
          <w:tab w:val="left" w:pos="709"/>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материки и океаны Земли;</w:t>
      </w:r>
    </w:p>
    <w:p w:rsidR="000C6F33" w:rsidRPr="00B63511" w:rsidRDefault="000C6F33" w:rsidP="00F325A9">
      <w:pPr>
        <w:widowControl w:val="0"/>
        <w:numPr>
          <w:ilvl w:val="0"/>
          <w:numId w:val="14"/>
        </w:numPr>
        <w:tabs>
          <w:tab w:val="left" w:pos="709"/>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географические объекты, предусмотренные программой;</w:t>
      </w:r>
    </w:p>
    <w:p w:rsidR="000C6F33" w:rsidRPr="00B63511" w:rsidRDefault="000C6F33" w:rsidP="00F325A9">
      <w:pPr>
        <w:widowControl w:val="0"/>
        <w:numPr>
          <w:ilvl w:val="0"/>
          <w:numId w:val="14"/>
        </w:numPr>
        <w:tabs>
          <w:tab w:val="left" w:pos="709"/>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маршруты географических исследований и путешествий.</w:t>
      </w:r>
    </w:p>
    <w:p w:rsidR="000C6F33" w:rsidRPr="00B63511" w:rsidRDefault="000C6F33"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lastRenderedPageBreak/>
        <w:t>Учащиеся должны уметь:</w:t>
      </w:r>
    </w:p>
    <w:p w:rsidR="000C6F33" w:rsidRPr="00B63511" w:rsidRDefault="000C6F33"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анализировать, воспринимать, </w:t>
      </w:r>
      <w:r w:rsidR="00053226" w:rsidRPr="00B63511">
        <w:rPr>
          <w:rFonts w:ascii="Times New Roman" w:eastAsia="PragmaticaCondC" w:hAnsi="Times New Roman" w:cs="Times New Roman"/>
          <w:b/>
        </w:rPr>
        <w:t>интерпретировать</w:t>
      </w:r>
      <w:r w:rsidRPr="00B63511">
        <w:rPr>
          <w:rFonts w:ascii="Times New Roman" w:eastAsia="PragmaticaCondC" w:hAnsi="Times New Roman" w:cs="Times New Roman"/>
          <w:b/>
        </w:rPr>
        <w:t xml:space="preserve"> и обобщать </w:t>
      </w:r>
      <w:r w:rsidRPr="00B63511">
        <w:rPr>
          <w:rFonts w:ascii="Times New Roman" w:eastAsia="PragmaticaCondC" w:hAnsi="Times New Roman" w:cs="Times New Roman"/>
        </w:rPr>
        <w:t>географическую информацию;</w:t>
      </w:r>
    </w:p>
    <w:p w:rsidR="000C6F33" w:rsidRPr="00B63511" w:rsidRDefault="00053226"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использовать </w:t>
      </w:r>
      <w:r w:rsidRPr="00B63511">
        <w:rPr>
          <w:rFonts w:ascii="Times New Roman" w:eastAsia="PragmaticaCondC" w:hAnsi="Times New Roman" w:cs="Times New Roman"/>
        </w:rPr>
        <w:t xml:space="preserve">источники географической информации для </w:t>
      </w:r>
      <w:r w:rsidR="00BD55CA" w:rsidRPr="00B63511">
        <w:rPr>
          <w:rFonts w:ascii="Times New Roman" w:eastAsia="PragmaticaCondC" w:hAnsi="Times New Roman" w:cs="Times New Roman"/>
        </w:rPr>
        <w:t>решения учебных и практико-ориентирован</w:t>
      </w:r>
      <w:r w:rsidRPr="00B63511">
        <w:rPr>
          <w:rFonts w:ascii="Times New Roman" w:eastAsia="PragmaticaCondC" w:hAnsi="Times New Roman" w:cs="Times New Roman"/>
        </w:rPr>
        <w:t>ных задач, знания о географических явлениях в повседневной жизни;</w:t>
      </w:r>
    </w:p>
    <w:p w:rsidR="00053226" w:rsidRPr="00B63511" w:rsidRDefault="00FA7511"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находить </w:t>
      </w:r>
      <w:r w:rsidRPr="00B63511">
        <w:rPr>
          <w:rFonts w:ascii="Times New Roman" w:eastAsia="PragmaticaCondC" w:hAnsi="Times New Roman" w:cs="Times New Roman"/>
        </w:rPr>
        <w:t>закономерности протекания явлений по результатам наблюдений (в том числе инструментальных);</w:t>
      </w:r>
    </w:p>
    <w:p w:rsidR="00FA7511" w:rsidRPr="00B63511" w:rsidRDefault="00FA7511"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описывать </w:t>
      </w:r>
      <w:r w:rsidRPr="00B63511">
        <w:rPr>
          <w:rFonts w:ascii="Times New Roman" w:eastAsia="PragmaticaCondC" w:hAnsi="Times New Roman" w:cs="Times New Roman"/>
        </w:rPr>
        <w:t>по картам взаимное расположение географических объектов;</w:t>
      </w:r>
    </w:p>
    <w:p w:rsidR="00FA7511" w:rsidRPr="00B63511" w:rsidRDefault="003F7E68"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b/>
        </w:rPr>
      </w:pPr>
      <w:r w:rsidRPr="00B63511">
        <w:rPr>
          <w:rFonts w:ascii="Times New Roman" w:eastAsia="PragmaticaCondC" w:hAnsi="Times New Roman" w:cs="Times New Roman"/>
          <w:b/>
        </w:rPr>
        <w:t xml:space="preserve">объяснять </w:t>
      </w:r>
      <w:r w:rsidRPr="00B63511">
        <w:rPr>
          <w:rFonts w:ascii="Times New Roman" w:eastAsia="PragmaticaCondC" w:hAnsi="Times New Roman" w:cs="Times New Roman"/>
        </w:rPr>
        <w:t>особенности компонентов природы отдельных территорий;</w:t>
      </w:r>
    </w:p>
    <w:p w:rsidR="003F7E68" w:rsidRPr="00B63511" w:rsidRDefault="003F7E68"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приводить </w:t>
      </w:r>
      <w:r w:rsidRPr="00B63511">
        <w:rPr>
          <w:rFonts w:ascii="Times New Roman" w:eastAsia="PragmaticaCondC" w:hAnsi="Times New Roman" w:cs="Times New Roman"/>
        </w:rPr>
        <w:t xml:space="preserve">примеры </w:t>
      </w:r>
      <w:r w:rsidR="00BD55CA" w:rsidRPr="00B63511">
        <w:rPr>
          <w:rFonts w:ascii="Times New Roman" w:eastAsia="PragmaticaCondC" w:hAnsi="Times New Roman" w:cs="Times New Roman"/>
        </w:rPr>
        <w:t>географических</w:t>
      </w:r>
      <w:r w:rsidRPr="00B63511">
        <w:rPr>
          <w:rFonts w:ascii="Times New Roman" w:eastAsia="PragmaticaCondC" w:hAnsi="Times New Roman" w:cs="Times New Roman"/>
        </w:rPr>
        <w:t xml:space="preserve"> объектов;</w:t>
      </w:r>
    </w:p>
    <w:p w:rsidR="003F7E68" w:rsidRPr="00B63511" w:rsidRDefault="003F7E68"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проводить </w:t>
      </w:r>
      <w:r w:rsidRPr="00B63511">
        <w:rPr>
          <w:rFonts w:ascii="Times New Roman" w:eastAsia="PragmaticaCondC" w:hAnsi="Times New Roman" w:cs="Times New Roman"/>
        </w:rPr>
        <w:t>простейшую классификацию географических объектов, процессов и явлений;</w:t>
      </w:r>
    </w:p>
    <w:p w:rsidR="003F7E68" w:rsidRPr="00B63511" w:rsidRDefault="00911451"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различать и сравнивать </w:t>
      </w:r>
      <w:r w:rsidRPr="00B63511">
        <w:rPr>
          <w:rFonts w:ascii="Times New Roman" w:eastAsia="PragmaticaCondC" w:hAnsi="Times New Roman" w:cs="Times New Roman"/>
        </w:rPr>
        <w:t>изученные географические объекты, процессы и явления; географические процессы, объекты и явления, определяющие особенности природы и населения материков и океанов;</w:t>
      </w:r>
    </w:p>
    <w:p w:rsidR="00911451" w:rsidRPr="00B63511" w:rsidRDefault="00A32599"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составлять </w:t>
      </w:r>
      <w:r w:rsidRPr="00B63511">
        <w:rPr>
          <w:rFonts w:ascii="Times New Roman" w:eastAsia="PragmaticaCondC" w:hAnsi="Times New Roman" w:cs="Times New Roman"/>
        </w:rPr>
        <w:t>описания географических объектов, процессов и явлений с использованием географической информации;</w:t>
      </w:r>
    </w:p>
    <w:p w:rsidR="00A32599" w:rsidRPr="00B63511" w:rsidRDefault="00A32599" w:rsidP="00F325A9">
      <w:pPr>
        <w:pStyle w:val="a3"/>
        <w:numPr>
          <w:ilvl w:val="0"/>
          <w:numId w:val="4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формулировать </w:t>
      </w:r>
      <w:r w:rsidR="00193B6A" w:rsidRPr="00B63511">
        <w:rPr>
          <w:rFonts w:ascii="Times New Roman" w:eastAsia="PragmaticaCondC" w:hAnsi="Times New Roman" w:cs="Times New Roman"/>
        </w:rPr>
        <w:t>закономерности</w:t>
      </w:r>
      <w:r w:rsidRPr="00B63511">
        <w:rPr>
          <w:rFonts w:ascii="Times New Roman" w:eastAsia="PragmaticaCondC" w:hAnsi="Times New Roman" w:cs="Times New Roman"/>
        </w:rPr>
        <w:t xml:space="preserve"> протекания явлений по результатам наблюдений (в том числе инструментальных).</w:t>
      </w:r>
    </w:p>
    <w:p w:rsidR="000C6F33" w:rsidRPr="00B63511" w:rsidRDefault="000C6F33" w:rsidP="0003752D">
      <w:pPr>
        <w:tabs>
          <w:tab w:val="left" w:pos="709"/>
        </w:tabs>
        <w:spacing w:after="0" w:line="240" w:lineRule="auto"/>
        <w:ind w:firstLine="454"/>
        <w:jc w:val="both"/>
        <w:rPr>
          <w:rFonts w:ascii="Times New Roman" w:eastAsia="PragmaticaCondC" w:hAnsi="Times New Roman" w:cs="Times New Roman"/>
        </w:rPr>
      </w:pP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Географическая номенклатура</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Arial" w:hAnsi="Times New Roman" w:cs="Times New Roman"/>
          <w:b/>
        </w:rPr>
        <w:t>Материки:</w:t>
      </w:r>
      <w:r w:rsidRPr="00B63511">
        <w:rPr>
          <w:rFonts w:ascii="Times New Roman" w:eastAsia="PragmaticaCondC" w:hAnsi="Times New Roman" w:cs="Times New Roman"/>
        </w:rPr>
        <w:t xml:space="preserve"> Евразия, Северная Америка, Южная Америка, Африка, Австралия, Антарктида.</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Океаны:</w:t>
      </w:r>
      <w:r w:rsidRPr="00B63511">
        <w:rPr>
          <w:rFonts w:ascii="Times New Roman" w:eastAsia="PragmaticaCondC" w:hAnsi="Times New Roman" w:cs="Times New Roman"/>
        </w:rPr>
        <w:t xml:space="preserve"> Тихий, Атлантический, Индийский, Северный Ледовитый.</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Острова:</w:t>
      </w:r>
      <w:r w:rsidRPr="00B63511">
        <w:rPr>
          <w:rFonts w:ascii="Times New Roman" w:eastAsia="PragmaticaCondC" w:hAnsi="Times New Roman" w:cs="Times New Roman"/>
        </w:rPr>
        <w:t xml:space="preserve"> Гренландия, Мадагаскар, Новая Зеландия, Новая Гвинея.</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Полуострова:</w:t>
      </w:r>
      <w:r w:rsidRPr="00B63511">
        <w:rPr>
          <w:rFonts w:ascii="Times New Roman" w:eastAsia="PragmaticaCondC" w:hAnsi="Times New Roman" w:cs="Times New Roman"/>
        </w:rPr>
        <w:t xml:space="preserve"> Аравийский, Индостан.</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Заливы:</w:t>
      </w:r>
      <w:r w:rsidRPr="00B63511">
        <w:rPr>
          <w:rFonts w:ascii="Times New Roman" w:eastAsia="PragmaticaCondC" w:hAnsi="Times New Roman" w:cs="Times New Roman"/>
        </w:rPr>
        <w:t xml:space="preserve"> Мексиканский, Бенгальский, Персидский, Гвинейский.</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Проливы:</w:t>
      </w:r>
      <w:r w:rsidRPr="00B63511">
        <w:rPr>
          <w:rFonts w:ascii="Times New Roman" w:eastAsia="PragmaticaCondC" w:hAnsi="Times New Roman" w:cs="Times New Roman"/>
        </w:rPr>
        <w:t xml:space="preserve"> Гибралтарский, Магелланов.</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Горные системы:</w:t>
      </w:r>
      <w:r w:rsidRPr="00B63511">
        <w:rPr>
          <w:rFonts w:ascii="Times New Roman" w:eastAsia="PragmaticaCondC" w:hAnsi="Times New Roman" w:cs="Times New Roman"/>
        </w:rPr>
        <w:t xml:space="preserve"> Гималаи, Кордильеры, Анды, Кавказ, Урал.</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Горные вершины, вулканы:</w:t>
      </w:r>
      <w:r w:rsidRPr="00B63511">
        <w:rPr>
          <w:rFonts w:ascii="Times New Roman" w:eastAsia="PragmaticaCondC" w:hAnsi="Times New Roman" w:cs="Times New Roman"/>
        </w:rPr>
        <w:t xml:space="preserve"> Джомолунгма (Эверест), Килиманджаро, Ключевская Сопка, Эльбрус, Везувий.</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Моря:</w:t>
      </w:r>
      <w:r w:rsidRPr="00B63511">
        <w:rPr>
          <w:rFonts w:ascii="Times New Roman" w:eastAsia="PragmaticaCondC" w:hAnsi="Times New Roman" w:cs="Times New Roman"/>
        </w:rPr>
        <w:t xml:space="preserve"> Средиземное, Черное, Балтийское, Красное, Карибское.</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Реки:</w:t>
      </w:r>
      <w:r w:rsidRPr="00B63511">
        <w:rPr>
          <w:rFonts w:ascii="Times New Roman" w:eastAsia="PragmaticaCondC" w:hAnsi="Times New Roman" w:cs="Times New Roman"/>
        </w:rPr>
        <w:t xml:space="preserve"> Нил, Амазонка, Миссисипи, Конго, Волга, Инд, Ганг, Хуанхэ, Янцзы.</w:t>
      </w:r>
    </w:p>
    <w:p w:rsidR="003C1815" w:rsidRPr="00B63511" w:rsidRDefault="003C1815" w:rsidP="0003752D">
      <w:pPr>
        <w:tabs>
          <w:tab w:val="left" w:pos="0"/>
          <w:tab w:val="left" w:pos="709"/>
          <w:tab w:val="left" w:pos="851"/>
        </w:tabs>
        <w:snapToGrid w:val="0"/>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Озера:</w:t>
      </w:r>
      <w:r w:rsidRPr="00B63511">
        <w:rPr>
          <w:rFonts w:ascii="Times New Roman" w:eastAsia="PragmaticaCondC" w:hAnsi="Times New Roman" w:cs="Times New Roman"/>
        </w:rPr>
        <w:t xml:space="preserve"> Каспийское море-озеро, Байкал, Виктория.</w:t>
      </w:r>
    </w:p>
    <w:p w:rsidR="003C1815" w:rsidRPr="00B63511" w:rsidRDefault="003C1815" w:rsidP="0003752D">
      <w:pPr>
        <w:tabs>
          <w:tab w:val="left" w:pos="0"/>
          <w:tab w:val="left" w:pos="709"/>
          <w:tab w:val="left" w:pos="851"/>
        </w:tabs>
        <w:snapToGrid w:val="0"/>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Страны: </w:t>
      </w:r>
      <w:r w:rsidRPr="00B63511">
        <w:rPr>
          <w:rFonts w:ascii="Times New Roman" w:eastAsia="PragmaticaCondC" w:hAnsi="Times New Roman" w:cs="Times New Roman"/>
        </w:rPr>
        <w:t>Россия, Китай, Индия, Индонезия,</w:t>
      </w:r>
      <w:r w:rsidRPr="00B63511">
        <w:rPr>
          <w:rFonts w:ascii="Times New Roman" w:eastAsia="PragmaticaCondC" w:hAnsi="Times New Roman" w:cs="Times New Roman"/>
          <w:b/>
        </w:rPr>
        <w:t xml:space="preserve"> </w:t>
      </w:r>
      <w:r w:rsidRPr="00B63511">
        <w:rPr>
          <w:rFonts w:ascii="Times New Roman" w:eastAsia="PragmaticaCondC" w:hAnsi="Times New Roman" w:cs="Times New Roman"/>
        </w:rPr>
        <w:t>США, Канада, Мексика, Австралийский Союз.</w:t>
      </w:r>
    </w:p>
    <w:p w:rsidR="00292C18" w:rsidRPr="00B63511" w:rsidRDefault="00292C18" w:rsidP="0003752D">
      <w:pPr>
        <w:tabs>
          <w:tab w:val="left" w:pos="0"/>
          <w:tab w:val="left" w:pos="709"/>
          <w:tab w:val="left" w:pos="851"/>
        </w:tabs>
        <w:snapToGrid w:val="0"/>
        <w:spacing w:after="0" w:line="240" w:lineRule="auto"/>
        <w:ind w:firstLine="454"/>
        <w:jc w:val="both"/>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rPr>
      </w:pPr>
      <w:r w:rsidRPr="00B63511">
        <w:rPr>
          <w:rFonts w:ascii="Times New Roman" w:hAnsi="Times New Roman" w:cs="Times New Roman"/>
          <w:b/>
        </w:rPr>
        <w:t>География. Начальный курс</w:t>
      </w: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rPr>
      </w:pPr>
      <w:r w:rsidRPr="00B63511">
        <w:rPr>
          <w:rFonts w:ascii="Times New Roman" w:hAnsi="Times New Roman" w:cs="Times New Roman"/>
        </w:rPr>
        <w:t>(6 класс, 34 часа)</w:t>
      </w:r>
    </w:p>
    <w:p w:rsidR="003C1815" w:rsidRPr="00B63511" w:rsidRDefault="003C1815" w:rsidP="0003752D">
      <w:pPr>
        <w:tabs>
          <w:tab w:val="left" w:pos="709"/>
          <w:tab w:val="left" w:pos="851"/>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Пояснительная записка</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Курс географии 6 класса продолжает пятилетний цикл изучения географии в основной школе. Начальный курс опирается на знания учащихся из курса «Введение в географию» 5 класса основной ступени обучения.</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Цели и задачи курса:</w:t>
      </w:r>
    </w:p>
    <w:p w:rsidR="003C1815" w:rsidRPr="00B63511" w:rsidRDefault="003C1815" w:rsidP="00F325A9">
      <w:pPr>
        <w:widowControl w:val="0"/>
        <w:numPr>
          <w:ilvl w:val="0"/>
          <w:numId w:val="15"/>
        </w:numPr>
        <w:tabs>
          <w:tab w:val="left" w:pos="709"/>
          <w:tab w:val="left" w:pos="851"/>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познакомить учащихся с основными понятиями и закономерностями науки географии;</w:t>
      </w:r>
    </w:p>
    <w:p w:rsidR="003C1815" w:rsidRPr="00B63511" w:rsidRDefault="003C1815" w:rsidP="00F325A9">
      <w:pPr>
        <w:widowControl w:val="0"/>
        <w:numPr>
          <w:ilvl w:val="0"/>
          <w:numId w:val="15"/>
        </w:numPr>
        <w:tabs>
          <w:tab w:val="left" w:pos="709"/>
          <w:tab w:val="left" w:pos="851"/>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продолжить формирование географической культуры личности и обучение географическому языку;</w:t>
      </w:r>
    </w:p>
    <w:p w:rsidR="003C1815" w:rsidRPr="00B63511" w:rsidRDefault="003C1815" w:rsidP="00F325A9">
      <w:pPr>
        <w:widowControl w:val="0"/>
        <w:numPr>
          <w:ilvl w:val="0"/>
          <w:numId w:val="15"/>
        </w:numPr>
        <w:tabs>
          <w:tab w:val="left" w:pos="709"/>
          <w:tab w:val="left" w:pos="851"/>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продолжить формирование умений использования источников географической информации, прежде всего карты;</w:t>
      </w:r>
    </w:p>
    <w:p w:rsidR="003C1815" w:rsidRPr="00B63511" w:rsidRDefault="003C1815" w:rsidP="00F325A9">
      <w:pPr>
        <w:widowControl w:val="0"/>
        <w:numPr>
          <w:ilvl w:val="0"/>
          <w:numId w:val="15"/>
        </w:numPr>
        <w:tabs>
          <w:tab w:val="left" w:pos="709"/>
          <w:tab w:val="left" w:pos="851"/>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формирование знаний о земных оболочках: атмосфере, гидросфере, литосфере, биосфере;</w:t>
      </w:r>
    </w:p>
    <w:p w:rsidR="003C1815" w:rsidRPr="00B63511" w:rsidRDefault="003C1815" w:rsidP="00F325A9">
      <w:pPr>
        <w:widowControl w:val="0"/>
        <w:numPr>
          <w:ilvl w:val="0"/>
          <w:numId w:val="15"/>
        </w:numPr>
        <w:tabs>
          <w:tab w:val="left" w:pos="709"/>
          <w:tab w:val="left" w:pos="851"/>
        </w:tabs>
        <w:suppressAutoHyphen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продолжить формирование правильного пространственного представления о природных системах Земли на разных уровнях: от локальных (местных) </w:t>
      </w:r>
      <w:proofErr w:type="gramStart"/>
      <w:r w:rsidRPr="00B63511">
        <w:rPr>
          <w:rFonts w:ascii="Times New Roman" w:eastAsia="PragmaticaCondC" w:hAnsi="Times New Roman" w:cs="Times New Roman"/>
        </w:rPr>
        <w:t>до</w:t>
      </w:r>
      <w:proofErr w:type="gramEnd"/>
      <w:r w:rsidRPr="00B63511">
        <w:rPr>
          <w:rFonts w:ascii="Times New Roman" w:eastAsia="PragmaticaCondC" w:hAnsi="Times New Roman" w:cs="Times New Roman"/>
        </w:rPr>
        <w:t xml:space="preserve"> </w:t>
      </w:r>
      <w:r w:rsidRPr="00B63511">
        <w:rPr>
          <w:rFonts w:ascii="Times New Roman" w:eastAsia="PragmaticaCondC" w:hAnsi="Times New Roman" w:cs="Times New Roman"/>
        </w:rPr>
        <w:lastRenderedPageBreak/>
        <w:t>глобальных.</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Согласно Федеральному государственному стандарту, на изучение географии в 6 классе отводится 34 часа. </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Материал курса сгруппирован в семь разделов. Материал первого раздела — «Земля как планета» — не только сообщает учащимся основные сведения о Солнечной системе и природе небесных тел, входящих в ее состав, но и, что особенно важно, показывает, как свойства нашей планеты (размеры, форма, движение) влияют на ее природу. Материал данного раздела носит пропедевтический характер по отношению к курсам физики и астрономии.</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Второй раздел — «Географическая карта» — знакомит с принципами построения географических карт, учит навыкам ориентирования на местности. При изучении первых двух разделов реализуются </w:t>
      </w:r>
      <w:proofErr w:type="spellStart"/>
      <w:r w:rsidRPr="00B63511">
        <w:rPr>
          <w:rFonts w:ascii="Times New Roman" w:eastAsia="PragmaticaCondC" w:hAnsi="Times New Roman" w:cs="Times New Roman"/>
        </w:rPr>
        <w:t>межпредметные</w:t>
      </w:r>
      <w:proofErr w:type="spellEnd"/>
      <w:r w:rsidRPr="00B63511">
        <w:rPr>
          <w:rFonts w:ascii="Times New Roman" w:eastAsia="PragmaticaCondC" w:hAnsi="Times New Roman" w:cs="Times New Roman"/>
        </w:rPr>
        <w:t xml:space="preserve"> связи с математикой. В частности, это происходит при изучении географических координат и масштаба.</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Все последующие разделы учебника знакомят учащихся с компонентами географической оболочки нашей планеты: литосферой, атмосферой, гидросферой и биосферой. Большой объем новой информации, множество терминов и закономерностей делают эти разделы исключительно насыщенными. Большое внимание в них уделяется рассказу о месте человека в природе, о влиянии природных условий на его жизнь, а также о воздействии хозяйственной деятельности человека на природную оболочку планеты. При изучении данных разделов реализуются </w:t>
      </w:r>
      <w:proofErr w:type="spellStart"/>
      <w:r w:rsidRPr="00B63511">
        <w:rPr>
          <w:rFonts w:ascii="Times New Roman" w:eastAsia="PragmaticaCondC" w:hAnsi="Times New Roman" w:cs="Times New Roman"/>
        </w:rPr>
        <w:t>межпредметные</w:t>
      </w:r>
      <w:proofErr w:type="spellEnd"/>
      <w:r w:rsidRPr="00B63511">
        <w:rPr>
          <w:rFonts w:ascii="Times New Roman" w:eastAsia="PragmaticaCondC" w:hAnsi="Times New Roman" w:cs="Times New Roman"/>
        </w:rPr>
        <w:t xml:space="preserve"> связи с биологией. Одновременно содержание курса является </w:t>
      </w:r>
      <w:proofErr w:type="gramStart"/>
      <w:r w:rsidRPr="00B63511">
        <w:rPr>
          <w:rFonts w:ascii="Times New Roman" w:eastAsia="PragmaticaCondC" w:hAnsi="Times New Roman" w:cs="Times New Roman"/>
        </w:rPr>
        <w:t>в некоторой степени</w:t>
      </w:r>
      <w:proofErr w:type="gramEnd"/>
      <w:r w:rsidRPr="00B63511">
        <w:rPr>
          <w:rFonts w:ascii="Times New Roman" w:eastAsia="PragmaticaCondC" w:hAnsi="Times New Roman" w:cs="Times New Roman"/>
        </w:rPr>
        <w:t xml:space="preserve"> пропедевтическим для курсов физики, химии и зоологии, которые изучаются в последующих классах.</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Последний раздел — «Почва и географическая оболочка» — призван обобщить сведения, изложенные в предыдущих разделах, сформировать из них единое представление о природе Земли. Данный раздел посвящен тому, как из отдельных компонентов литосферы, атмосферы, гидросферы и биосферы составляются разнообразные и неповторимые природные комплексы.</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Особую роль весь курс географии 6 класса играет в </w:t>
      </w:r>
      <w:proofErr w:type="spellStart"/>
      <w:r w:rsidRPr="00B63511">
        <w:rPr>
          <w:rFonts w:ascii="Times New Roman" w:eastAsia="PragmaticaCondC" w:hAnsi="Times New Roman" w:cs="Times New Roman"/>
        </w:rPr>
        <w:t>межпредметных</w:t>
      </w:r>
      <w:proofErr w:type="spellEnd"/>
      <w:r w:rsidRPr="00B63511">
        <w:rPr>
          <w:rFonts w:ascii="Times New Roman" w:eastAsia="PragmaticaCondC" w:hAnsi="Times New Roman" w:cs="Times New Roman"/>
        </w:rPr>
        <w:t xml:space="preserve"> связях с курсом основ безопасности жизнедеятельности. </w:t>
      </w:r>
      <w:proofErr w:type="gramStart"/>
      <w:r w:rsidRPr="00B63511">
        <w:rPr>
          <w:rFonts w:ascii="Times New Roman" w:eastAsia="PragmaticaCondC" w:hAnsi="Times New Roman" w:cs="Times New Roman"/>
        </w:rPr>
        <w:t>Здесь рассмотрен весь круг вопросов: от правил поведения в природе при вынужденном автономном существовании до безопасного поведения при возникновении опасных явлений природного характера (извержений вулканов, землетрясений, наводнений и т.п.), а также до глобальной безопасности жизнедеятельности человека на планете Земля в связи с изменениями среды обитания в результате его же деятельности.</w:t>
      </w:r>
      <w:proofErr w:type="gramEnd"/>
    </w:p>
    <w:p w:rsidR="00292C18" w:rsidRPr="00B63511" w:rsidRDefault="00292C18" w:rsidP="0003752D">
      <w:pPr>
        <w:tabs>
          <w:tab w:val="left" w:pos="709"/>
          <w:tab w:val="left" w:pos="851"/>
        </w:tabs>
        <w:spacing w:after="0" w:line="240" w:lineRule="auto"/>
        <w:ind w:firstLine="454"/>
        <w:jc w:val="center"/>
        <w:rPr>
          <w:rFonts w:ascii="Times New Roman" w:eastAsia="PragmaticaCondC" w:hAnsi="Times New Roman" w:cs="Times New Roman"/>
          <w:b/>
          <w:bCs/>
        </w:rPr>
      </w:pPr>
    </w:p>
    <w:p w:rsidR="003C1815" w:rsidRPr="00B63511" w:rsidRDefault="003C1815" w:rsidP="0003752D">
      <w:pPr>
        <w:tabs>
          <w:tab w:val="left" w:pos="709"/>
          <w:tab w:val="left" w:pos="851"/>
        </w:tabs>
        <w:spacing w:after="0" w:line="240" w:lineRule="auto"/>
        <w:ind w:firstLine="454"/>
        <w:jc w:val="center"/>
        <w:rPr>
          <w:rFonts w:ascii="Times New Roman" w:eastAsia="PragmaticaCondC" w:hAnsi="Times New Roman" w:cs="Times New Roman"/>
          <w:b/>
          <w:bCs/>
        </w:rPr>
      </w:pPr>
      <w:r w:rsidRPr="00B63511">
        <w:rPr>
          <w:rFonts w:ascii="Times New Roman" w:eastAsia="PragmaticaCondC" w:hAnsi="Times New Roman" w:cs="Times New Roman"/>
          <w:b/>
          <w:bCs/>
        </w:rPr>
        <w:t>Содержание программы</w:t>
      </w: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1. Земля как планета </w:t>
      </w:r>
      <w:r w:rsidRPr="00B63511">
        <w:rPr>
          <w:rFonts w:ascii="Times New Roman" w:hAnsi="Times New Roman" w:cs="Times New Roman"/>
          <w:b/>
        </w:rPr>
        <w:t>(5 часов)</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Земля и Вселенная.  Влияние космоса на Землю и жизнь людей. Форма, размеры и движения Земли. Суточное вращение вокруг своей оси и годовое вращение вокруг Солнца, их главные следствия. Дни равноденствий и солнцестояний. Градусная сеть, система географических координат. Тропики и полярные круги. Распределение света и тепла на поверхности Земли. Тепловые пояса.</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 xml:space="preserve">Солнечная система, эллипсоид, природные циклы и ритмы, глобус, экватор, полюс, меридиан, параллель, географическая широта, географическая долгота, географические координаты. </w:t>
      </w:r>
      <w:proofErr w:type="gramEnd"/>
    </w:p>
    <w:p w:rsidR="003C1815" w:rsidRPr="00B63511" w:rsidRDefault="003C1815" w:rsidP="0003752D">
      <w:pPr>
        <w:tabs>
          <w:tab w:val="left" w:pos="709"/>
          <w:tab w:val="left" w:pos="851"/>
        </w:tabs>
        <w:spacing w:after="0" w:line="240" w:lineRule="auto"/>
        <w:ind w:firstLine="454"/>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Земля — часть Солнечной системы, находящаяся под влиянием других ее элементов (Солнца, Луны)</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Создание системы географических координат  связано с осевым движением Земли.</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Шарообразность Земли и наклон оси ее суточного вращение — определяют распределение тепла и света на ее поверхности.</w:t>
      </w:r>
    </w:p>
    <w:p w:rsidR="00430E94" w:rsidRPr="00B63511" w:rsidRDefault="00430E94" w:rsidP="0003752D">
      <w:pPr>
        <w:widowControl w:val="0"/>
        <w:tabs>
          <w:tab w:val="left" w:pos="709"/>
          <w:tab w:val="left" w:pos="851"/>
        </w:tabs>
        <w:suppressAutoHyphens/>
        <w:spacing w:after="0" w:line="240" w:lineRule="auto"/>
        <w:ind w:firstLine="454"/>
        <w:jc w:val="both"/>
        <w:rPr>
          <w:rFonts w:ascii="Times New Roman" w:hAnsi="Times New Roman" w:cs="Times New Roman"/>
        </w:rPr>
      </w:pPr>
    </w:p>
    <w:p w:rsidR="001E0335" w:rsidRPr="00B63511" w:rsidRDefault="001E0335" w:rsidP="0003752D">
      <w:pPr>
        <w:tabs>
          <w:tab w:val="left" w:pos="709"/>
          <w:tab w:val="left" w:pos="851"/>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1E0335" w:rsidRPr="00B63511" w:rsidRDefault="001E0335"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1E0335" w:rsidRPr="00B63511" w:rsidRDefault="001E0335"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1E0335" w:rsidRPr="00B63511" w:rsidRDefault="001E0335"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lastRenderedPageBreak/>
        <w:t>выявлять причинно-следственные связи;</w:t>
      </w:r>
    </w:p>
    <w:p w:rsidR="001E0335" w:rsidRPr="00B63511" w:rsidRDefault="001E0335"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1E0335" w:rsidRPr="00B63511" w:rsidRDefault="001E0335"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1E0335" w:rsidRPr="00B63511" w:rsidRDefault="001E0335"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1E0335" w:rsidRPr="00B63511" w:rsidRDefault="001E0335" w:rsidP="0003752D">
      <w:pPr>
        <w:tabs>
          <w:tab w:val="left" w:pos="709"/>
          <w:tab w:val="left" w:pos="851"/>
        </w:tabs>
        <w:spacing w:after="0" w:line="240" w:lineRule="auto"/>
        <w:ind w:firstLine="454"/>
        <w:jc w:val="both"/>
        <w:rPr>
          <w:rFonts w:ascii="Times New Roman" w:hAnsi="Times New Roman" w:cs="Times New Roman"/>
        </w:rPr>
      </w:pPr>
    </w:p>
    <w:p w:rsidR="00A45730" w:rsidRPr="00B63511" w:rsidRDefault="00A45730"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Предметные умения:</w:t>
      </w:r>
    </w:p>
    <w:p w:rsidR="00A45730" w:rsidRPr="00B63511" w:rsidRDefault="00A45730"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объяснять:</w:t>
      </w:r>
    </w:p>
    <w:p w:rsidR="00A45730" w:rsidRPr="00B63511" w:rsidRDefault="006D7038" w:rsidP="00F325A9">
      <w:pPr>
        <w:pStyle w:val="a3"/>
        <w:numPr>
          <w:ilvl w:val="0"/>
          <w:numId w:val="45"/>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влияние </w:t>
      </w:r>
      <w:r w:rsidR="00A45730" w:rsidRPr="00B63511">
        <w:rPr>
          <w:rFonts w:ascii="Times New Roman" w:hAnsi="Times New Roman" w:cs="Times New Roman"/>
        </w:rPr>
        <w:t>космоса на жизнь на Земле;</w:t>
      </w:r>
    </w:p>
    <w:p w:rsidR="00A45730" w:rsidRPr="00B63511" w:rsidRDefault="006D7038" w:rsidP="00F325A9">
      <w:pPr>
        <w:pStyle w:val="a3"/>
        <w:numPr>
          <w:ilvl w:val="0"/>
          <w:numId w:val="45"/>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географические </w:t>
      </w:r>
      <w:r w:rsidR="00B11060" w:rsidRPr="00B63511">
        <w:rPr>
          <w:rFonts w:ascii="Times New Roman" w:hAnsi="Times New Roman" w:cs="Times New Roman"/>
        </w:rPr>
        <w:t>следствия движения Земли;</w:t>
      </w:r>
    </w:p>
    <w:p w:rsidR="00B11060" w:rsidRPr="00B63511" w:rsidRDefault="006D7038" w:rsidP="00F325A9">
      <w:pPr>
        <w:pStyle w:val="a3"/>
        <w:numPr>
          <w:ilvl w:val="0"/>
          <w:numId w:val="45"/>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особенности </w:t>
      </w:r>
      <w:r w:rsidR="00B11060" w:rsidRPr="00B63511">
        <w:rPr>
          <w:rFonts w:ascii="Times New Roman" w:hAnsi="Times New Roman" w:cs="Times New Roman"/>
        </w:rPr>
        <w:t>распределения света и тепла по поверхности Земли.</w:t>
      </w:r>
    </w:p>
    <w:p w:rsidR="006D7038" w:rsidRPr="00B63511" w:rsidRDefault="00B11060"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определять</w:t>
      </w:r>
      <w:r w:rsidR="006D7038" w:rsidRPr="00B63511">
        <w:rPr>
          <w:rFonts w:ascii="Times New Roman" w:hAnsi="Times New Roman" w:cs="Times New Roman"/>
          <w:i/>
        </w:rPr>
        <w:t>:</w:t>
      </w:r>
      <w:r w:rsidRPr="00B63511">
        <w:rPr>
          <w:rFonts w:ascii="Times New Roman" w:hAnsi="Times New Roman" w:cs="Times New Roman"/>
          <w:i/>
        </w:rPr>
        <w:t xml:space="preserve"> </w:t>
      </w:r>
    </w:p>
    <w:p w:rsidR="00B11060" w:rsidRPr="00B63511" w:rsidRDefault="00B11060" w:rsidP="00F325A9">
      <w:pPr>
        <w:pStyle w:val="a3"/>
        <w:numPr>
          <w:ilvl w:val="0"/>
          <w:numId w:val="46"/>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координаты;</w:t>
      </w:r>
    </w:p>
    <w:p w:rsidR="00B11060" w:rsidRPr="00B63511" w:rsidRDefault="006D7038" w:rsidP="00F325A9">
      <w:pPr>
        <w:pStyle w:val="a3"/>
        <w:numPr>
          <w:ilvl w:val="0"/>
          <w:numId w:val="46"/>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особенности </w:t>
      </w:r>
      <w:r w:rsidR="00B11060" w:rsidRPr="00B63511">
        <w:rPr>
          <w:rFonts w:ascii="Times New Roman" w:hAnsi="Times New Roman" w:cs="Times New Roman"/>
        </w:rPr>
        <w:t>распределения света и тепла в дни равноденствий и солнцестояний;</w:t>
      </w:r>
    </w:p>
    <w:p w:rsidR="00B11060" w:rsidRPr="00B63511" w:rsidRDefault="006D7038" w:rsidP="00F325A9">
      <w:pPr>
        <w:pStyle w:val="a3"/>
        <w:numPr>
          <w:ilvl w:val="0"/>
          <w:numId w:val="46"/>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следствия движений Земли.</w:t>
      </w:r>
    </w:p>
    <w:p w:rsidR="00A45730" w:rsidRPr="00B63511" w:rsidRDefault="00A45730" w:rsidP="0003752D">
      <w:pPr>
        <w:tabs>
          <w:tab w:val="left" w:pos="709"/>
          <w:tab w:val="left" w:pos="851"/>
        </w:tabs>
        <w:spacing w:after="0" w:line="240" w:lineRule="auto"/>
        <w:ind w:firstLine="454"/>
        <w:jc w:val="both"/>
        <w:rPr>
          <w:rFonts w:ascii="Times New Roman" w:hAnsi="Times New Roman" w:cs="Times New Roman"/>
        </w:rPr>
      </w:pPr>
    </w:p>
    <w:p w:rsidR="003C1815" w:rsidRPr="00B63511" w:rsidRDefault="003C1815" w:rsidP="0003752D">
      <w:pPr>
        <w:spacing w:after="0" w:line="240" w:lineRule="auto"/>
        <w:ind w:firstLine="454"/>
        <w:rPr>
          <w:rFonts w:ascii="Times New Roman" w:hAnsi="Times New Roman" w:cs="Times New Roman"/>
          <w:b/>
        </w:rPr>
      </w:pPr>
      <w:r w:rsidRPr="00B63511">
        <w:rPr>
          <w:rFonts w:ascii="Times New Roman" w:hAnsi="Times New Roman" w:cs="Times New Roman"/>
          <w:b/>
        </w:rPr>
        <w:t xml:space="preserve">Практические работы:  </w:t>
      </w:r>
    </w:p>
    <w:p w:rsidR="003C1815" w:rsidRPr="00B63511" w:rsidRDefault="003C1815" w:rsidP="00F325A9">
      <w:pPr>
        <w:pStyle w:val="a3"/>
        <w:numPr>
          <w:ilvl w:val="0"/>
          <w:numId w:val="16"/>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Определение по карте географических координат различных географических объектов.</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2. Географическая карта </w:t>
      </w:r>
      <w:r w:rsidRPr="00B63511">
        <w:rPr>
          <w:rFonts w:ascii="Times New Roman" w:hAnsi="Times New Roman" w:cs="Times New Roman"/>
          <w:b/>
        </w:rPr>
        <w:t>(4 часа)</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Способы изображения местности. Географическая карта. Масштаб и его виды. Условные знаки: значки, качественный фон, изолинии. Виды карт по масштабу и содержанию. Понятие о плане местности и топографической карте. Азимут. Движение по азимуту. Изображение рельефа: изолинии, </w:t>
      </w:r>
      <w:proofErr w:type="spellStart"/>
      <w:r w:rsidRPr="00B63511">
        <w:rPr>
          <w:rFonts w:ascii="Times New Roman" w:hAnsi="Times New Roman" w:cs="Times New Roman"/>
        </w:rPr>
        <w:t>бергштрихи</w:t>
      </w:r>
      <w:proofErr w:type="spellEnd"/>
      <w:r w:rsidRPr="00B63511">
        <w:rPr>
          <w:rFonts w:ascii="Times New Roman" w:hAnsi="Times New Roman" w:cs="Times New Roman"/>
        </w:rPr>
        <w:t>, послойная окраска. Абсолютная и относительная высота. Шкала высот и глубин.  Значение планов и ка</w:t>
      </w:r>
      <w:proofErr w:type="gramStart"/>
      <w:r w:rsidRPr="00B63511">
        <w:rPr>
          <w:rFonts w:ascii="Times New Roman" w:hAnsi="Times New Roman" w:cs="Times New Roman"/>
        </w:rPr>
        <w:t>рт в пр</w:t>
      </w:r>
      <w:proofErr w:type="gramEnd"/>
      <w:r w:rsidRPr="00B63511">
        <w:rPr>
          <w:rFonts w:ascii="Times New Roman" w:hAnsi="Times New Roman" w:cs="Times New Roman"/>
        </w:rPr>
        <w:t>актической деятельности человека.</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u w:val="single"/>
        </w:rPr>
      </w:pPr>
    </w:p>
    <w:p w:rsidR="003C1815" w:rsidRPr="00B63511" w:rsidRDefault="002D500A"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Основные понятия</w:t>
      </w:r>
    </w:p>
    <w:p w:rsidR="003C1815" w:rsidRPr="00B63511" w:rsidRDefault="008C6E82" w:rsidP="0003752D">
      <w:pPr>
        <w:tabs>
          <w:tab w:val="left" w:pos="709"/>
          <w:tab w:val="left" w:pos="851"/>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 xml:space="preserve">Географическая </w:t>
      </w:r>
      <w:r w:rsidR="003C1815" w:rsidRPr="00B63511">
        <w:rPr>
          <w:rFonts w:ascii="Times New Roman" w:hAnsi="Times New Roman" w:cs="Times New Roman"/>
        </w:rPr>
        <w:t>карта, план местности, азимут, масштаб, легенда карты, горизонтали, условные знаки.</w:t>
      </w:r>
      <w:proofErr w:type="gramEnd"/>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u w:val="single"/>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Картографические изображения земной поверхности помогают людям «увидеть» нашу Землю и её части.</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План, карта, глобус – точные модели земной поверхности, с помощью которых можно решать множество задач:</w:t>
      </w:r>
    </w:p>
    <w:p w:rsidR="003C1815" w:rsidRPr="00B63511" w:rsidRDefault="002D500A"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Географическая </w:t>
      </w:r>
      <w:r w:rsidR="003C1815" w:rsidRPr="00B63511">
        <w:rPr>
          <w:rFonts w:ascii="Times New Roman" w:hAnsi="Times New Roman" w:cs="Times New Roman"/>
        </w:rPr>
        <w:t>карта — сложный чертеж, выполненный с соблюдение определенных правил.</w:t>
      </w:r>
    </w:p>
    <w:p w:rsidR="008C6E82" w:rsidRPr="00B63511" w:rsidRDefault="008C6E82" w:rsidP="0003752D">
      <w:pPr>
        <w:tabs>
          <w:tab w:val="left" w:pos="709"/>
          <w:tab w:val="left" w:pos="851"/>
        </w:tabs>
        <w:spacing w:after="0" w:line="240" w:lineRule="auto"/>
        <w:ind w:firstLine="454"/>
        <w:jc w:val="both"/>
        <w:rPr>
          <w:rFonts w:ascii="Times New Roman" w:hAnsi="Times New Roman" w:cs="Times New Roman"/>
          <w:b/>
          <w:bCs/>
        </w:rPr>
      </w:pPr>
    </w:p>
    <w:p w:rsidR="008C6E82" w:rsidRPr="00B63511" w:rsidRDefault="008C6E82" w:rsidP="0003752D">
      <w:pPr>
        <w:tabs>
          <w:tab w:val="left" w:pos="709"/>
          <w:tab w:val="left" w:pos="851"/>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8C6E82" w:rsidRPr="00B63511" w:rsidRDefault="008C6E82" w:rsidP="00F325A9">
      <w:pPr>
        <w:widowControl w:val="0"/>
        <w:numPr>
          <w:ilvl w:val="0"/>
          <w:numId w:val="8"/>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8C6E82" w:rsidRPr="00B63511" w:rsidRDefault="008C6E82" w:rsidP="00F325A9">
      <w:pPr>
        <w:widowControl w:val="0"/>
        <w:numPr>
          <w:ilvl w:val="0"/>
          <w:numId w:val="8"/>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8C6E82" w:rsidRPr="00B63511" w:rsidRDefault="008C6E82" w:rsidP="00F325A9">
      <w:pPr>
        <w:widowControl w:val="0"/>
        <w:numPr>
          <w:ilvl w:val="0"/>
          <w:numId w:val="8"/>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8C6E82" w:rsidRPr="00B63511" w:rsidRDefault="008C6E82" w:rsidP="00F325A9">
      <w:pPr>
        <w:widowControl w:val="0"/>
        <w:numPr>
          <w:ilvl w:val="0"/>
          <w:numId w:val="8"/>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8C6E82" w:rsidRPr="00B63511" w:rsidRDefault="008C6E82" w:rsidP="00F325A9">
      <w:pPr>
        <w:widowControl w:val="0"/>
        <w:numPr>
          <w:ilvl w:val="0"/>
          <w:numId w:val="8"/>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8C6E82" w:rsidRPr="00B63511" w:rsidRDefault="008C6E82" w:rsidP="00F325A9">
      <w:pPr>
        <w:widowControl w:val="0"/>
        <w:numPr>
          <w:ilvl w:val="0"/>
          <w:numId w:val="8"/>
        </w:numPr>
        <w:tabs>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44341C" w:rsidRPr="00B63511" w:rsidRDefault="0044341C"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Предметные умения:</w:t>
      </w:r>
    </w:p>
    <w:p w:rsidR="0044341C" w:rsidRPr="00B63511" w:rsidRDefault="0044341C"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объяснять:</w:t>
      </w:r>
    </w:p>
    <w:p w:rsidR="0044341C" w:rsidRPr="00B63511" w:rsidRDefault="00621306" w:rsidP="00F325A9">
      <w:pPr>
        <w:pStyle w:val="a3"/>
        <w:numPr>
          <w:ilvl w:val="0"/>
          <w:numId w:val="4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свойства географической карты и плана местности;</w:t>
      </w:r>
    </w:p>
    <w:p w:rsidR="0044341C" w:rsidRPr="00B63511" w:rsidRDefault="00621306" w:rsidP="00F325A9">
      <w:pPr>
        <w:pStyle w:val="a3"/>
        <w:numPr>
          <w:ilvl w:val="0"/>
          <w:numId w:val="4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специфику способов картографического изображения;</w:t>
      </w:r>
    </w:p>
    <w:p w:rsidR="00D87A94" w:rsidRPr="00B63511" w:rsidRDefault="00621306" w:rsidP="00F325A9">
      <w:pPr>
        <w:pStyle w:val="a3"/>
        <w:numPr>
          <w:ilvl w:val="0"/>
          <w:numId w:val="4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отличия видов условных знаков;</w:t>
      </w:r>
    </w:p>
    <w:p w:rsidR="00D87A94" w:rsidRPr="00B63511" w:rsidRDefault="00621306" w:rsidP="00F325A9">
      <w:pPr>
        <w:pStyle w:val="a3"/>
        <w:numPr>
          <w:ilvl w:val="0"/>
          <w:numId w:val="4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отличия видов масштабов;</w:t>
      </w:r>
    </w:p>
    <w:p w:rsidR="00D87A94" w:rsidRPr="00B63511" w:rsidRDefault="00621306" w:rsidP="00F325A9">
      <w:pPr>
        <w:pStyle w:val="a3"/>
        <w:numPr>
          <w:ilvl w:val="0"/>
          <w:numId w:val="4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значение </w:t>
      </w:r>
      <w:r w:rsidR="00D87A94" w:rsidRPr="00B63511">
        <w:rPr>
          <w:rFonts w:ascii="Times New Roman" w:hAnsi="Times New Roman" w:cs="Times New Roman"/>
        </w:rPr>
        <w:t>планов и ка</w:t>
      </w:r>
      <w:proofErr w:type="gramStart"/>
      <w:r w:rsidR="00D87A94" w:rsidRPr="00B63511">
        <w:rPr>
          <w:rFonts w:ascii="Times New Roman" w:hAnsi="Times New Roman" w:cs="Times New Roman"/>
        </w:rPr>
        <w:t>рт в пр</w:t>
      </w:r>
      <w:proofErr w:type="gramEnd"/>
      <w:r w:rsidR="00D87A94" w:rsidRPr="00B63511">
        <w:rPr>
          <w:rFonts w:ascii="Times New Roman" w:hAnsi="Times New Roman" w:cs="Times New Roman"/>
        </w:rPr>
        <w:t>актической деятельности человека.</w:t>
      </w:r>
    </w:p>
    <w:p w:rsidR="00D87A94" w:rsidRPr="00B63511" w:rsidRDefault="007163F3"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определять:</w:t>
      </w:r>
    </w:p>
    <w:p w:rsidR="007163F3" w:rsidRPr="00B63511" w:rsidRDefault="007163F3" w:rsidP="00F325A9">
      <w:pPr>
        <w:pStyle w:val="a3"/>
        <w:numPr>
          <w:ilvl w:val="0"/>
          <w:numId w:val="4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существенные признаки плана, карты и глобуса;</w:t>
      </w:r>
    </w:p>
    <w:p w:rsidR="007163F3" w:rsidRPr="00B63511" w:rsidRDefault="007163F3" w:rsidP="00F325A9">
      <w:pPr>
        <w:pStyle w:val="a3"/>
        <w:numPr>
          <w:ilvl w:val="0"/>
          <w:numId w:val="4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классифицировать по заданным признакам план, карту, глобус;</w:t>
      </w:r>
    </w:p>
    <w:p w:rsidR="007163F3" w:rsidRPr="00B63511" w:rsidRDefault="00621306" w:rsidP="00F325A9">
      <w:pPr>
        <w:pStyle w:val="a3"/>
        <w:numPr>
          <w:ilvl w:val="0"/>
          <w:numId w:val="4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расстояния по карте;</w:t>
      </w:r>
    </w:p>
    <w:p w:rsidR="00621306" w:rsidRPr="00B63511" w:rsidRDefault="00621306" w:rsidP="00F325A9">
      <w:pPr>
        <w:pStyle w:val="a3"/>
        <w:numPr>
          <w:ilvl w:val="0"/>
          <w:numId w:val="4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азимут по карте местности;</w:t>
      </w:r>
    </w:p>
    <w:p w:rsidR="00621306" w:rsidRPr="00B63511" w:rsidRDefault="00621306" w:rsidP="00F325A9">
      <w:pPr>
        <w:pStyle w:val="a3"/>
        <w:numPr>
          <w:ilvl w:val="0"/>
          <w:numId w:val="4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абсолютную и относительную высоту;</w:t>
      </w:r>
    </w:p>
    <w:p w:rsidR="00621306" w:rsidRPr="00B63511" w:rsidRDefault="00621306" w:rsidP="00F325A9">
      <w:pPr>
        <w:pStyle w:val="a3"/>
        <w:numPr>
          <w:ilvl w:val="0"/>
          <w:numId w:val="4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читать условные знаки;</w:t>
      </w:r>
    </w:p>
    <w:p w:rsidR="00621306" w:rsidRPr="00B63511" w:rsidRDefault="00621306" w:rsidP="00F325A9">
      <w:pPr>
        <w:pStyle w:val="a3"/>
        <w:numPr>
          <w:ilvl w:val="0"/>
          <w:numId w:val="47"/>
        </w:numPr>
        <w:tabs>
          <w:tab w:val="left" w:pos="709"/>
          <w:tab w:val="left" w:pos="851"/>
        </w:tabs>
        <w:spacing w:after="0" w:line="240" w:lineRule="auto"/>
        <w:ind w:left="0" w:firstLine="454"/>
        <w:rPr>
          <w:rFonts w:ascii="Times New Roman" w:hAnsi="Times New Roman" w:cs="Times New Roman"/>
        </w:rPr>
      </w:pPr>
      <w:r w:rsidRPr="00B63511">
        <w:rPr>
          <w:rFonts w:ascii="Times New Roman" w:hAnsi="Times New Roman" w:cs="Times New Roman"/>
        </w:rPr>
        <w:t>масштаб карты.</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Практические работы: </w:t>
      </w:r>
    </w:p>
    <w:p w:rsidR="003C1815" w:rsidRPr="00B63511" w:rsidRDefault="003C1815" w:rsidP="00F325A9">
      <w:pPr>
        <w:pStyle w:val="a3"/>
        <w:numPr>
          <w:ilvl w:val="0"/>
          <w:numId w:val="61"/>
        </w:numPr>
        <w:tabs>
          <w:tab w:val="left" w:pos="709"/>
          <w:tab w:val="left" w:pos="851"/>
        </w:tabs>
        <w:spacing w:after="0" w:line="240" w:lineRule="auto"/>
        <w:ind w:left="0" w:firstLine="454"/>
        <w:rPr>
          <w:rFonts w:ascii="Times New Roman" w:hAnsi="Times New Roman" w:cs="Times New Roman"/>
        </w:rPr>
      </w:pPr>
      <w:r w:rsidRPr="00B63511">
        <w:rPr>
          <w:rFonts w:ascii="Times New Roman" w:hAnsi="Times New Roman" w:cs="Times New Roman"/>
        </w:rPr>
        <w:t xml:space="preserve">Определение направлений и расстояний по карте. </w:t>
      </w:r>
    </w:p>
    <w:p w:rsidR="003C1815" w:rsidRPr="00B63511" w:rsidRDefault="003C1815" w:rsidP="00F325A9">
      <w:pPr>
        <w:pStyle w:val="a3"/>
        <w:numPr>
          <w:ilvl w:val="0"/>
          <w:numId w:val="16"/>
        </w:numPr>
        <w:tabs>
          <w:tab w:val="left" w:pos="709"/>
          <w:tab w:val="left" w:pos="851"/>
        </w:tabs>
        <w:spacing w:after="0" w:line="240" w:lineRule="auto"/>
        <w:ind w:left="0" w:firstLine="454"/>
        <w:rPr>
          <w:rFonts w:ascii="Times New Roman" w:hAnsi="Times New Roman" w:cs="Times New Roman"/>
          <w:bCs/>
        </w:rPr>
      </w:pPr>
      <w:r w:rsidRPr="00B63511">
        <w:rPr>
          <w:rFonts w:ascii="Times New Roman" w:hAnsi="Times New Roman" w:cs="Times New Roman"/>
          <w:bCs/>
        </w:rPr>
        <w:t xml:space="preserve">Определение сторон горизонта с помощью компаса и передвижение по азимуту. </w:t>
      </w:r>
    </w:p>
    <w:p w:rsidR="003C1815" w:rsidRPr="00B63511" w:rsidRDefault="003C1815" w:rsidP="00F325A9">
      <w:pPr>
        <w:pStyle w:val="a3"/>
        <w:numPr>
          <w:ilvl w:val="0"/>
          <w:numId w:val="16"/>
        </w:numPr>
        <w:tabs>
          <w:tab w:val="left" w:pos="709"/>
          <w:tab w:val="left" w:pos="851"/>
        </w:tabs>
        <w:spacing w:after="0" w:line="240" w:lineRule="auto"/>
        <w:ind w:left="0" w:firstLine="454"/>
        <w:rPr>
          <w:rFonts w:ascii="Times New Roman" w:hAnsi="Times New Roman" w:cs="Times New Roman"/>
          <w:bCs/>
        </w:rPr>
      </w:pPr>
      <w:r w:rsidRPr="00B63511">
        <w:rPr>
          <w:rFonts w:ascii="Times New Roman" w:hAnsi="Times New Roman" w:cs="Times New Roman"/>
          <w:bCs/>
        </w:rPr>
        <w:t>Составление простейшего плана местности.</w:t>
      </w:r>
    </w:p>
    <w:p w:rsidR="003C1815" w:rsidRPr="00B63511" w:rsidRDefault="003C1815" w:rsidP="0003752D">
      <w:pPr>
        <w:tabs>
          <w:tab w:val="left" w:pos="709"/>
          <w:tab w:val="left" w:pos="851"/>
        </w:tabs>
        <w:spacing w:after="0" w:line="240" w:lineRule="auto"/>
        <w:ind w:firstLine="454"/>
        <w:rPr>
          <w:rFonts w:ascii="Times New Roman" w:hAnsi="Times New Roman" w:cs="Times New Roman"/>
          <w:b/>
          <w:bCs/>
        </w:rPr>
      </w:pP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bCs/>
        </w:rPr>
      </w:pPr>
      <w:r w:rsidRPr="00B63511">
        <w:rPr>
          <w:rFonts w:ascii="Times New Roman" w:hAnsi="Times New Roman" w:cs="Times New Roman"/>
          <w:b/>
        </w:rPr>
        <w:t xml:space="preserve">Тема 3. Литосфера </w:t>
      </w:r>
      <w:r w:rsidRPr="00B63511">
        <w:rPr>
          <w:rFonts w:ascii="Times New Roman" w:hAnsi="Times New Roman" w:cs="Times New Roman"/>
          <w:b/>
          <w:bCs/>
        </w:rPr>
        <w:t>(7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3C1815" w:rsidRPr="00B63511" w:rsidRDefault="006C32DE"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F90215" w:rsidP="0003752D">
      <w:pPr>
        <w:tabs>
          <w:tab w:val="left" w:pos="709"/>
          <w:tab w:val="left" w:pos="851"/>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 xml:space="preserve">Земное </w:t>
      </w:r>
      <w:r w:rsidR="003C1815" w:rsidRPr="00B63511">
        <w:rPr>
          <w:rFonts w:ascii="Times New Roman" w:hAnsi="Times New Roman" w:cs="Times New Roman"/>
        </w:rPr>
        <w:t>ядро, мантия (нижняя, средняя и верхняя), земная кора, литосфера, горные породы (магматические, осадочные, химические, биологические,  метаморфические).</w:t>
      </w:r>
      <w:proofErr w:type="gramEnd"/>
      <w:r w:rsidR="003C1815" w:rsidRPr="00B63511">
        <w:rPr>
          <w:rFonts w:ascii="Times New Roman" w:hAnsi="Times New Roman" w:cs="Times New Roman"/>
        </w:rPr>
        <w:t xml:space="preserve"> Землетрясения, сейсмология, эпицентр, движения земной коры, вулкан и его составные части, полезные ископаемые (осадочные и магматические). Рельеф, горы, равнины, выветривание, внешние и внутренние силы, формирующие рельеф, техногенные процессы.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Движение вещества внутри Земли проявляется в разнообразных геологических процессах на поверхности Земли;</w:t>
      </w:r>
    </w:p>
    <w:p w:rsidR="003C1815" w:rsidRPr="00B63511" w:rsidRDefault="003C1815" w:rsidP="00F325A9">
      <w:pPr>
        <w:widowControl w:val="0"/>
        <w:numPr>
          <w:ilvl w:val="0"/>
          <w:numId w:val="6"/>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Полезные ископаемые – самая важная для человека часть богатств литосферы. </w:t>
      </w:r>
    </w:p>
    <w:p w:rsidR="003C1815" w:rsidRPr="00B63511" w:rsidRDefault="003C1815" w:rsidP="00F325A9">
      <w:pPr>
        <w:widowControl w:val="0"/>
        <w:numPr>
          <w:ilvl w:val="0"/>
          <w:numId w:val="6"/>
        </w:numPr>
        <w:tabs>
          <w:tab w:val="left" w:pos="709"/>
          <w:tab w:val="left" w:pos="851"/>
          <w:tab w:val="left" w:pos="1135"/>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Рельеф – результат взаимодействия внутренних и внешних сил.</w:t>
      </w:r>
      <w:r w:rsidRPr="00B63511">
        <w:rPr>
          <w:rFonts w:ascii="Times New Roman" w:hAnsi="Times New Roman" w:cs="Times New Roman"/>
          <w:i/>
        </w:rPr>
        <w:t xml:space="preserve"> </w:t>
      </w:r>
      <w:r w:rsidRPr="00B63511">
        <w:rPr>
          <w:rFonts w:ascii="Times New Roman" w:hAnsi="Times New Roman" w:cs="Times New Roman"/>
        </w:rPr>
        <w:br/>
        <w:t>Рельеф влияет и на особенности природы и на образ жизни людей.</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6C32DE" w:rsidRPr="00B63511" w:rsidRDefault="006C32DE" w:rsidP="0003752D">
      <w:pPr>
        <w:tabs>
          <w:tab w:val="left" w:pos="709"/>
          <w:tab w:val="left" w:pos="851"/>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6C32DE" w:rsidRPr="00B63511" w:rsidRDefault="006C32DE"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6C32DE" w:rsidRPr="00B63511" w:rsidRDefault="006C32DE"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6C32DE" w:rsidRPr="00B63511" w:rsidRDefault="006C32DE"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6C32DE" w:rsidRPr="00B63511" w:rsidRDefault="006C32DE"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6C32DE" w:rsidRPr="00B63511" w:rsidRDefault="006C32DE"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6C32DE" w:rsidRPr="00B63511" w:rsidRDefault="006C32DE"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6C32DE" w:rsidRPr="00B63511" w:rsidRDefault="006C32DE"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Предметные умения:</w:t>
      </w:r>
    </w:p>
    <w:p w:rsidR="006C32DE" w:rsidRPr="00B63511" w:rsidRDefault="006C32DE"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объяснять:</w:t>
      </w:r>
    </w:p>
    <w:p w:rsidR="006C32DE" w:rsidRPr="00B63511" w:rsidRDefault="004B7C6B" w:rsidP="00F325A9">
      <w:pPr>
        <w:pStyle w:val="a3"/>
        <w:numPr>
          <w:ilvl w:val="0"/>
          <w:numId w:val="49"/>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особенности внутреннего строения Земли;</w:t>
      </w:r>
    </w:p>
    <w:p w:rsidR="004B7C6B" w:rsidRPr="00B63511" w:rsidRDefault="004B7C6B" w:rsidP="00F325A9">
      <w:pPr>
        <w:pStyle w:val="a3"/>
        <w:numPr>
          <w:ilvl w:val="0"/>
          <w:numId w:val="49"/>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причины и следствия движения земной коры;</w:t>
      </w:r>
    </w:p>
    <w:p w:rsidR="004B7C6B" w:rsidRPr="00B63511" w:rsidRDefault="004B7C6B" w:rsidP="00F325A9">
      <w:pPr>
        <w:pStyle w:val="a3"/>
        <w:numPr>
          <w:ilvl w:val="0"/>
          <w:numId w:val="49"/>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действие внутренних и внешних сил на формирование рельефа;</w:t>
      </w:r>
    </w:p>
    <w:p w:rsidR="004B7C6B" w:rsidRPr="00B63511" w:rsidRDefault="00471E29" w:rsidP="00F325A9">
      <w:pPr>
        <w:pStyle w:val="a3"/>
        <w:numPr>
          <w:ilvl w:val="0"/>
          <w:numId w:val="49"/>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особенности жизни, быта и хозяйственной деятельности людей в горах и равнинах.</w:t>
      </w:r>
    </w:p>
    <w:p w:rsidR="006C32DE" w:rsidRPr="00B63511" w:rsidRDefault="00471E29" w:rsidP="0003752D">
      <w:pPr>
        <w:tabs>
          <w:tab w:val="left" w:pos="709"/>
          <w:tab w:val="left" w:pos="851"/>
        </w:tabs>
        <w:spacing w:after="0" w:line="240" w:lineRule="auto"/>
        <w:ind w:firstLine="454"/>
        <w:jc w:val="both"/>
        <w:rPr>
          <w:rFonts w:ascii="Times New Roman" w:hAnsi="Times New Roman" w:cs="Times New Roman"/>
          <w:bCs/>
          <w:i/>
        </w:rPr>
      </w:pPr>
      <w:r w:rsidRPr="00B63511">
        <w:rPr>
          <w:rFonts w:ascii="Times New Roman" w:hAnsi="Times New Roman" w:cs="Times New Roman"/>
          <w:bCs/>
          <w:i/>
        </w:rPr>
        <w:t>Умение определять:</w:t>
      </w:r>
    </w:p>
    <w:p w:rsidR="00471E29" w:rsidRPr="00B63511" w:rsidRDefault="00471E29" w:rsidP="00F325A9">
      <w:pPr>
        <w:pStyle w:val="a3"/>
        <w:numPr>
          <w:ilvl w:val="0"/>
          <w:numId w:val="50"/>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существенные признаки понятий;</w:t>
      </w:r>
    </w:p>
    <w:p w:rsidR="00471E29" w:rsidRPr="00B63511" w:rsidRDefault="00471E29" w:rsidP="00F325A9">
      <w:pPr>
        <w:pStyle w:val="a3"/>
        <w:numPr>
          <w:ilvl w:val="0"/>
          <w:numId w:val="50"/>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по заданным признакам горные породы и минералы;</w:t>
      </w:r>
    </w:p>
    <w:p w:rsidR="00471E29" w:rsidRPr="00B63511" w:rsidRDefault="006617AA" w:rsidP="00F325A9">
      <w:pPr>
        <w:pStyle w:val="a3"/>
        <w:numPr>
          <w:ilvl w:val="0"/>
          <w:numId w:val="50"/>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отличие видов земной коры;</w:t>
      </w:r>
    </w:p>
    <w:p w:rsidR="006617AA" w:rsidRPr="00B63511" w:rsidRDefault="006617AA" w:rsidP="00F325A9">
      <w:pPr>
        <w:pStyle w:val="a3"/>
        <w:numPr>
          <w:ilvl w:val="0"/>
          <w:numId w:val="50"/>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виды форм рельефа;</w:t>
      </w:r>
    </w:p>
    <w:p w:rsidR="006617AA" w:rsidRPr="00B63511" w:rsidRDefault="006617AA" w:rsidP="00F325A9">
      <w:pPr>
        <w:pStyle w:val="a3"/>
        <w:numPr>
          <w:ilvl w:val="0"/>
          <w:numId w:val="50"/>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районы землетрясений и вулканизма.</w:t>
      </w:r>
    </w:p>
    <w:p w:rsidR="00ED6050" w:rsidRPr="00B63511" w:rsidRDefault="00ED6050"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b/>
          <w:bCs/>
        </w:rPr>
        <w:t>Практические работы</w:t>
      </w:r>
      <w:r w:rsidRPr="00B63511">
        <w:rPr>
          <w:rFonts w:ascii="Times New Roman" w:hAnsi="Times New Roman" w:cs="Times New Roman"/>
        </w:rPr>
        <w:t xml:space="preserve">: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1. Определение по карте географического положения островов, полуостровов, гор, равнин, низменностей.</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2. Определение и объяснение изменений земной коры под воздействием хозяйственной деятельности человека (на примере своей местности).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bCs/>
        </w:rPr>
      </w:pPr>
      <w:r w:rsidRPr="00B63511">
        <w:rPr>
          <w:rFonts w:ascii="Times New Roman" w:hAnsi="Times New Roman" w:cs="Times New Roman"/>
          <w:b/>
        </w:rPr>
        <w:t xml:space="preserve">Тема 4. Атмосфера </w:t>
      </w:r>
      <w:r w:rsidRPr="00B63511">
        <w:rPr>
          <w:rFonts w:ascii="Times New Roman" w:hAnsi="Times New Roman" w:cs="Times New Roman"/>
          <w:b/>
          <w:bCs/>
        </w:rPr>
        <w:t>(</w:t>
      </w:r>
      <w:r w:rsidR="00442577" w:rsidRPr="00B63511">
        <w:rPr>
          <w:rFonts w:ascii="Times New Roman" w:hAnsi="Times New Roman" w:cs="Times New Roman"/>
          <w:b/>
          <w:bCs/>
        </w:rPr>
        <w:t>7</w:t>
      </w:r>
      <w:r w:rsidRPr="00B63511">
        <w:rPr>
          <w:rFonts w:ascii="Times New Roman" w:hAnsi="Times New Roman" w:cs="Times New Roman"/>
          <w:b/>
          <w:bCs/>
        </w:rPr>
        <w:t xml:space="preserve"> часов)</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68483F" w:rsidP="0003752D">
      <w:pPr>
        <w:tabs>
          <w:tab w:val="left" w:pos="709"/>
          <w:tab w:val="left" w:pos="851"/>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Атмосфера</w:t>
      </w:r>
      <w:r w:rsidR="003C1815" w:rsidRPr="00B63511">
        <w:rPr>
          <w:rFonts w:ascii="Times New Roman" w:hAnsi="Times New Roman" w:cs="Times New Roman"/>
        </w:rPr>
        <w:t>, тропосфера, стратосфера, верхние слои атмосферы, тепловые пояса, атмосферное давление, ветер, конденсация водяного пара, атмосферные осадки, погода, воздушные массы, климат.</w:t>
      </w:r>
      <w:proofErr w:type="gramEnd"/>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u w:val="single"/>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lastRenderedPageBreak/>
        <w:t>Основные образовательные идеи:</w:t>
      </w:r>
    </w:p>
    <w:p w:rsidR="003C1815" w:rsidRPr="00B63511" w:rsidRDefault="003C1815" w:rsidP="00F325A9">
      <w:pPr>
        <w:widowControl w:val="0"/>
        <w:numPr>
          <w:ilvl w:val="0"/>
          <w:numId w:val="63"/>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Воздушная оболочка планеты имеет огромное значение для жизни на Земле:</w:t>
      </w:r>
    </w:p>
    <w:p w:rsidR="003C1815" w:rsidRPr="00B63511" w:rsidRDefault="003C1815" w:rsidP="00F325A9">
      <w:pPr>
        <w:widowControl w:val="0"/>
        <w:numPr>
          <w:ilvl w:val="0"/>
          <w:numId w:val="63"/>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Характеристики состояния атмосферы (температура, влажность, атмосферное давление, направление и сила ветра, влажность, осадки) находятся в тесной взаимосвязи.</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u w:val="single"/>
        </w:rPr>
      </w:pPr>
    </w:p>
    <w:p w:rsidR="00621013" w:rsidRPr="00B63511" w:rsidRDefault="00621013" w:rsidP="0003752D">
      <w:pPr>
        <w:tabs>
          <w:tab w:val="left" w:pos="709"/>
          <w:tab w:val="left" w:pos="851"/>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621013" w:rsidRPr="00B63511" w:rsidRDefault="00621013"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621013" w:rsidRPr="00B63511" w:rsidRDefault="00621013"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621013" w:rsidRPr="00B63511" w:rsidRDefault="00621013"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621013" w:rsidRPr="00B63511" w:rsidRDefault="00621013"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621013" w:rsidRPr="00B63511" w:rsidRDefault="00621013"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621013" w:rsidRPr="00B63511" w:rsidRDefault="00621013"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621013" w:rsidRPr="00B63511" w:rsidRDefault="00621013" w:rsidP="0003752D">
      <w:pPr>
        <w:tabs>
          <w:tab w:val="left" w:pos="709"/>
          <w:tab w:val="left" w:pos="851"/>
        </w:tabs>
        <w:spacing w:after="0" w:line="240" w:lineRule="auto"/>
        <w:ind w:firstLine="454"/>
        <w:jc w:val="both"/>
        <w:rPr>
          <w:rFonts w:ascii="Times New Roman" w:hAnsi="Times New Roman" w:cs="Times New Roman"/>
          <w:b/>
          <w:bCs/>
        </w:rPr>
      </w:pPr>
    </w:p>
    <w:p w:rsidR="00621013" w:rsidRPr="00B63511" w:rsidRDefault="00621013"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Предметные умения:</w:t>
      </w:r>
    </w:p>
    <w:p w:rsidR="00621013" w:rsidRPr="00B63511" w:rsidRDefault="00621013"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1C17D3" w:rsidP="00F325A9">
      <w:pPr>
        <w:pStyle w:val="a3"/>
        <w:numPr>
          <w:ilvl w:val="0"/>
          <w:numId w:val="51"/>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закономерности географической оболочки на примере атмосферы;</w:t>
      </w:r>
    </w:p>
    <w:p w:rsidR="00621013" w:rsidRPr="00B63511" w:rsidRDefault="001C17D3" w:rsidP="00F325A9">
      <w:pPr>
        <w:pStyle w:val="a3"/>
        <w:numPr>
          <w:ilvl w:val="0"/>
          <w:numId w:val="51"/>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вертикальное строение атмосферы, изменение давления и температуры воздуха в зависимости от высоты, теплых поясов, циркуляции атмосферы, климатических поясов и др.;</w:t>
      </w:r>
    </w:p>
    <w:p w:rsidR="00621013" w:rsidRPr="00B63511" w:rsidRDefault="001C17D3" w:rsidP="00F325A9">
      <w:pPr>
        <w:pStyle w:val="a3"/>
        <w:numPr>
          <w:ilvl w:val="0"/>
          <w:numId w:val="51"/>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причины возникновения природных явлений в атмосфере;</w:t>
      </w:r>
    </w:p>
    <w:p w:rsidR="00621013" w:rsidRPr="00B63511" w:rsidRDefault="001C17D3" w:rsidP="00F325A9">
      <w:pPr>
        <w:pStyle w:val="a3"/>
        <w:numPr>
          <w:ilvl w:val="0"/>
          <w:numId w:val="51"/>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зависимость климата от географической широты и высоты местности над уровнем моря;</w:t>
      </w:r>
    </w:p>
    <w:p w:rsidR="00E65000" w:rsidRPr="00B63511" w:rsidRDefault="001C17D3" w:rsidP="00F325A9">
      <w:pPr>
        <w:pStyle w:val="a3"/>
        <w:numPr>
          <w:ilvl w:val="0"/>
          <w:numId w:val="51"/>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особенности адаптации человека к климатическим условиям.</w:t>
      </w:r>
    </w:p>
    <w:p w:rsidR="00E65000" w:rsidRPr="00B63511" w:rsidRDefault="001C17D3"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определять:</w:t>
      </w:r>
    </w:p>
    <w:p w:rsidR="001C17D3" w:rsidRPr="00B63511" w:rsidRDefault="001C17D3" w:rsidP="00F325A9">
      <w:pPr>
        <w:pStyle w:val="a3"/>
        <w:numPr>
          <w:ilvl w:val="0"/>
          <w:numId w:val="52"/>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существенные признаки понятий;</w:t>
      </w:r>
    </w:p>
    <w:p w:rsidR="001C17D3" w:rsidRPr="00B63511" w:rsidRDefault="001C17D3" w:rsidP="00F325A9">
      <w:pPr>
        <w:pStyle w:val="a3"/>
        <w:numPr>
          <w:ilvl w:val="0"/>
          <w:numId w:val="52"/>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основные показатели погоды.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03752D">
      <w:pPr>
        <w:tabs>
          <w:tab w:val="left" w:pos="709"/>
          <w:tab w:val="left" w:pos="851"/>
        </w:tabs>
        <w:spacing w:after="0" w:line="240" w:lineRule="auto"/>
        <w:ind w:firstLine="454"/>
        <w:rPr>
          <w:rFonts w:ascii="Times New Roman" w:hAnsi="Times New Roman" w:cs="Times New Roman"/>
        </w:rPr>
      </w:pPr>
      <w:r w:rsidRPr="00B63511">
        <w:rPr>
          <w:rFonts w:ascii="Times New Roman" w:hAnsi="Times New Roman" w:cs="Times New Roman"/>
        </w:rPr>
        <w:t>Построение розы ветров, диаграмм облачности и осадков по имеющимся данным. Выявление причин изменения погоды.</w:t>
      </w:r>
    </w:p>
    <w:p w:rsidR="003C1815" w:rsidRPr="00B63511" w:rsidRDefault="003C1815" w:rsidP="0003752D">
      <w:pPr>
        <w:tabs>
          <w:tab w:val="left" w:pos="709"/>
          <w:tab w:val="left" w:pos="851"/>
        </w:tabs>
        <w:spacing w:after="0" w:line="240" w:lineRule="auto"/>
        <w:ind w:firstLine="454"/>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bCs/>
        </w:rPr>
      </w:pPr>
      <w:r w:rsidRPr="00B63511">
        <w:rPr>
          <w:rFonts w:ascii="Times New Roman" w:hAnsi="Times New Roman" w:cs="Times New Roman"/>
          <w:b/>
        </w:rPr>
        <w:t xml:space="preserve">Тема 5. Гидросфера </w:t>
      </w:r>
      <w:r w:rsidRPr="00B63511">
        <w:rPr>
          <w:rFonts w:ascii="Times New Roman" w:hAnsi="Times New Roman" w:cs="Times New Roman"/>
          <w:b/>
          <w:bCs/>
        </w:rPr>
        <w:t>(</w:t>
      </w:r>
      <w:r w:rsidR="00442577" w:rsidRPr="00B63511">
        <w:rPr>
          <w:rFonts w:ascii="Times New Roman" w:hAnsi="Times New Roman" w:cs="Times New Roman"/>
          <w:b/>
          <w:bCs/>
        </w:rPr>
        <w:t>4</w:t>
      </w:r>
      <w:r w:rsidRPr="00B63511">
        <w:rPr>
          <w:rFonts w:ascii="Times New Roman" w:hAnsi="Times New Roman" w:cs="Times New Roman"/>
          <w:b/>
          <w:bCs/>
        </w:rPr>
        <w:t xml:space="preserve"> часа)</w:t>
      </w:r>
    </w:p>
    <w:p w:rsidR="003C1815" w:rsidRPr="00B63511" w:rsidRDefault="00E05829" w:rsidP="0003752D">
      <w:pPr>
        <w:tabs>
          <w:tab w:val="left" w:pos="709"/>
          <w:tab w:val="left" w:pos="851"/>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 w:val="left" w:pos="851"/>
        </w:tabs>
        <w:spacing w:after="0" w:line="240" w:lineRule="auto"/>
        <w:ind w:firstLine="454"/>
        <w:rPr>
          <w:rFonts w:ascii="Times New Roman" w:hAnsi="Times New Roman" w:cs="Times New Roman"/>
        </w:rPr>
      </w:pPr>
      <w:r w:rsidRPr="00B63511">
        <w:rPr>
          <w:rFonts w:ascii="Times New Roman" w:hAnsi="Times New Roman" w:cs="Times New Roman"/>
        </w:rPr>
        <w:t>Гидросфера и ее состав. Мировой круговорот воды. Значение гидросферы. Воды суши. Подземные воды (грунтовые, межпластовые, артезианские), их происхождение</w:t>
      </w:r>
      <w:proofErr w:type="gramStart"/>
      <w:r w:rsidRPr="00B63511">
        <w:rPr>
          <w:rFonts w:ascii="Times New Roman" w:hAnsi="Times New Roman" w:cs="Times New Roman"/>
        </w:rPr>
        <w:t xml:space="preserve"> ,</w:t>
      </w:r>
      <w:proofErr w:type="gramEnd"/>
      <w:r w:rsidRPr="00B63511">
        <w:rPr>
          <w:rFonts w:ascii="Times New Roman" w:hAnsi="Times New Roman" w:cs="Times New Roman"/>
        </w:rPr>
        <w:t xml:space="preserve">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E05829"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7B44D2" w:rsidP="0003752D">
      <w:pPr>
        <w:tabs>
          <w:tab w:val="left" w:pos="709"/>
          <w:tab w:val="left" w:pos="851"/>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Гидросфера</w:t>
      </w:r>
      <w:r w:rsidR="003C1815" w:rsidRPr="00B63511">
        <w:rPr>
          <w:rFonts w:ascii="Times New Roman" w:hAnsi="Times New Roman" w:cs="Times New Roman"/>
        </w:rPr>
        <w:t>, круговорот воды, грунтовые, межпластовые и артезианские воды, речная система, исток, устье, русло и бассейн реки, проточные и бессточные озера, ледники, айсберги, многолетняя мерзлота.</w:t>
      </w:r>
      <w:proofErr w:type="gramEnd"/>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u w:val="single"/>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2"/>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Вода – уникальнейшее вещество, которое может находиться на Земле одновременно в трех агрегатных состояниях. Жизнь на нашей планете зародилась в воде и не может без нее существовать.</w:t>
      </w:r>
    </w:p>
    <w:p w:rsidR="003C1815" w:rsidRPr="00B63511" w:rsidRDefault="003C1815" w:rsidP="00F325A9">
      <w:pPr>
        <w:widowControl w:val="0"/>
        <w:numPr>
          <w:ilvl w:val="0"/>
          <w:numId w:val="62"/>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Необходимость рационального использования воды.</w:t>
      </w:r>
    </w:p>
    <w:p w:rsidR="003C1815" w:rsidRPr="00B63511" w:rsidRDefault="003C1815" w:rsidP="00F325A9">
      <w:pPr>
        <w:widowControl w:val="0"/>
        <w:numPr>
          <w:ilvl w:val="0"/>
          <w:numId w:val="62"/>
        </w:numPr>
        <w:tabs>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Круговорот воды осуществляется во всех оболочках планеты.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7B44D2" w:rsidRPr="00B63511" w:rsidRDefault="007B44D2" w:rsidP="0003752D">
      <w:pPr>
        <w:tabs>
          <w:tab w:val="left" w:pos="709"/>
          <w:tab w:val="left" w:pos="851"/>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7B44D2" w:rsidRPr="00B63511" w:rsidRDefault="007B44D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7B44D2" w:rsidRPr="00B63511" w:rsidRDefault="007B44D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7B44D2" w:rsidRPr="00B63511" w:rsidRDefault="007B44D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7B44D2" w:rsidRPr="00B63511" w:rsidRDefault="007B44D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7B44D2" w:rsidRPr="00B63511" w:rsidRDefault="007B44D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7B44D2" w:rsidRPr="00B63511" w:rsidRDefault="007B44D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7B44D2" w:rsidRPr="00B63511" w:rsidRDefault="007B44D2" w:rsidP="0003752D">
      <w:pPr>
        <w:tabs>
          <w:tab w:val="left" w:pos="709"/>
          <w:tab w:val="left" w:pos="851"/>
        </w:tabs>
        <w:spacing w:after="0" w:line="240" w:lineRule="auto"/>
        <w:ind w:firstLine="454"/>
        <w:jc w:val="both"/>
        <w:rPr>
          <w:rFonts w:ascii="Times New Roman" w:hAnsi="Times New Roman" w:cs="Times New Roman"/>
          <w:b/>
          <w:bCs/>
        </w:rPr>
      </w:pPr>
    </w:p>
    <w:p w:rsidR="007B44D2" w:rsidRPr="00B63511" w:rsidRDefault="007B44D2"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Предметные умения:</w:t>
      </w:r>
    </w:p>
    <w:p w:rsidR="007B44D2" w:rsidRPr="00B63511" w:rsidRDefault="007B44D2"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объяснять:</w:t>
      </w:r>
    </w:p>
    <w:p w:rsidR="007B44D2" w:rsidRPr="00B63511" w:rsidRDefault="002337EB" w:rsidP="00F325A9">
      <w:pPr>
        <w:pStyle w:val="a3"/>
        <w:numPr>
          <w:ilvl w:val="0"/>
          <w:numId w:val="53"/>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закономерности </w:t>
      </w:r>
      <w:r w:rsidR="004476DF" w:rsidRPr="00B63511">
        <w:rPr>
          <w:rFonts w:ascii="Times New Roman" w:hAnsi="Times New Roman" w:cs="Times New Roman"/>
          <w:bCs/>
        </w:rPr>
        <w:t>географической оболочки на примере гидросферы;</w:t>
      </w:r>
    </w:p>
    <w:p w:rsidR="00AC5F1B" w:rsidRPr="00B63511" w:rsidRDefault="002337EB" w:rsidP="00F325A9">
      <w:pPr>
        <w:pStyle w:val="a3"/>
        <w:numPr>
          <w:ilvl w:val="0"/>
          <w:numId w:val="53"/>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выделение </w:t>
      </w:r>
      <w:r w:rsidR="00AC5F1B" w:rsidRPr="00B63511">
        <w:rPr>
          <w:rFonts w:ascii="Times New Roman" w:hAnsi="Times New Roman" w:cs="Times New Roman"/>
          <w:bCs/>
        </w:rPr>
        <w:t>существенных признаков частей Мирового океана;</w:t>
      </w:r>
    </w:p>
    <w:p w:rsidR="00AC5F1B" w:rsidRPr="00B63511" w:rsidRDefault="002337EB" w:rsidP="00F325A9">
      <w:pPr>
        <w:pStyle w:val="a3"/>
        <w:numPr>
          <w:ilvl w:val="0"/>
          <w:numId w:val="53"/>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особенности состава и строения гидросферы;</w:t>
      </w:r>
    </w:p>
    <w:p w:rsidR="009E11D1" w:rsidRPr="00B63511" w:rsidRDefault="002337EB" w:rsidP="00F325A9">
      <w:pPr>
        <w:pStyle w:val="a3"/>
        <w:numPr>
          <w:ilvl w:val="0"/>
          <w:numId w:val="53"/>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условия залегания и использования подземных вод;</w:t>
      </w:r>
    </w:p>
    <w:p w:rsidR="009E11D1" w:rsidRPr="00B63511" w:rsidRDefault="002337EB" w:rsidP="00F325A9">
      <w:pPr>
        <w:pStyle w:val="a3"/>
        <w:numPr>
          <w:ilvl w:val="0"/>
          <w:numId w:val="53"/>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условия образования рек, озер, природных льдов;</w:t>
      </w:r>
    </w:p>
    <w:p w:rsidR="002F6E14" w:rsidRPr="00B63511" w:rsidRDefault="002337EB" w:rsidP="00F325A9">
      <w:pPr>
        <w:pStyle w:val="a3"/>
        <w:numPr>
          <w:ilvl w:val="0"/>
          <w:numId w:val="53"/>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характер </w:t>
      </w:r>
      <w:r w:rsidR="002F6E14" w:rsidRPr="00B63511">
        <w:rPr>
          <w:rFonts w:ascii="Times New Roman" w:hAnsi="Times New Roman" w:cs="Times New Roman"/>
          <w:bCs/>
        </w:rPr>
        <w:t>взаимного влияния объектов гидросферы и человека</w:t>
      </w:r>
      <w:r w:rsidRPr="00B63511">
        <w:rPr>
          <w:rFonts w:ascii="Times New Roman" w:hAnsi="Times New Roman" w:cs="Times New Roman"/>
          <w:bCs/>
        </w:rPr>
        <w:t xml:space="preserve"> друг на друга</w:t>
      </w:r>
    </w:p>
    <w:p w:rsidR="002337EB" w:rsidRPr="00B63511" w:rsidRDefault="002337EB" w:rsidP="0003752D">
      <w:pPr>
        <w:tabs>
          <w:tab w:val="left" w:pos="709"/>
          <w:tab w:val="left" w:pos="851"/>
        </w:tabs>
        <w:spacing w:after="0" w:line="240" w:lineRule="auto"/>
        <w:ind w:firstLine="454"/>
        <w:jc w:val="both"/>
        <w:rPr>
          <w:rFonts w:ascii="Times New Roman" w:hAnsi="Times New Roman" w:cs="Times New Roman"/>
          <w:bCs/>
          <w:i/>
        </w:rPr>
      </w:pPr>
      <w:r w:rsidRPr="00B63511">
        <w:rPr>
          <w:rFonts w:ascii="Times New Roman" w:hAnsi="Times New Roman" w:cs="Times New Roman"/>
          <w:bCs/>
          <w:i/>
        </w:rPr>
        <w:t>Умение определять:</w:t>
      </w:r>
    </w:p>
    <w:p w:rsidR="002337EB" w:rsidRPr="00B63511" w:rsidRDefault="003C21C2" w:rsidP="00F325A9">
      <w:pPr>
        <w:pStyle w:val="a3"/>
        <w:numPr>
          <w:ilvl w:val="0"/>
          <w:numId w:val="54"/>
        </w:numPr>
        <w:tabs>
          <w:tab w:val="left" w:pos="709"/>
          <w:tab w:val="left" w:pos="851"/>
        </w:tabs>
        <w:spacing w:after="0" w:line="240" w:lineRule="auto"/>
        <w:ind w:left="0" w:firstLine="454"/>
        <w:jc w:val="both"/>
        <w:rPr>
          <w:rFonts w:ascii="Times New Roman" w:hAnsi="Times New Roman" w:cs="Times New Roman"/>
          <w:bCs/>
          <w:i/>
        </w:rPr>
      </w:pPr>
      <w:r w:rsidRPr="00B63511">
        <w:rPr>
          <w:rFonts w:ascii="Times New Roman" w:hAnsi="Times New Roman" w:cs="Times New Roman"/>
          <w:bCs/>
          <w:i/>
        </w:rPr>
        <w:t>существенные признаки понятий;</w:t>
      </w:r>
    </w:p>
    <w:p w:rsidR="002337EB" w:rsidRPr="00B63511" w:rsidRDefault="003C21C2" w:rsidP="00F325A9">
      <w:pPr>
        <w:pStyle w:val="a3"/>
        <w:numPr>
          <w:ilvl w:val="0"/>
          <w:numId w:val="54"/>
        </w:numPr>
        <w:tabs>
          <w:tab w:val="left" w:pos="709"/>
          <w:tab w:val="left" w:pos="851"/>
        </w:tabs>
        <w:spacing w:after="0" w:line="240" w:lineRule="auto"/>
        <w:ind w:left="0" w:firstLine="454"/>
        <w:jc w:val="both"/>
        <w:rPr>
          <w:rFonts w:ascii="Times New Roman" w:hAnsi="Times New Roman" w:cs="Times New Roman"/>
          <w:bCs/>
          <w:i/>
        </w:rPr>
      </w:pPr>
      <w:r w:rsidRPr="00B63511">
        <w:rPr>
          <w:rFonts w:ascii="Times New Roman" w:hAnsi="Times New Roman" w:cs="Times New Roman"/>
          <w:bCs/>
          <w:i/>
        </w:rPr>
        <w:t>вид рек, озер, природных льдов;</w:t>
      </w:r>
    </w:p>
    <w:p w:rsidR="002337EB" w:rsidRPr="00B63511" w:rsidRDefault="003C21C2" w:rsidP="00F325A9">
      <w:pPr>
        <w:pStyle w:val="a3"/>
        <w:numPr>
          <w:ilvl w:val="0"/>
          <w:numId w:val="54"/>
        </w:numPr>
        <w:tabs>
          <w:tab w:val="left" w:pos="709"/>
          <w:tab w:val="left" w:pos="851"/>
        </w:tabs>
        <w:spacing w:after="0" w:line="240" w:lineRule="auto"/>
        <w:ind w:left="0" w:firstLine="454"/>
        <w:jc w:val="both"/>
        <w:rPr>
          <w:rFonts w:ascii="Times New Roman" w:hAnsi="Times New Roman" w:cs="Times New Roman"/>
          <w:bCs/>
          <w:i/>
        </w:rPr>
      </w:pPr>
      <w:r w:rsidRPr="00B63511">
        <w:rPr>
          <w:rFonts w:ascii="Times New Roman" w:hAnsi="Times New Roman" w:cs="Times New Roman"/>
          <w:bCs/>
          <w:i/>
        </w:rPr>
        <w:t>особенности размещения и образования объектов гидросферы.</w:t>
      </w:r>
    </w:p>
    <w:p w:rsidR="007B44D2" w:rsidRPr="00B63511" w:rsidRDefault="007B44D2" w:rsidP="0003752D">
      <w:pPr>
        <w:tabs>
          <w:tab w:val="left" w:pos="709"/>
          <w:tab w:val="left" w:pos="851"/>
        </w:tabs>
        <w:spacing w:after="0" w:line="240" w:lineRule="auto"/>
        <w:ind w:firstLine="454"/>
        <w:jc w:val="both"/>
        <w:rPr>
          <w:rFonts w:ascii="Times New Roman" w:hAnsi="Times New Roman" w:cs="Times New Roman"/>
          <w:bCs/>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Cs/>
        </w:rPr>
      </w:pPr>
      <w:r w:rsidRPr="00B63511">
        <w:rPr>
          <w:rFonts w:ascii="Times New Roman" w:hAnsi="Times New Roman" w:cs="Times New Roman"/>
          <w:bCs/>
        </w:rPr>
        <w:t>1. Нанесение на контурную карту объектов гидросферы.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bCs/>
        </w:rPr>
        <w:t>2.</w:t>
      </w:r>
      <w:r w:rsidRPr="00B63511">
        <w:rPr>
          <w:rFonts w:ascii="Times New Roman" w:hAnsi="Times New Roman" w:cs="Times New Roman"/>
          <w:b/>
          <w:bCs/>
        </w:rPr>
        <w:t xml:space="preserve"> </w:t>
      </w:r>
      <w:r w:rsidRPr="00B63511">
        <w:rPr>
          <w:rFonts w:ascii="Times New Roman" w:hAnsi="Times New Roman" w:cs="Times New Roman"/>
        </w:rPr>
        <w:t xml:space="preserve">Описание по карте географического положения одной из крупнейших рек Земли: направление и характер ее течения, использование человеком. </w:t>
      </w:r>
    </w:p>
    <w:p w:rsidR="003C1815" w:rsidRPr="00B63511" w:rsidRDefault="003C1815" w:rsidP="0003752D">
      <w:pPr>
        <w:tabs>
          <w:tab w:val="left" w:pos="709"/>
          <w:tab w:val="left" w:pos="851"/>
        </w:tabs>
        <w:spacing w:after="0" w:line="240" w:lineRule="auto"/>
        <w:ind w:firstLine="454"/>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rPr>
      </w:pPr>
      <w:r w:rsidRPr="00B63511">
        <w:rPr>
          <w:rFonts w:ascii="Times New Roman" w:hAnsi="Times New Roman" w:cs="Times New Roman"/>
          <w:b/>
        </w:rPr>
        <w:t>Тема 6. Биосфера (2 часа)</w:t>
      </w:r>
    </w:p>
    <w:p w:rsidR="003C1815" w:rsidRPr="00B63511" w:rsidRDefault="003C21C2"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Царства живой природы и их роль в природе Земли. Разнообразие животного и растительного мира.</w:t>
      </w:r>
      <w:r w:rsidRPr="00B63511">
        <w:rPr>
          <w:rFonts w:ascii="Times New Roman" w:hAnsi="Times New Roman" w:cs="Times New Roman"/>
          <w:b/>
          <w:bCs/>
        </w:rPr>
        <w:t xml:space="preserve"> </w:t>
      </w:r>
      <w:r w:rsidRPr="00B63511">
        <w:rPr>
          <w:rFonts w:ascii="Times New Roman" w:hAnsi="Times New Roman" w:cs="Times New Roman"/>
        </w:rPr>
        <w:t>При</w:t>
      </w:r>
      <w:r w:rsidRPr="00B63511">
        <w:rPr>
          <w:rFonts w:ascii="Times New Roman" w:hAnsi="Times New Roman" w:cs="Times New Roman"/>
        </w:rPr>
        <w:softHyphen/>
        <w:t>способление живых организмов к среде обитания в разных природ</w:t>
      </w:r>
      <w:r w:rsidRPr="00B63511">
        <w:rPr>
          <w:rFonts w:ascii="Times New Roman" w:hAnsi="Times New Roman" w:cs="Times New Roman"/>
        </w:rPr>
        <w:softHyphen/>
        <w:t>ных зонах. Взаимное влияние живых организмов и неживой природы. Охрана органического мира. Красная книга МСОП.</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EB16E1"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3C21C2"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Биосфера</w:t>
      </w:r>
      <w:r w:rsidR="003C1815" w:rsidRPr="00B63511">
        <w:rPr>
          <w:rFonts w:ascii="Times New Roman" w:hAnsi="Times New Roman" w:cs="Times New Roman"/>
        </w:rPr>
        <w:t>, Красная книга.</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3C21C2"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Персоналии</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rPr>
        <w:lastRenderedPageBreak/>
        <w:t>Владимир Иванович Вернадский</w:t>
      </w:r>
      <w:r w:rsidRPr="00B63511">
        <w:rPr>
          <w:rFonts w:ascii="Times New Roman" w:hAnsi="Times New Roman" w:cs="Times New Roman"/>
          <w:b/>
          <w:bCs/>
        </w:rPr>
        <w:t xml:space="preserve"> </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9"/>
        </w:numPr>
        <w:tabs>
          <w:tab w:val="left" w:pos="709"/>
          <w:tab w:val="left" w:pos="851"/>
          <w:tab w:val="left" w:pos="1440"/>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Планета Земля занимает исключительное место в Солнечной системе благодаря наличию живых организмов.</w:t>
      </w:r>
    </w:p>
    <w:p w:rsidR="003C1815" w:rsidRPr="00B63511" w:rsidRDefault="003C1815" w:rsidP="00F325A9">
      <w:pPr>
        <w:widowControl w:val="0"/>
        <w:numPr>
          <w:ilvl w:val="0"/>
          <w:numId w:val="9"/>
        </w:numPr>
        <w:tabs>
          <w:tab w:val="left" w:pos="709"/>
          <w:tab w:val="left" w:pos="851"/>
          <w:tab w:val="left" w:pos="1440"/>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Биосфера – сложная природная система, которая оказывает влияние на сами живые организмы, а также на другие земные оболочки.</w:t>
      </w:r>
    </w:p>
    <w:p w:rsidR="003C1815" w:rsidRPr="00B63511" w:rsidRDefault="003C1815" w:rsidP="00F325A9">
      <w:pPr>
        <w:widowControl w:val="0"/>
        <w:numPr>
          <w:ilvl w:val="0"/>
          <w:numId w:val="9"/>
        </w:numPr>
        <w:tabs>
          <w:tab w:val="left" w:pos="709"/>
          <w:tab w:val="left" w:pos="851"/>
          <w:tab w:val="left" w:pos="1440"/>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Биосфера – самая хрупкая, уязвимая оболочка Земли.</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3C21C2" w:rsidRPr="00B63511" w:rsidRDefault="003C21C2" w:rsidP="0003752D">
      <w:pPr>
        <w:tabs>
          <w:tab w:val="left" w:pos="709"/>
          <w:tab w:val="left" w:pos="851"/>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21C2" w:rsidRPr="00B63511" w:rsidRDefault="003C21C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21C2" w:rsidRPr="00B63511" w:rsidRDefault="003C21C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21C2" w:rsidRPr="00B63511" w:rsidRDefault="003C21C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3C21C2" w:rsidRPr="00B63511" w:rsidRDefault="003C21C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21C2" w:rsidRPr="00B63511" w:rsidRDefault="003C21C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21C2" w:rsidRPr="00B63511" w:rsidRDefault="003C21C2"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21C2" w:rsidRPr="00B63511" w:rsidRDefault="003C21C2" w:rsidP="0003752D">
      <w:pPr>
        <w:tabs>
          <w:tab w:val="left" w:pos="709"/>
          <w:tab w:val="left" w:pos="851"/>
        </w:tabs>
        <w:spacing w:after="0" w:line="240" w:lineRule="auto"/>
        <w:ind w:firstLine="454"/>
        <w:jc w:val="both"/>
        <w:rPr>
          <w:rFonts w:ascii="Times New Roman" w:hAnsi="Times New Roman" w:cs="Times New Roman"/>
          <w:b/>
          <w:bCs/>
        </w:rPr>
      </w:pPr>
    </w:p>
    <w:p w:rsidR="003C21C2" w:rsidRPr="00B63511" w:rsidRDefault="003C21C2"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Предметные умения:</w:t>
      </w:r>
    </w:p>
    <w:p w:rsidR="003C21C2" w:rsidRPr="00B63511" w:rsidRDefault="003C21C2"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A4560F" w:rsidP="00F325A9">
      <w:pPr>
        <w:pStyle w:val="a3"/>
        <w:numPr>
          <w:ilvl w:val="0"/>
          <w:numId w:val="55"/>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закономерности географической оболочки на примере биосферы</w:t>
      </w:r>
      <w:r w:rsidR="00CE76B5" w:rsidRPr="00B63511">
        <w:rPr>
          <w:rFonts w:ascii="Times New Roman" w:hAnsi="Times New Roman" w:cs="Times New Roman"/>
          <w:bCs/>
        </w:rPr>
        <w:t>;</w:t>
      </w:r>
    </w:p>
    <w:p w:rsidR="00CE76B5" w:rsidRPr="00B63511" w:rsidRDefault="00CE76B5" w:rsidP="00F325A9">
      <w:pPr>
        <w:pStyle w:val="a3"/>
        <w:numPr>
          <w:ilvl w:val="0"/>
          <w:numId w:val="55"/>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особенности приспособления организмов к среде обитания;</w:t>
      </w:r>
    </w:p>
    <w:p w:rsidR="00CE76B5" w:rsidRPr="00B63511" w:rsidRDefault="00CE76B5" w:rsidP="00F325A9">
      <w:pPr>
        <w:pStyle w:val="a3"/>
        <w:numPr>
          <w:ilvl w:val="0"/>
          <w:numId w:val="55"/>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роль ца</w:t>
      </w:r>
      <w:proofErr w:type="gramStart"/>
      <w:r w:rsidRPr="00B63511">
        <w:rPr>
          <w:rFonts w:ascii="Times New Roman" w:hAnsi="Times New Roman" w:cs="Times New Roman"/>
          <w:bCs/>
        </w:rPr>
        <w:t>рств пр</w:t>
      </w:r>
      <w:proofErr w:type="gramEnd"/>
      <w:r w:rsidRPr="00B63511">
        <w:rPr>
          <w:rFonts w:ascii="Times New Roman" w:hAnsi="Times New Roman" w:cs="Times New Roman"/>
          <w:bCs/>
        </w:rPr>
        <w:t>ироды;</w:t>
      </w:r>
    </w:p>
    <w:p w:rsidR="00CE76B5" w:rsidRPr="00B63511" w:rsidRDefault="00CE76B5" w:rsidP="00F325A9">
      <w:pPr>
        <w:pStyle w:val="a3"/>
        <w:numPr>
          <w:ilvl w:val="0"/>
          <w:numId w:val="55"/>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необходимость </w:t>
      </w:r>
      <w:proofErr w:type="spellStart"/>
      <w:r w:rsidRPr="00B63511">
        <w:rPr>
          <w:rFonts w:ascii="Times New Roman" w:hAnsi="Times New Roman" w:cs="Times New Roman"/>
          <w:bCs/>
        </w:rPr>
        <w:t>охрны</w:t>
      </w:r>
      <w:proofErr w:type="spellEnd"/>
      <w:r w:rsidRPr="00B63511">
        <w:rPr>
          <w:rFonts w:ascii="Times New Roman" w:hAnsi="Times New Roman" w:cs="Times New Roman"/>
          <w:bCs/>
        </w:rPr>
        <w:t xml:space="preserve"> органического мира.</w:t>
      </w:r>
    </w:p>
    <w:p w:rsidR="00CE76B5" w:rsidRPr="00B63511" w:rsidRDefault="00CE76B5" w:rsidP="0003752D">
      <w:pPr>
        <w:tabs>
          <w:tab w:val="left" w:pos="709"/>
          <w:tab w:val="left" w:pos="851"/>
        </w:tabs>
        <w:spacing w:after="0" w:line="240" w:lineRule="auto"/>
        <w:ind w:firstLine="454"/>
        <w:jc w:val="both"/>
        <w:rPr>
          <w:rFonts w:ascii="Times New Roman" w:hAnsi="Times New Roman" w:cs="Times New Roman"/>
          <w:bCs/>
        </w:rPr>
      </w:pPr>
      <w:r w:rsidRPr="00B63511">
        <w:rPr>
          <w:rFonts w:ascii="Times New Roman" w:hAnsi="Times New Roman" w:cs="Times New Roman"/>
          <w:bCs/>
        </w:rPr>
        <w:t>Умение определять:</w:t>
      </w:r>
    </w:p>
    <w:p w:rsidR="00CE76B5" w:rsidRPr="00B63511" w:rsidRDefault="00035A5D" w:rsidP="00F325A9">
      <w:pPr>
        <w:pStyle w:val="a3"/>
        <w:numPr>
          <w:ilvl w:val="0"/>
          <w:numId w:val="56"/>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существенные признаки понятий;</w:t>
      </w:r>
    </w:p>
    <w:p w:rsidR="00035A5D" w:rsidRPr="00B63511" w:rsidRDefault="00035A5D" w:rsidP="00F325A9">
      <w:pPr>
        <w:pStyle w:val="a3"/>
        <w:numPr>
          <w:ilvl w:val="0"/>
          <w:numId w:val="56"/>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сущность экологических проблем;</w:t>
      </w:r>
    </w:p>
    <w:p w:rsidR="00035A5D" w:rsidRPr="00B63511" w:rsidRDefault="00035A5D" w:rsidP="00F325A9">
      <w:pPr>
        <w:pStyle w:val="a3"/>
        <w:numPr>
          <w:ilvl w:val="0"/>
          <w:numId w:val="56"/>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причины разнообразия растений и животных;</w:t>
      </w:r>
    </w:p>
    <w:p w:rsidR="00035A5D" w:rsidRPr="00B63511" w:rsidRDefault="00035A5D" w:rsidP="00F325A9">
      <w:pPr>
        <w:pStyle w:val="a3"/>
        <w:numPr>
          <w:ilvl w:val="0"/>
          <w:numId w:val="56"/>
        </w:numPr>
        <w:tabs>
          <w:tab w:val="left" w:pos="709"/>
          <w:tab w:val="left" w:pos="851"/>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характер взаимного влияния живого и неживого мира.</w:t>
      </w:r>
    </w:p>
    <w:p w:rsidR="00A4560F" w:rsidRPr="00B63511" w:rsidRDefault="00A4560F" w:rsidP="0003752D">
      <w:pPr>
        <w:tabs>
          <w:tab w:val="left" w:pos="709"/>
          <w:tab w:val="left" w:pos="851"/>
        </w:tabs>
        <w:spacing w:after="0" w:line="240" w:lineRule="auto"/>
        <w:ind w:firstLine="454"/>
        <w:jc w:val="both"/>
        <w:rPr>
          <w:rFonts w:ascii="Times New Roman" w:hAnsi="Times New Roman" w:cs="Times New Roman"/>
          <w:bCs/>
        </w:rPr>
      </w:pPr>
    </w:p>
    <w:p w:rsidR="00035A5D"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Практическая работа</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bCs/>
        </w:rPr>
        <w:t>1.</w:t>
      </w:r>
      <w:r w:rsidRPr="00B63511">
        <w:rPr>
          <w:rFonts w:ascii="Times New Roman" w:hAnsi="Times New Roman" w:cs="Times New Roman"/>
          <w:b/>
          <w:bCs/>
        </w:rPr>
        <w:t xml:space="preserve"> </w:t>
      </w:r>
      <w:r w:rsidRPr="00B63511">
        <w:rPr>
          <w:rFonts w:ascii="Times New Roman" w:hAnsi="Times New Roman" w:cs="Times New Roman"/>
          <w:bCs/>
        </w:rPr>
        <w:t>Ознакомление</w:t>
      </w:r>
      <w:r w:rsidRPr="00B63511">
        <w:rPr>
          <w:rFonts w:ascii="Times New Roman" w:hAnsi="Times New Roman" w:cs="Times New Roman"/>
          <w:b/>
          <w:bCs/>
        </w:rPr>
        <w:t xml:space="preserve"> </w:t>
      </w:r>
      <w:r w:rsidRPr="00B63511">
        <w:rPr>
          <w:rFonts w:ascii="Times New Roman" w:hAnsi="Times New Roman" w:cs="Times New Roman"/>
          <w:bCs/>
        </w:rPr>
        <w:t>с наиболее распространенными</w:t>
      </w:r>
      <w:r w:rsidRPr="00B63511">
        <w:rPr>
          <w:rFonts w:ascii="Times New Roman" w:hAnsi="Times New Roman" w:cs="Times New Roman"/>
        </w:rPr>
        <w:t xml:space="preserve"> растениями и животными своей местности.</w:t>
      </w:r>
    </w:p>
    <w:p w:rsidR="003C1815" w:rsidRPr="00B63511" w:rsidRDefault="003C1815" w:rsidP="0003752D">
      <w:pPr>
        <w:tabs>
          <w:tab w:val="left" w:pos="709"/>
          <w:tab w:val="left" w:pos="851"/>
        </w:tabs>
        <w:spacing w:after="0" w:line="240" w:lineRule="auto"/>
        <w:ind w:firstLine="454"/>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center"/>
        <w:rPr>
          <w:rFonts w:ascii="Times New Roman" w:hAnsi="Times New Roman" w:cs="Times New Roman"/>
          <w:b/>
          <w:bCs/>
        </w:rPr>
      </w:pPr>
      <w:r w:rsidRPr="00B63511">
        <w:rPr>
          <w:rFonts w:ascii="Times New Roman" w:hAnsi="Times New Roman" w:cs="Times New Roman"/>
          <w:b/>
        </w:rPr>
        <w:t xml:space="preserve">Тема 7. Почва и географическая оболочка </w:t>
      </w:r>
      <w:r w:rsidRPr="00B63511">
        <w:rPr>
          <w:rFonts w:ascii="Times New Roman" w:hAnsi="Times New Roman" w:cs="Times New Roman"/>
          <w:b/>
          <w:bCs/>
        </w:rPr>
        <w:t>(3 часа)</w:t>
      </w:r>
    </w:p>
    <w:p w:rsidR="003C1815" w:rsidRPr="00B63511" w:rsidRDefault="00EB16E1" w:rsidP="0003752D">
      <w:pPr>
        <w:pStyle w:val="210"/>
        <w:tabs>
          <w:tab w:val="left" w:pos="709"/>
          <w:tab w:val="left" w:pos="851"/>
        </w:tabs>
        <w:spacing w:before="0"/>
        <w:ind w:right="0" w:firstLine="454"/>
        <w:jc w:val="both"/>
        <w:rPr>
          <w:rFonts w:ascii="Times New Roman" w:hAnsi="Times New Roman" w:cs="Times New Roman"/>
          <w:b/>
          <w:bCs/>
          <w:sz w:val="22"/>
          <w:szCs w:val="22"/>
        </w:rPr>
      </w:pPr>
      <w:r w:rsidRPr="00B63511">
        <w:rPr>
          <w:rFonts w:ascii="Times New Roman" w:hAnsi="Times New Roman" w:cs="Times New Roman"/>
          <w:b/>
          <w:bCs/>
          <w:sz w:val="22"/>
          <w:szCs w:val="22"/>
        </w:rPr>
        <w:t>Содержание темы</w:t>
      </w:r>
    </w:p>
    <w:p w:rsidR="003C1815" w:rsidRPr="00B63511" w:rsidRDefault="003C1815" w:rsidP="0003752D">
      <w:pPr>
        <w:pStyle w:val="210"/>
        <w:tabs>
          <w:tab w:val="left" w:pos="709"/>
          <w:tab w:val="left" w:pos="851"/>
        </w:tabs>
        <w:spacing w:before="0"/>
        <w:ind w:right="0" w:firstLine="454"/>
        <w:jc w:val="both"/>
        <w:rPr>
          <w:rFonts w:ascii="Times New Roman" w:hAnsi="Times New Roman" w:cs="Times New Roman"/>
          <w:sz w:val="22"/>
          <w:szCs w:val="22"/>
        </w:rPr>
      </w:pPr>
      <w:r w:rsidRPr="00B63511">
        <w:rPr>
          <w:rFonts w:ascii="Times New Roman" w:hAnsi="Times New Roman" w:cs="Times New Roman"/>
          <w:sz w:val="22"/>
          <w:szCs w:val="22"/>
        </w:rPr>
        <w:t>Почва. Плодородие - важнейшее свойство почвы. Условия образова</w:t>
      </w:r>
      <w:r w:rsidRPr="00B63511">
        <w:rPr>
          <w:rFonts w:ascii="Times New Roman" w:hAnsi="Times New Roman" w:cs="Times New Roman"/>
          <w:sz w:val="22"/>
          <w:szCs w:val="22"/>
        </w:rPr>
        <w:softHyphen/>
        <w:t>ния почв разных типов. Понятие о географической оболочке. Территори</w:t>
      </w:r>
      <w:r w:rsidRPr="00B63511">
        <w:rPr>
          <w:rFonts w:ascii="Times New Roman" w:hAnsi="Times New Roman" w:cs="Times New Roman"/>
          <w:sz w:val="22"/>
          <w:szCs w:val="22"/>
        </w:rPr>
        <w:softHyphen/>
        <w:t>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w:t>
      </w:r>
      <w:r w:rsidRPr="00B63511">
        <w:rPr>
          <w:rFonts w:ascii="Times New Roman" w:hAnsi="Times New Roman" w:cs="Times New Roman"/>
          <w:sz w:val="22"/>
          <w:szCs w:val="22"/>
        </w:rPr>
        <w:softHyphen/>
        <w:t>фическая оболочка как окружающая человека среда, ее изменения под воздействием деятельности человека.</w:t>
      </w:r>
    </w:p>
    <w:p w:rsidR="003C1815" w:rsidRPr="00B63511" w:rsidRDefault="003C1815" w:rsidP="0003752D">
      <w:pPr>
        <w:pStyle w:val="a6"/>
        <w:tabs>
          <w:tab w:val="left" w:pos="709"/>
          <w:tab w:val="left" w:pos="851"/>
        </w:tabs>
        <w:spacing w:after="0"/>
        <w:ind w:firstLine="454"/>
        <w:jc w:val="both"/>
        <w:rPr>
          <w:rFonts w:ascii="Times New Roman" w:hAnsi="Times New Roman" w:cs="Times New Roman"/>
          <w:sz w:val="22"/>
          <w:szCs w:val="22"/>
        </w:rPr>
      </w:pPr>
    </w:p>
    <w:p w:rsidR="003C1815" w:rsidRPr="00B63511" w:rsidRDefault="00EB16E1" w:rsidP="0003752D">
      <w:pPr>
        <w:pStyle w:val="a6"/>
        <w:tabs>
          <w:tab w:val="left" w:pos="709"/>
          <w:tab w:val="left" w:pos="851"/>
        </w:tabs>
        <w:spacing w:after="0"/>
        <w:ind w:firstLine="454"/>
        <w:jc w:val="both"/>
        <w:rPr>
          <w:rFonts w:ascii="Times New Roman" w:hAnsi="Times New Roman" w:cs="Times New Roman"/>
          <w:b/>
          <w:bCs/>
          <w:sz w:val="22"/>
          <w:szCs w:val="22"/>
        </w:rPr>
      </w:pPr>
      <w:r w:rsidRPr="00B63511">
        <w:rPr>
          <w:rFonts w:ascii="Times New Roman" w:hAnsi="Times New Roman" w:cs="Times New Roman"/>
          <w:b/>
          <w:bCs/>
          <w:sz w:val="22"/>
          <w:szCs w:val="22"/>
        </w:rPr>
        <w:t>Учебные понятия</w:t>
      </w:r>
    </w:p>
    <w:p w:rsidR="003C1815" w:rsidRPr="00B63511" w:rsidRDefault="00646C80" w:rsidP="0003752D">
      <w:pPr>
        <w:pStyle w:val="a6"/>
        <w:tabs>
          <w:tab w:val="left" w:pos="709"/>
          <w:tab w:val="left" w:pos="851"/>
        </w:tabs>
        <w:spacing w:after="0"/>
        <w:ind w:firstLine="454"/>
        <w:jc w:val="both"/>
        <w:rPr>
          <w:rFonts w:ascii="Times New Roman" w:hAnsi="Times New Roman" w:cs="Times New Roman"/>
          <w:sz w:val="22"/>
          <w:szCs w:val="22"/>
        </w:rPr>
      </w:pPr>
      <w:proofErr w:type="gramStart"/>
      <w:r w:rsidRPr="00B63511">
        <w:rPr>
          <w:rFonts w:ascii="Times New Roman" w:hAnsi="Times New Roman" w:cs="Times New Roman"/>
          <w:sz w:val="22"/>
          <w:szCs w:val="22"/>
        </w:rPr>
        <w:t>Почва</w:t>
      </w:r>
      <w:r w:rsidR="003C1815" w:rsidRPr="00B63511">
        <w:rPr>
          <w:rFonts w:ascii="Times New Roman" w:hAnsi="Times New Roman" w:cs="Times New Roman"/>
          <w:sz w:val="22"/>
          <w:szCs w:val="22"/>
        </w:rPr>
        <w:t>, плодородие, природный комплекс, ландшафт, природно-хозяйственный комплекс, геосфера, закон географической зональности.</w:t>
      </w:r>
      <w:proofErr w:type="gramEnd"/>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u w:val="single"/>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Основные образовательные идеи:</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Почва — особое природное образова</w:t>
      </w:r>
      <w:r w:rsidRPr="00B63511">
        <w:rPr>
          <w:rFonts w:ascii="Times New Roman" w:hAnsi="Times New Roman" w:cs="Times New Roman"/>
        </w:rPr>
        <w:softHyphen/>
        <w:t>ние, возникающее в результате взаимодействия всех природных оболочек.</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В географической оболочке тесно взаимодействуют все оболочки Земли.</w:t>
      </w:r>
    </w:p>
    <w:p w:rsidR="003C1815" w:rsidRPr="00B63511" w:rsidRDefault="003C1815" w:rsidP="00F325A9">
      <w:pPr>
        <w:widowControl w:val="0"/>
        <w:numPr>
          <w:ilvl w:val="0"/>
          <w:numId w:val="7"/>
        </w:numPr>
        <w:tabs>
          <w:tab w:val="clear" w:pos="720"/>
          <w:tab w:val="left" w:pos="709"/>
          <w:tab w:val="left" w:pos="851"/>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Человеческая деятельность оказывает большое влияние на природные комплексы.</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3C1815" w:rsidRPr="00B63511" w:rsidRDefault="00646C80"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Персоналии</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r w:rsidRPr="00B63511">
        <w:rPr>
          <w:rFonts w:ascii="Times New Roman" w:hAnsi="Times New Roman" w:cs="Times New Roman"/>
        </w:rPr>
        <w:t>Василий Васильевич Докучаев.</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p>
    <w:p w:rsidR="00646C80" w:rsidRPr="00B63511" w:rsidRDefault="00646C80" w:rsidP="0003752D">
      <w:pPr>
        <w:tabs>
          <w:tab w:val="left" w:pos="709"/>
          <w:tab w:val="left" w:pos="851"/>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646C80" w:rsidRPr="00B63511" w:rsidRDefault="00646C80"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646C80" w:rsidRPr="00B63511" w:rsidRDefault="00646C80"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646C80" w:rsidRPr="00B63511" w:rsidRDefault="00646C80"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w:t>
      </w:r>
    </w:p>
    <w:p w:rsidR="00646C80" w:rsidRPr="00B63511" w:rsidRDefault="00646C80"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646C80" w:rsidRPr="00B63511" w:rsidRDefault="00646C80"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646C80" w:rsidRPr="00B63511" w:rsidRDefault="00646C80" w:rsidP="00F325A9">
      <w:pPr>
        <w:widowControl w:val="0"/>
        <w:numPr>
          <w:ilvl w:val="0"/>
          <w:numId w:val="7"/>
        </w:numPr>
        <w:tabs>
          <w:tab w:val="clear" w:pos="720"/>
          <w:tab w:val="left" w:pos="709"/>
          <w:tab w:val="left" w:pos="851"/>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646C80" w:rsidRPr="00B63511" w:rsidRDefault="00646C80" w:rsidP="0003752D">
      <w:pPr>
        <w:tabs>
          <w:tab w:val="left" w:pos="709"/>
          <w:tab w:val="left" w:pos="851"/>
        </w:tabs>
        <w:spacing w:after="0" w:line="240" w:lineRule="auto"/>
        <w:ind w:firstLine="454"/>
        <w:jc w:val="both"/>
        <w:rPr>
          <w:rFonts w:ascii="Times New Roman" w:hAnsi="Times New Roman" w:cs="Times New Roman"/>
          <w:b/>
          <w:bCs/>
        </w:rPr>
      </w:pPr>
    </w:p>
    <w:p w:rsidR="00646C80" w:rsidRPr="00B63511" w:rsidRDefault="00646C80"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Предметные умения:</w:t>
      </w:r>
    </w:p>
    <w:p w:rsidR="00646C80" w:rsidRPr="00B63511" w:rsidRDefault="00646C80"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объяснять:</w:t>
      </w:r>
    </w:p>
    <w:p w:rsidR="00646C80" w:rsidRPr="00B63511" w:rsidRDefault="00646C80" w:rsidP="00F325A9">
      <w:pPr>
        <w:pStyle w:val="a3"/>
        <w:numPr>
          <w:ilvl w:val="0"/>
          <w:numId w:val="5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за</w:t>
      </w:r>
      <w:r w:rsidR="00D13386" w:rsidRPr="00B63511">
        <w:rPr>
          <w:rFonts w:ascii="Times New Roman" w:hAnsi="Times New Roman" w:cs="Times New Roman"/>
        </w:rPr>
        <w:t>кономерности образования почвы;</w:t>
      </w:r>
    </w:p>
    <w:p w:rsidR="00D13386" w:rsidRPr="00B63511" w:rsidRDefault="00D13386" w:rsidP="00F325A9">
      <w:pPr>
        <w:pStyle w:val="a3"/>
        <w:numPr>
          <w:ilvl w:val="0"/>
          <w:numId w:val="5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особенности строения и состава географической оболочки;</w:t>
      </w:r>
    </w:p>
    <w:p w:rsidR="002B14F4" w:rsidRPr="00B63511" w:rsidRDefault="00D13386" w:rsidP="00F325A9">
      <w:pPr>
        <w:pStyle w:val="a3"/>
        <w:numPr>
          <w:ilvl w:val="0"/>
          <w:numId w:val="5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взаимосвязь между всеми элементами </w:t>
      </w:r>
      <w:r w:rsidR="002B14F4" w:rsidRPr="00B63511">
        <w:rPr>
          <w:rFonts w:ascii="Times New Roman" w:hAnsi="Times New Roman" w:cs="Times New Roman"/>
        </w:rPr>
        <w:t>географической</w:t>
      </w:r>
      <w:r w:rsidRPr="00B63511">
        <w:rPr>
          <w:rFonts w:ascii="Times New Roman" w:hAnsi="Times New Roman" w:cs="Times New Roman"/>
        </w:rPr>
        <w:t xml:space="preserve"> оболочки;</w:t>
      </w:r>
      <w:r w:rsidR="002B14F4" w:rsidRPr="00B63511">
        <w:rPr>
          <w:rFonts w:ascii="Times New Roman" w:hAnsi="Times New Roman" w:cs="Times New Roman"/>
        </w:rPr>
        <w:t xml:space="preserve"> </w:t>
      </w:r>
    </w:p>
    <w:p w:rsidR="00D13386" w:rsidRPr="00B63511" w:rsidRDefault="00D13386" w:rsidP="00F325A9">
      <w:pPr>
        <w:pStyle w:val="a3"/>
        <w:numPr>
          <w:ilvl w:val="0"/>
          <w:numId w:val="5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законы развития географической оболочки;</w:t>
      </w:r>
    </w:p>
    <w:p w:rsidR="00D13386" w:rsidRPr="00B63511" w:rsidRDefault="002B14F4" w:rsidP="00F325A9">
      <w:pPr>
        <w:pStyle w:val="a3"/>
        <w:numPr>
          <w:ilvl w:val="0"/>
          <w:numId w:val="57"/>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сущность</w:t>
      </w:r>
      <w:r w:rsidR="00D13386" w:rsidRPr="00B63511">
        <w:rPr>
          <w:rFonts w:ascii="Times New Roman" w:hAnsi="Times New Roman" w:cs="Times New Roman"/>
        </w:rPr>
        <w:t xml:space="preserve"> влияния человека на географическую оболочку.</w:t>
      </w:r>
    </w:p>
    <w:p w:rsidR="00D13386" w:rsidRPr="00B63511" w:rsidRDefault="003A47EC" w:rsidP="0003752D">
      <w:pPr>
        <w:tabs>
          <w:tab w:val="left" w:pos="709"/>
          <w:tab w:val="left" w:pos="851"/>
        </w:tab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определять:</w:t>
      </w:r>
    </w:p>
    <w:p w:rsidR="003A47EC" w:rsidRPr="00B63511" w:rsidRDefault="003A47EC" w:rsidP="00F325A9">
      <w:pPr>
        <w:pStyle w:val="a3"/>
        <w:numPr>
          <w:ilvl w:val="0"/>
          <w:numId w:val="5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существенные признаки понятий;</w:t>
      </w:r>
    </w:p>
    <w:p w:rsidR="003A47EC" w:rsidRPr="00B63511" w:rsidRDefault="003A47EC" w:rsidP="00F325A9">
      <w:pPr>
        <w:pStyle w:val="a3"/>
        <w:numPr>
          <w:ilvl w:val="0"/>
          <w:numId w:val="5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условия образования почв;</w:t>
      </w:r>
    </w:p>
    <w:p w:rsidR="003A47EC" w:rsidRPr="00B63511" w:rsidRDefault="003A47EC" w:rsidP="00F325A9">
      <w:pPr>
        <w:pStyle w:val="a3"/>
        <w:numPr>
          <w:ilvl w:val="0"/>
          <w:numId w:val="58"/>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характер размещения природных зон Земли.</w:t>
      </w:r>
    </w:p>
    <w:p w:rsidR="00646C80" w:rsidRPr="00B63511" w:rsidRDefault="00646C80" w:rsidP="0003752D">
      <w:pPr>
        <w:tabs>
          <w:tab w:val="left" w:pos="709"/>
          <w:tab w:val="left" w:pos="851"/>
        </w:tabs>
        <w:spacing w:after="0" w:line="240" w:lineRule="auto"/>
        <w:ind w:firstLine="454"/>
        <w:jc w:val="both"/>
        <w:rPr>
          <w:rFonts w:ascii="Times New Roman" w:hAnsi="Times New Roman" w:cs="Times New Roman"/>
          <w:bCs/>
        </w:rPr>
      </w:pP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pStyle w:val="a3"/>
        <w:numPr>
          <w:ilvl w:val="0"/>
          <w:numId w:val="59"/>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Описание природных зон Земли по географическим картам.</w:t>
      </w:r>
    </w:p>
    <w:p w:rsidR="002B14F4" w:rsidRPr="00B63511" w:rsidRDefault="002B14F4" w:rsidP="00F325A9">
      <w:pPr>
        <w:pStyle w:val="a3"/>
        <w:numPr>
          <w:ilvl w:val="0"/>
          <w:numId w:val="59"/>
        </w:numPr>
        <w:tabs>
          <w:tab w:val="left" w:pos="709"/>
          <w:tab w:val="left" w:pos="851"/>
        </w:tabs>
        <w:spacing w:after="0" w:line="240" w:lineRule="auto"/>
        <w:ind w:left="0" w:firstLine="454"/>
        <w:jc w:val="both"/>
        <w:rPr>
          <w:rFonts w:ascii="Times New Roman" w:hAnsi="Times New Roman" w:cs="Times New Roman"/>
        </w:rPr>
      </w:pPr>
      <w:r w:rsidRPr="00B63511">
        <w:rPr>
          <w:rFonts w:ascii="Times New Roman" w:hAnsi="Times New Roman" w:cs="Times New Roman"/>
        </w:rPr>
        <w:t>Описание изменений природы в результате хозяйственной деятельности человека на примере своей местности.</w:t>
      </w:r>
    </w:p>
    <w:p w:rsidR="003C1815" w:rsidRPr="00B63511" w:rsidRDefault="003C1815" w:rsidP="0003752D">
      <w:pPr>
        <w:tabs>
          <w:tab w:val="left" w:pos="709"/>
          <w:tab w:val="left" w:pos="851"/>
        </w:tabs>
        <w:spacing w:after="0" w:line="240" w:lineRule="auto"/>
        <w:ind w:firstLine="454"/>
        <w:jc w:val="both"/>
        <w:rPr>
          <w:rFonts w:ascii="Times New Roman" w:hAnsi="Times New Roman" w:cs="Times New Roman"/>
        </w:rPr>
      </w:pPr>
    </w:p>
    <w:p w:rsidR="00442577" w:rsidRPr="00B63511" w:rsidRDefault="00442577" w:rsidP="0003752D">
      <w:pPr>
        <w:tabs>
          <w:tab w:val="left" w:pos="709"/>
          <w:tab w:val="left" w:pos="851"/>
        </w:tabs>
        <w:spacing w:after="0" w:line="240" w:lineRule="auto"/>
        <w:ind w:firstLine="454"/>
        <w:jc w:val="both"/>
        <w:rPr>
          <w:rFonts w:ascii="Times New Roman" w:hAnsi="Times New Roman" w:cs="Times New Roman"/>
          <w:b/>
        </w:rPr>
      </w:pPr>
      <w:r w:rsidRPr="00B63511">
        <w:rPr>
          <w:rFonts w:ascii="Times New Roman" w:hAnsi="Times New Roman" w:cs="Times New Roman"/>
          <w:b/>
        </w:rPr>
        <w:t>Резерв</w:t>
      </w:r>
      <w:r w:rsidR="00231C91" w:rsidRPr="00B63511">
        <w:rPr>
          <w:rFonts w:ascii="Times New Roman" w:hAnsi="Times New Roman" w:cs="Times New Roman"/>
          <w:b/>
        </w:rPr>
        <w:t xml:space="preserve"> времени </w:t>
      </w:r>
      <w:r w:rsidR="00FB4551" w:rsidRPr="00B63511">
        <w:rPr>
          <w:rFonts w:ascii="Times New Roman" w:hAnsi="Times New Roman" w:cs="Times New Roman"/>
          <w:b/>
        </w:rPr>
        <w:t>–</w:t>
      </w:r>
      <w:r w:rsidRPr="00B63511">
        <w:rPr>
          <w:rFonts w:ascii="Times New Roman" w:hAnsi="Times New Roman" w:cs="Times New Roman"/>
          <w:b/>
        </w:rPr>
        <w:t xml:space="preserve"> </w:t>
      </w:r>
      <w:r w:rsidR="00FB4551" w:rsidRPr="00B63511">
        <w:rPr>
          <w:rFonts w:ascii="Times New Roman" w:hAnsi="Times New Roman" w:cs="Times New Roman"/>
          <w:b/>
        </w:rPr>
        <w:t>2 часа</w:t>
      </w:r>
    </w:p>
    <w:p w:rsidR="00442577" w:rsidRPr="00B63511" w:rsidRDefault="00442577" w:rsidP="0003752D">
      <w:pPr>
        <w:tabs>
          <w:tab w:val="left" w:pos="709"/>
          <w:tab w:val="left" w:pos="851"/>
        </w:tabs>
        <w:spacing w:after="0" w:line="240" w:lineRule="auto"/>
        <w:ind w:firstLine="454"/>
        <w:jc w:val="both"/>
        <w:rPr>
          <w:rFonts w:ascii="Times New Roman" w:hAnsi="Times New Roman" w:cs="Times New Roman"/>
        </w:rPr>
      </w:pPr>
    </w:p>
    <w:p w:rsidR="003C1815" w:rsidRPr="00B63511" w:rsidRDefault="003C1815" w:rsidP="0003752D">
      <w:pPr>
        <w:tabs>
          <w:tab w:val="left" w:pos="709"/>
          <w:tab w:val="left" w:pos="851"/>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Требования к уровню подготовки учащихся</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Учащиеся должны</w:t>
      </w:r>
      <w:r w:rsidR="00855260" w:rsidRPr="00B63511">
        <w:rPr>
          <w:rFonts w:ascii="Times New Roman" w:eastAsia="PragmaticaCondC" w:hAnsi="Times New Roman" w:cs="Times New Roman"/>
          <w:b/>
        </w:rPr>
        <w:t xml:space="preserve"> знать (понимать)</w:t>
      </w:r>
      <w:r w:rsidRPr="00B63511">
        <w:rPr>
          <w:rFonts w:ascii="Times New Roman" w:eastAsia="PragmaticaCondC" w:hAnsi="Times New Roman" w:cs="Times New Roman"/>
          <w:b/>
        </w:rPr>
        <w:t>:</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форму и размеры Земли;</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полюса, экватор, начальный меридиан, тропики и полярные круги, масштаб карт, условные знаки карт;</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lastRenderedPageBreak/>
        <w:t>части внутреннего строения Земли;</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основные формы рельефа;</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части Мирового океана;</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виды вод суши;</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причины изменения погоды;</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типы климатов;</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виды ветров, причины их образования;</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виды движения воды в океане;</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пояса освещенности Земли;</w:t>
      </w:r>
    </w:p>
    <w:p w:rsidR="003C1815" w:rsidRPr="00B63511" w:rsidRDefault="003C1815" w:rsidP="00F325A9">
      <w:pPr>
        <w:pStyle w:val="a3"/>
        <w:numPr>
          <w:ilvl w:val="0"/>
          <w:numId w:val="60"/>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географические объекты, предусмотренные программой.</w:t>
      </w:r>
    </w:p>
    <w:p w:rsidR="006313B7" w:rsidRPr="00B63511" w:rsidRDefault="006313B7" w:rsidP="0003752D">
      <w:pPr>
        <w:tabs>
          <w:tab w:val="left" w:pos="709"/>
          <w:tab w:val="left" w:pos="851"/>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Учащиеся должны уметь:</w:t>
      </w:r>
    </w:p>
    <w:p w:rsidR="006313B7" w:rsidRPr="00B63511" w:rsidRDefault="006313B7"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анализировать, воспринимать, интерпретировать и обобщать </w:t>
      </w:r>
      <w:r w:rsidRPr="00B63511">
        <w:rPr>
          <w:rFonts w:ascii="Times New Roman" w:eastAsia="PragmaticaCondC" w:hAnsi="Times New Roman" w:cs="Times New Roman"/>
        </w:rPr>
        <w:t>географическую информацию;</w:t>
      </w:r>
    </w:p>
    <w:p w:rsidR="006313B7" w:rsidRPr="00B63511" w:rsidRDefault="006313B7"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использовать </w:t>
      </w:r>
      <w:r w:rsidRPr="00B63511">
        <w:rPr>
          <w:rFonts w:ascii="Times New Roman" w:eastAsia="PragmaticaCondC" w:hAnsi="Times New Roman" w:cs="Times New Roman"/>
        </w:rPr>
        <w:t>источники географической информации для решения учебных и практико-ориентированных задач, знания о географически</w:t>
      </w:r>
      <w:r w:rsidR="007B32CD" w:rsidRPr="00B63511">
        <w:rPr>
          <w:rFonts w:ascii="Times New Roman" w:eastAsia="PragmaticaCondC" w:hAnsi="Times New Roman" w:cs="Times New Roman"/>
        </w:rPr>
        <w:t>х явлениях в повседневной жизни для сохранения здоровья и соблюдения норм экологического поведения в быту и окружающей среде;</w:t>
      </w:r>
    </w:p>
    <w:p w:rsidR="00907DC1" w:rsidRPr="00B63511" w:rsidRDefault="006313B7"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находить </w:t>
      </w:r>
      <w:r w:rsidRPr="00B63511">
        <w:rPr>
          <w:rFonts w:ascii="Times New Roman" w:eastAsia="PragmaticaCondC" w:hAnsi="Times New Roman" w:cs="Times New Roman"/>
        </w:rPr>
        <w:t>закономерности протекания явлений по результатам наблюдений (в том числе инструментальных);</w:t>
      </w:r>
    </w:p>
    <w:p w:rsidR="006313B7" w:rsidRPr="00B63511" w:rsidRDefault="006313B7"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b/>
        </w:rPr>
      </w:pPr>
      <w:r w:rsidRPr="00B63511">
        <w:rPr>
          <w:rFonts w:ascii="Times New Roman" w:eastAsia="PragmaticaCondC" w:hAnsi="Times New Roman" w:cs="Times New Roman"/>
          <w:b/>
        </w:rPr>
        <w:t xml:space="preserve">объяснять </w:t>
      </w:r>
      <w:r w:rsidRPr="00B63511">
        <w:rPr>
          <w:rFonts w:ascii="Times New Roman" w:eastAsia="PragmaticaCondC" w:hAnsi="Times New Roman" w:cs="Times New Roman"/>
        </w:rPr>
        <w:t>особенности компонентов природы отдельных территорий;</w:t>
      </w:r>
    </w:p>
    <w:p w:rsidR="008938D6" w:rsidRPr="00B63511" w:rsidRDefault="008938D6"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описывать </w:t>
      </w:r>
      <w:r w:rsidRPr="00B63511">
        <w:rPr>
          <w:rFonts w:ascii="Times New Roman" w:eastAsia="PragmaticaCondC" w:hAnsi="Times New Roman" w:cs="Times New Roman"/>
        </w:rPr>
        <w:t>по карте взаимное расположение географических объектов;</w:t>
      </w:r>
    </w:p>
    <w:p w:rsidR="004905E6" w:rsidRPr="00B63511" w:rsidRDefault="004905E6"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определять </w:t>
      </w:r>
      <w:r w:rsidRPr="00B63511">
        <w:rPr>
          <w:rFonts w:ascii="Times New Roman" w:eastAsia="PragmaticaCondC" w:hAnsi="Times New Roman" w:cs="Times New Roman"/>
        </w:rPr>
        <w:t>качественные и количественные показатели, характеризующие географические объекты, процессы и явления;</w:t>
      </w:r>
    </w:p>
    <w:p w:rsidR="00583E29" w:rsidRPr="00B63511" w:rsidRDefault="00583E29"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ориентироваться </w:t>
      </w:r>
      <w:r w:rsidRPr="00B63511">
        <w:rPr>
          <w:rFonts w:ascii="Times New Roman" w:eastAsia="PragmaticaCondC" w:hAnsi="Times New Roman" w:cs="Times New Roman"/>
        </w:rPr>
        <w:t>на местности при помощи топографических карт и современных навигационных приборов;</w:t>
      </w:r>
    </w:p>
    <w:p w:rsidR="00583E29" w:rsidRPr="00B63511" w:rsidRDefault="00583E29"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оценивать</w:t>
      </w:r>
      <w:r w:rsidRPr="00B63511">
        <w:rPr>
          <w:rFonts w:ascii="Times New Roman" w:eastAsia="PragmaticaCondC" w:hAnsi="Times New Roman" w:cs="Times New Roman"/>
        </w:rPr>
        <w:t xml:space="preserve"> характер взаимодействия деятельности человека и компонентов природы;</w:t>
      </w:r>
    </w:p>
    <w:p w:rsidR="006313B7" w:rsidRPr="00B63511" w:rsidRDefault="006313B7"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приводить </w:t>
      </w:r>
      <w:r w:rsidRPr="00B63511">
        <w:rPr>
          <w:rFonts w:ascii="Times New Roman" w:eastAsia="PragmaticaCondC" w:hAnsi="Times New Roman" w:cs="Times New Roman"/>
        </w:rPr>
        <w:t>примеры географических объектов</w:t>
      </w:r>
      <w:r w:rsidR="00C013DA" w:rsidRPr="00B63511">
        <w:rPr>
          <w:rFonts w:ascii="Times New Roman" w:eastAsia="PragmaticaCondC" w:hAnsi="Times New Roman" w:cs="Times New Roman"/>
        </w:rPr>
        <w:t xml:space="preserve"> и явлений и их взаимного влияния друг на друга; </w:t>
      </w:r>
      <w:r w:rsidR="00D521AD" w:rsidRPr="00B63511">
        <w:rPr>
          <w:rFonts w:ascii="Times New Roman" w:eastAsia="PragmaticaCondC" w:hAnsi="Times New Roman" w:cs="Times New Roman"/>
        </w:rPr>
        <w:t>простейшую</w:t>
      </w:r>
      <w:r w:rsidR="00C013DA" w:rsidRPr="00B63511">
        <w:rPr>
          <w:rFonts w:ascii="Times New Roman" w:eastAsia="PragmaticaCondC" w:hAnsi="Times New Roman" w:cs="Times New Roman"/>
        </w:rPr>
        <w:t xml:space="preserve"> классификацию географических </w:t>
      </w:r>
      <w:r w:rsidR="00D521AD" w:rsidRPr="00B63511">
        <w:rPr>
          <w:rFonts w:ascii="Times New Roman" w:eastAsia="PragmaticaCondC" w:hAnsi="Times New Roman" w:cs="Times New Roman"/>
        </w:rPr>
        <w:t>объектов</w:t>
      </w:r>
      <w:r w:rsidR="00C013DA" w:rsidRPr="00B63511">
        <w:rPr>
          <w:rFonts w:ascii="Times New Roman" w:eastAsia="PragmaticaCondC" w:hAnsi="Times New Roman" w:cs="Times New Roman"/>
        </w:rPr>
        <w:t>, процессов и явлений</w:t>
      </w:r>
      <w:r w:rsidRPr="00B63511">
        <w:rPr>
          <w:rFonts w:ascii="Times New Roman" w:eastAsia="PragmaticaCondC" w:hAnsi="Times New Roman" w:cs="Times New Roman"/>
        </w:rPr>
        <w:t>;</w:t>
      </w:r>
    </w:p>
    <w:p w:rsidR="006313B7" w:rsidRPr="00B63511" w:rsidRDefault="006313B7"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проводить </w:t>
      </w:r>
      <w:r w:rsidR="00D521AD" w:rsidRPr="00B63511">
        <w:rPr>
          <w:rFonts w:ascii="Times New Roman" w:eastAsia="PragmaticaCondC" w:hAnsi="Times New Roman" w:cs="Times New Roman"/>
        </w:rPr>
        <w:t xml:space="preserve">с помощью приборов измерения температуры, влажности воздуха, атмосферного  давления, силы и направления ветра, абсолютной и относительной высоты; </w:t>
      </w:r>
      <w:proofErr w:type="gramStart"/>
      <w:r w:rsidR="00D521AD" w:rsidRPr="00B63511">
        <w:rPr>
          <w:rFonts w:ascii="Times New Roman" w:eastAsia="PragmaticaCondC" w:hAnsi="Times New Roman" w:cs="Times New Roman"/>
        </w:rPr>
        <w:t>примеры</w:t>
      </w:r>
      <w:proofErr w:type="gramEnd"/>
      <w:r w:rsidR="00D521AD" w:rsidRPr="00B63511">
        <w:rPr>
          <w:rFonts w:ascii="Times New Roman" w:eastAsia="PragmaticaCondC" w:hAnsi="Times New Roman" w:cs="Times New Roman"/>
        </w:rPr>
        <w:t xml:space="preserve"> показывающие роль географической науки</w:t>
      </w:r>
      <w:r w:rsidRPr="00B63511">
        <w:rPr>
          <w:rFonts w:ascii="Times New Roman" w:eastAsia="PragmaticaCondC" w:hAnsi="Times New Roman" w:cs="Times New Roman"/>
        </w:rPr>
        <w:t>;</w:t>
      </w:r>
    </w:p>
    <w:p w:rsidR="003C1815" w:rsidRPr="00B63511" w:rsidRDefault="006313B7"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различать </w:t>
      </w:r>
      <w:r w:rsidR="000F4A60" w:rsidRPr="00B63511">
        <w:rPr>
          <w:rFonts w:ascii="Times New Roman" w:eastAsia="PragmaticaCondC" w:hAnsi="Times New Roman" w:cs="Times New Roman"/>
        </w:rPr>
        <w:t>изученные географические объекты, процессы и явления;</w:t>
      </w:r>
    </w:p>
    <w:p w:rsidR="000F4A60" w:rsidRPr="00B63511" w:rsidRDefault="000F4A60"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создавать </w:t>
      </w:r>
      <w:r w:rsidRPr="00B63511">
        <w:rPr>
          <w:rFonts w:ascii="Times New Roman" w:eastAsia="PragmaticaCondC" w:hAnsi="Times New Roman" w:cs="Times New Roman"/>
        </w:rPr>
        <w:t>простейшие географические карты различного содержания; письменные тексты и устные сообщения о географических явлениях;</w:t>
      </w:r>
    </w:p>
    <w:p w:rsidR="000F4A60" w:rsidRPr="00B63511" w:rsidRDefault="00A85E46"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составлять </w:t>
      </w:r>
      <w:r w:rsidRPr="00B63511">
        <w:rPr>
          <w:rFonts w:ascii="Times New Roman" w:eastAsia="PragmaticaCondC" w:hAnsi="Times New Roman" w:cs="Times New Roman"/>
        </w:rPr>
        <w:t>описания географических объектов, процессов и явлений с использованием разных источников географической информации;</w:t>
      </w:r>
    </w:p>
    <w:p w:rsidR="00A85E46" w:rsidRPr="00B63511" w:rsidRDefault="00A85E46"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сравнивать </w:t>
      </w:r>
      <w:r w:rsidRPr="00B63511">
        <w:rPr>
          <w:rFonts w:ascii="Times New Roman" w:eastAsia="PragmaticaCondC" w:hAnsi="Times New Roman" w:cs="Times New Roman"/>
        </w:rPr>
        <w:t>географические объекты, процессы и явления; качественные и количественные</w:t>
      </w:r>
      <w:r w:rsidR="0091153C" w:rsidRPr="00B63511">
        <w:rPr>
          <w:rFonts w:ascii="Times New Roman" w:eastAsia="PragmaticaCondC" w:hAnsi="Times New Roman" w:cs="Times New Roman"/>
        </w:rPr>
        <w:t xml:space="preserve"> показатели, характеризующие географические объекты, процессы и явления;</w:t>
      </w:r>
    </w:p>
    <w:p w:rsidR="0091153C" w:rsidRPr="00B63511" w:rsidRDefault="0091153C"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строить </w:t>
      </w:r>
      <w:r w:rsidRPr="00B63511">
        <w:rPr>
          <w:rFonts w:ascii="Times New Roman" w:eastAsia="PragmaticaCondC" w:hAnsi="Times New Roman" w:cs="Times New Roman"/>
        </w:rPr>
        <w:t>простые планы местности;</w:t>
      </w:r>
    </w:p>
    <w:p w:rsidR="0091153C" w:rsidRPr="00B63511" w:rsidRDefault="0091153C"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формулировать </w:t>
      </w:r>
      <w:r w:rsidRPr="00B63511">
        <w:rPr>
          <w:rFonts w:ascii="Times New Roman" w:eastAsia="PragmaticaCondC" w:hAnsi="Times New Roman" w:cs="Times New Roman"/>
        </w:rPr>
        <w:t>закономерности протекания явлений по результатам наблюдений (в том числе инструментальных);</w:t>
      </w:r>
    </w:p>
    <w:p w:rsidR="0091153C" w:rsidRPr="00B63511" w:rsidRDefault="00126CC5" w:rsidP="00F325A9">
      <w:pPr>
        <w:pStyle w:val="a3"/>
        <w:numPr>
          <w:ilvl w:val="0"/>
          <w:numId w:val="44"/>
        </w:numPr>
        <w:tabs>
          <w:tab w:val="left" w:pos="709"/>
          <w:tab w:val="left" w:pos="851"/>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 xml:space="preserve">читать </w:t>
      </w:r>
      <w:r w:rsidRPr="00B63511">
        <w:rPr>
          <w:rFonts w:ascii="Times New Roman" w:eastAsia="PragmaticaCondC" w:hAnsi="Times New Roman" w:cs="Times New Roman"/>
        </w:rPr>
        <w:t>космические снимки и аэрофотоснимки, планы местности и географические карты.</w:t>
      </w:r>
    </w:p>
    <w:p w:rsidR="006313B7" w:rsidRPr="00B63511" w:rsidRDefault="006313B7" w:rsidP="0003752D">
      <w:pPr>
        <w:tabs>
          <w:tab w:val="left" w:pos="709"/>
          <w:tab w:val="left" w:pos="851"/>
        </w:tabs>
        <w:spacing w:after="0" w:line="240" w:lineRule="auto"/>
        <w:ind w:firstLine="454"/>
        <w:jc w:val="both"/>
        <w:rPr>
          <w:rFonts w:ascii="Times New Roman" w:eastAsia="PragmaticaCondC" w:hAnsi="Times New Roman" w:cs="Times New Roman"/>
          <w:b/>
        </w:rPr>
      </w:pPr>
    </w:p>
    <w:p w:rsidR="003C1815" w:rsidRPr="00B63511" w:rsidRDefault="003C1815" w:rsidP="0003752D">
      <w:pPr>
        <w:tabs>
          <w:tab w:val="left" w:pos="709"/>
          <w:tab w:val="left" w:pos="851"/>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Географическая номенклатура</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Arial" w:hAnsi="Times New Roman" w:cs="Times New Roman"/>
          <w:b/>
        </w:rPr>
        <w:t>Материки:</w:t>
      </w:r>
      <w:r w:rsidRPr="00B63511">
        <w:rPr>
          <w:rFonts w:ascii="Times New Roman" w:eastAsia="PragmaticaCondC" w:hAnsi="Times New Roman" w:cs="Times New Roman"/>
        </w:rPr>
        <w:t xml:space="preserve"> Евразия, Северная Америка, Южная Америка, Африка, Австралия, Антарктида.</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Океаны:</w:t>
      </w:r>
      <w:r w:rsidRPr="00B63511">
        <w:rPr>
          <w:rFonts w:ascii="Times New Roman" w:eastAsia="PragmaticaCondC" w:hAnsi="Times New Roman" w:cs="Times New Roman"/>
        </w:rPr>
        <w:t xml:space="preserve"> Тихий, Атлантический, Индийский, Северный Ледовитый.</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Острова:</w:t>
      </w:r>
      <w:r w:rsidRPr="00B63511">
        <w:rPr>
          <w:rFonts w:ascii="Times New Roman" w:eastAsia="PragmaticaCondC" w:hAnsi="Times New Roman" w:cs="Times New Roman"/>
        </w:rPr>
        <w:t xml:space="preserve"> Гренландия, Мадагаскар, Новая Зеландия, Новая Гвинея, Огненная Земля, </w:t>
      </w:r>
      <w:proofErr w:type="gramStart"/>
      <w:r w:rsidRPr="00B63511">
        <w:rPr>
          <w:rFonts w:ascii="Times New Roman" w:eastAsia="PragmaticaCondC" w:hAnsi="Times New Roman" w:cs="Times New Roman"/>
        </w:rPr>
        <w:t>Японские</w:t>
      </w:r>
      <w:proofErr w:type="gramEnd"/>
      <w:r w:rsidRPr="00B63511">
        <w:rPr>
          <w:rFonts w:ascii="Times New Roman" w:eastAsia="PragmaticaCondC" w:hAnsi="Times New Roman" w:cs="Times New Roman"/>
        </w:rPr>
        <w:t>, Исландия.</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Полуострова:</w:t>
      </w:r>
      <w:r w:rsidRPr="00B63511">
        <w:rPr>
          <w:rFonts w:ascii="Times New Roman" w:eastAsia="PragmaticaCondC" w:hAnsi="Times New Roman" w:cs="Times New Roman"/>
        </w:rPr>
        <w:t xml:space="preserve"> Аравийский, Скандинавский, Лабрадор, Индостан, Сомали, Камчатка, Аляска.</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lastRenderedPageBreak/>
        <w:t>Заливы:</w:t>
      </w:r>
      <w:r w:rsidRPr="00B63511">
        <w:rPr>
          <w:rFonts w:ascii="Times New Roman" w:eastAsia="PragmaticaCondC" w:hAnsi="Times New Roman" w:cs="Times New Roman"/>
        </w:rPr>
        <w:t xml:space="preserve"> Мексиканский, Бенгальский, Персидский, Гвинейский.</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Проливы:</w:t>
      </w:r>
      <w:r w:rsidRPr="00B63511">
        <w:rPr>
          <w:rFonts w:ascii="Times New Roman" w:eastAsia="PragmaticaCondC" w:hAnsi="Times New Roman" w:cs="Times New Roman"/>
        </w:rPr>
        <w:t xml:space="preserve"> Берингов, </w:t>
      </w:r>
      <w:proofErr w:type="gramStart"/>
      <w:r w:rsidRPr="00B63511">
        <w:rPr>
          <w:rFonts w:ascii="Times New Roman" w:eastAsia="PragmaticaCondC" w:hAnsi="Times New Roman" w:cs="Times New Roman"/>
        </w:rPr>
        <w:t>Гибралтарский</w:t>
      </w:r>
      <w:proofErr w:type="gramEnd"/>
      <w:r w:rsidRPr="00B63511">
        <w:rPr>
          <w:rFonts w:ascii="Times New Roman" w:eastAsia="PragmaticaCondC" w:hAnsi="Times New Roman" w:cs="Times New Roman"/>
        </w:rPr>
        <w:t>, Магелланов, Дрейка, Малаккский.</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Равнины:</w:t>
      </w:r>
      <w:r w:rsidRPr="00B63511">
        <w:rPr>
          <w:rFonts w:ascii="Times New Roman" w:eastAsia="PragmaticaCondC" w:hAnsi="Times New Roman" w:cs="Times New Roman"/>
        </w:rPr>
        <w:t xml:space="preserve"> Восточно-Европейская (Русская), Западно-Сибирская, Великая Китайская, Великие равнины, Центральные равнины.</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Плоскогорья:</w:t>
      </w:r>
      <w:r w:rsidRPr="00B63511">
        <w:rPr>
          <w:rFonts w:ascii="Times New Roman" w:eastAsia="PragmaticaCondC" w:hAnsi="Times New Roman" w:cs="Times New Roman"/>
        </w:rPr>
        <w:t xml:space="preserve"> Среднесибирское, Аравийское, Бразильское.</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Горные системы:</w:t>
      </w:r>
      <w:r w:rsidRPr="00B63511">
        <w:rPr>
          <w:rFonts w:ascii="Times New Roman" w:eastAsia="PragmaticaCondC" w:hAnsi="Times New Roman" w:cs="Times New Roman"/>
        </w:rPr>
        <w:t xml:space="preserve"> Гималаи, Кордильеры, Анды, Альпы, Кавказ, Урал, Скандинавские, Аппалачи.</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Горные вершины, вулканы:</w:t>
      </w:r>
      <w:r w:rsidRPr="00B63511">
        <w:rPr>
          <w:rFonts w:ascii="Times New Roman" w:eastAsia="PragmaticaCondC" w:hAnsi="Times New Roman" w:cs="Times New Roman"/>
        </w:rPr>
        <w:t xml:space="preserve"> Джомолунгма, </w:t>
      </w:r>
      <w:proofErr w:type="spellStart"/>
      <w:r w:rsidRPr="00B63511">
        <w:rPr>
          <w:rFonts w:ascii="Times New Roman" w:eastAsia="PragmaticaCondC" w:hAnsi="Times New Roman" w:cs="Times New Roman"/>
        </w:rPr>
        <w:t>Орисаба</w:t>
      </w:r>
      <w:proofErr w:type="spellEnd"/>
      <w:r w:rsidRPr="00B63511">
        <w:rPr>
          <w:rFonts w:ascii="Times New Roman" w:eastAsia="PragmaticaCondC" w:hAnsi="Times New Roman" w:cs="Times New Roman"/>
        </w:rPr>
        <w:t>, Килиманджаро, Ключевская Сопка, Эльбрус, Везувий, Гекла, Кракатау, Котопахи.</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Моря:</w:t>
      </w:r>
      <w:r w:rsidRPr="00B63511">
        <w:rPr>
          <w:rFonts w:ascii="Times New Roman" w:eastAsia="PragmaticaCondC" w:hAnsi="Times New Roman" w:cs="Times New Roman"/>
        </w:rPr>
        <w:t xml:space="preserve"> Средиземное, Черное, Балтийское, Баренцево, Красное, Охотское, Японское, Карибское.</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Течения:</w:t>
      </w:r>
      <w:r w:rsidRPr="00B63511">
        <w:rPr>
          <w:rFonts w:ascii="Times New Roman" w:eastAsia="PragmaticaCondC" w:hAnsi="Times New Roman" w:cs="Times New Roman"/>
        </w:rPr>
        <w:t xml:space="preserve"> Гольфстрим, </w:t>
      </w:r>
      <w:proofErr w:type="gramStart"/>
      <w:r w:rsidRPr="00B63511">
        <w:rPr>
          <w:rFonts w:ascii="Times New Roman" w:eastAsia="PragmaticaCondC" w:hAnsi="Times New Roman" w:cs="Times New Roman"/>
        </w:rPr>
        <w:t>Северо-Тихоокеанское</w:t>
      </w:r>
      <w:proofErr w:type="gramEnd"/>
      <w:r w:rsidRPr="00B63511">
        <w:rPr>
          <w:rFonts w:ascii="Times New Roman" w:eastAsia="PragmaticaCondC" w:hAnsi="Times New Roman" w:cs="Times New Roman"/>
        </w:rPr>
        <w:t>.</w:t>
      </w:r>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Реки:</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Нил, Амазонка, Миссисипи, Конго, Енисей, Волга, Лена, Обь, Инд, Ганг, Хуанхэ, Янцзы.</w:t>
      </w:r>
      <w:proofErr w:type="gramEnd"/>
    </w:p>
    <w:p w:rsidR="003C1815" w:rsidRPr="00B63511" w:rsidRDefault="003C1815" w:rsidP="0003752D">
      <w:pPr>
        <w:tabs>
          <w:tab w:val="left" w:pos="709"/>
          <w:tab w:val="left" w:pos="851"/>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Озера:</w:t>
      </w:r>
      <w:r w:rsidRPr="00B63511">
        <w:rPr>
          <w:rFonts w:ascii="Times New Roman" w:eastAsia="PragmaticaCondC" w:hAnsi="Times New Roman" w:cs="Times New Roman"/>
        </w:rPr>
        <w:t xml:space="preserve"> Каспийское море-озеро, Аральское, Байкал, Виктория, Великие Американские озера.</w:t>
      </w:r>
    </w:p>
    <w:p w:rsidR="003C1815" w:rsidRPr="00B63511" w:rsidRDefault="003C1815" w:rsidP="0003752D">
      <w:pPr>
        <w:tabs>
          <w:tab w:val="left" w:pos="0"/>
          <w:tab w:val="left" w:pos="709"/>
        </w:tabs>
        <w:snapToGrid w:val="0"/>
        <w:spacing w:after="0" w:line="240" w:lineRule="auto"/>
        <w:ind w:firstLine="454"/>
        <w:jc w:val="both"/>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rPr>
        <w:t>География. Материки и океаны</w:t>
      </w:r>
    </w:p>
    <w:p w:rsidR="003C1815" w:rsidRPr="00B63511" w:rsidRDefault="003C1815" w:rsidP="0003752D">
      <w:pPr>
        <w:tabs>
          <w:tab w:val="left" w:pos="709"/>
        </w:tabs>
        <w:spacing w:after="0" w:line="240" w:lineRule="auto"/>
        <w:ind w:firstLine="454"/>
        <w:jc w:val="center"/>
        <w:rPr>
          <w:rFonts w:ascii="Times New Roman" w:hAnsi="Times New Roman" w:cs="Times New Roman"/>
        </w:rPr>
      </w:pPr>
      <w:r w:rsidRPr="00B63511">
        <w:rPr>
          <w:rFonts w:ascii="Times New Roman" w:hAnsi="Times New Roman" w:cs="Times New Roman"/>
        </w:rPr>
        <w:t>(7 класс, 68 часов)</w:t>
      </w: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Пояснительная записка</w:t>
      </w:r>
    </w:p>
    <w:p w:rsidR="003C1815" w:rsidRPr="00B63511" w:rsidRDefault="003C1815" w:rsidP="0003752D">
      <w:pPr>
        <w:tabs>
          <w:tab w:val="left" w:pos="709"/>
        </w:tabs>
        <w:spacing w:after="0" w:line="240" w:lineRule="auto"/>
        <w:ind w:firstLine="454"/>
        <w:rPr>
          <w:rFonts w:ascii="Times New Roman" w:eastAsia="PragmaticaCondC" w:hAnsi="Times New Roman" w:cs="Times New Roman"/>
        </w:rPr>
      </w:pPr>
      <w:r w:rsidRPr="00B63511">
        <w:rPr>
          <w:rFonts w:ascii="Times New Roman" w:eastAsia="PragmaticaCondC" w:hAnsi="Times New Roman" w:cs="Times New Roman"/>
        </w:rPr>
        <w:t>География материков и океанов продолжает географическое образование  учащихся в основной школе. Данный курс опирается на географические знания, полученные учащимися в 5 и 6 классах, и продолжает рассматривать особенности природы планеты Земля и взаимное влияние человека и природы на новом — региональном (материковом) уровне.</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Содержание программы полностью соответствует Федеральному государственному образовательному стандарту. Согласно федеральному базисному учебному плану на изучение географии в 7 классе отводится 70 часов учебного времени, или 2 часа в неделю. Однако информационный объем данного курса довольно велик, особое место в нем занимает географическая номенклатура, все это делает его довольно насыщенным.</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Цели и задачи курса:</w:t>
      </w:r>
    </w:p>
    <w:p w:rsidR="003C1815" w:rsidRPr="00B63511" w:rsidRDefault="003C1815" w:rsidP="00F325A9">
      <w:pPr>
        <w:pStyle w:val="a3"/>
        <w:numPr>
          <w:ilvl w:val="0"/>
          <w:numId w:val="6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создать у учащихся представление о разнообразии природных условий нашей планеты, о специфике природы и населения материков;</w:t>
      </w:r>
    </w:p>
    <w:p w:rsidR="003C1815" w:rsidRPr="00B63511" w:rsidRDefault="003C1815" w:rsidP="00F325A9">
      <w:pPr>
        <w:pStyle w:val="a3"/>
        <w:numPr>
          <w:ilvl w:val="0"/>
          <w:numId w:val="6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раскрыть общегеографические закономерности, объясняющие и помогающие увидеть единство в этом многообразии природы и населения материков;</w:t>
      </w:r>
    </w:p>
    <w:p w:rsidR="003C1815" w:rsidRPr="00B63511" w:rsidRDefault="003C1815" w:rsidP="00F325A9">
      <w:pPr>
        <w:pStyle w:val="a3"/>
        <w:numPr>
          <w:ilvl w:val="0"/>
          <w:numId w:val="64"/>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воспитать представление о необходимости самого бережного отношения к природе.</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Курс состоит из двух частей:</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1. Планета, на которой мы живем.</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2. Материки планеты Земля.</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Открывает курс небольшая тема «Литосфера – подвижная твердь». Она знакомит учащихся с историей развития литосферы, строением земной коры, зависимостью форм рельефа от процессов, происходящих в литосфере, а также с основными формами рельефа.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Тема «Атмосфера – мастерская климата» дает представление о поясах атмосферного давления, формирующихся над поверхностью Земли, об основных процессах, происходящих в атмосфере. Она знакомит учащихся с факторами, от которых зависит климат целых материков и отдельных территорий.</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Тема «Мировой океан – синяя бездна» призвана раскрыть закономерности общих процессов, происходящих в Мировом океане: движение воды, распространение органического мира и др. С другой стороны, она знакомит с особенностями отдельных океанов и с факторами, их обуславливающими, а также с взаимным влиянием, которое суша и океан оказывают друг на друга.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Тема «Географическая оболочка – живой механизм» знакомит с общими закономерностями природы, характерными для всех материков и океанов, объясняет причины этих закономерностей и формы их проявления.</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Тема «Человек – хозяин планеты» дает представление о том, как планета Земля осваивалась людьми, как влияет деятельность человека на природу Земли, в каких формах происходит взаимодействие общества и природы.</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Следующая, </w:t>
      </w:r>
      <w:r w:rsidR="00DD27CD" w:rsidRPr="00B63511">
        <w:rPr>
          <w:rFonts w:ascii="Times New Roman" w:eastAsia="PragmaticaCondC" w:hAnsi="Times New Roman" w:cs="Times New Roman"/>
        </w:rPr>
        <w:t>большая</w:t>
      </w:r>
      <w:r w:rsidRPr="00B63511">
        <w:rPr>
          <w:rFonts w:ascii="Times New Roman" w:eastAsia="PragmaticaCondC" w:hAnsi="Times New Roman" w:cs="Times New Roman"/>
        </w:rPr>
        <w:t xml:space="preserve"> часть курса включает в себя темы: Африка, Австралия, Антарктида, Южная Америка, Северная Америка, Евразия. Каждая из этих тем построена по единому плану, рекомендованному образовательным стандартом:</w:t>
      </w:r>
    </w:p>
    <w:p w:rsidR="003C1815" w:rsidRPr="00B63511" w:rsidRDefault="003C1815" w:rsidP="00F325A9">
      <w:pPr>
        <w:pStyle w:val="a3"/>
        <w:numPr>
          <w:ilvl w:val="0"/>
          <w:numId w:val="65"/>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lastRenderedPageBreak/>
        <w:t>географическое положение и история исследования;</w:t>
      </w:r>
    </w:p>
    <w:p w:rsidR="003C1815" w:rsidRPr="00B63511" w:rsidRDefault="003C1815" w:rsidP="00F325A9">
      <w:pPr>
        <w:pStyle w:val="a3"/>
        <w:numPr>
          <w:ilvl w:val="0"/>
          <w:numId w:val="65"/>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геологическое строение и рельеф;</w:t>
      </w:r>
    </w:p>
    <w:p w:rsidR="003C1815" w:rsidRPr="00B63511" w:rsidRDefault="003C1815" w:rsidP="00F325A9">
      <w:pPr>
        <w:pStyle w:val="a3"/>
        <w:numPr>
          <w:ilvl w:val="0"/>
          <w:numId w:val="65"/>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климат;</w:t>
      </w:r>
    </w:p>
    <w:p w:rsidR="003C1815" w:rsidRPr="00B63511" w:rsidRDefault="003C1815" w:rsidP="00F325A9">
      <w:pPr>
        <w:pStyle w:val="a3"/>
        <w:numPr>
          <w:ilvl w:val="0"/>
          <w:numId w:val="65"/>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гидрография;</w:t>
      </w:r>
    </w:p>
    <w:p w:rsidR="003C1815" w:rsidRPr="00B63511" w:rsidRDefault="003C1815" w:rsidP="00F325A9">
      <w:pPr>
        <w:pStyle w:val="a3"/>
        <w:numPr>
          <w:ilvl w:val="0"/>
          <w:numId w:val="65"/>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разнообразие природы;</w:t>
      </w:r>
    </w:p>
    <w:p w:rsidR="003C1815" w:rsidRPr="00B63511" w:rsidRDefault="003C1815" w:rsidP="00F325A9">
      <w:pPr>
        <w:pStyle w:val="a3"/>
        <w:numPr>
          <w:ilvl w:val="0"/>
          <w:numId w:val="65"/>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население;</w:t>
      </w:r>
    </w:p>
    <w:p w:rsidR="003C1815" w:rsidRPr="00B63511" w:rsidRDefault="003C1815" w:rsidP="00F325A9">
      <w:pPr>
        <w:pStyle w:val="a3"/>
        <w:numPr>
          <w:ilvl w:val="0"/>
          <w:numId w:val="65"/>
        </w:numPr>
        <w:tabs>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регионы.</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Такое построение позволяет приучить школьников к строгой последовательности в характеристике крупных географических объектов, дать им представление об особенностях каждого материка, о его отличительных чертах, и вместе с тем выявить общее в природе всех материков.</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На протяжении всего курса реализуются </w:t>
      </w:r>
      <w:proofErr w:type="spellStart"/>
      <w:r w:rsidRPr="00B63511">
        <w:rPr>
          <w:rFonts w:ascii="Times New Roman" w:eastAsia="PragmaticaCondC" w:hAnsi="Times New Roman" w:cs="Times New Roman"/>
        </w:rPr>
        <w:t>межпредметные</w:t>
      </w:r>
      <w:proofErr w:type="spellEnd"/>
      <w:r w:rsidRPr="00B63511">
        <w:rPr>
          <w:rFonts w:ascii="Times New Roman" w:eastAsia="PragmaticaCondC" w:hAnsi="Times New Roman" w:cs="Times New Roman"/>
        </w:rPr>
        <w:t xml:space="preserve"> связи с курсами зоологии, ботаники, истории и обществознания. </w:t>
      </w:r>
    </w:p>
    <w:p w:rsidR="009A453F" w:rsidRPr="00B63511" w:rsidRDefault="009A453F" w:rsidP="0003752D">
      <w:pPr>
        <w:tabs>
          <w:tab w:val="left" w:pos="709"/>
        </w:tabs>
        <w:spacing w:after="0" w:line="240" w:lineRule="auto"/>
        <w:ind w:firstLine="454"/>
        <w:jc w:val="center"/>
        <w:rPr>
          <w:rFonts w:ascii="Times New Roman" w:eastAsia="PragmaticaCondC" w:hAnsi="Times New Roman" w:cs="Times New Roman"/>
          <w:b/>
        </w:rPr>
      </w:pP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Содержание программы</w:t>
      </w: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rPr>
        <w:t>Раздел 1. Планета, на которой мы живем (21 час)</w:t>
      </w:r>
    </w:p>
    <w:p w:rsidR="00BB1FF4"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rPr>
        <w:t xml:space="preserve">Тема 1. </w:t>
      </w:r>
      <w:r w:rsidR="00BB1FF4" w:rsidRPr="00B63511">
        <w:rPr>
          <w:rFonts w:ascii="Times New Roman" w:hAnsi="Times New Roman" w:cs="Times New Roman"/>
          <w:b/>
        </w:rPr>
        <w:t xml:space="preserve"> Литосфера – подвижная твердь </w:t>
      </w:r>
      <w:r w:rsidR="00BB1FF4" w:rsidRPr="00B63511">
        <w:rPr>
          <w:rFonts w:ascii="Times New Roman" w:hAnsi="Times New Roman" w:cs="Times New Roman"/>
          <w:b/>
          <w:bCs/>
        </w:rPr>
        <w:t>(</w:t>
      </w:r>
      <w:r w:rsidR="00737BD0" w:rsidRPr="00B63511">
        <w:rPr>
          <w:rFonts w:ascii="Times New Roman" w:hAnsi="Times New Roman" w:cs="Times New Roman"/>
          <w:b/>
          <w:bCs/>
        </w:rPr>
        <w:t>6</w:t>
      </w:r>
      <w:r w:rsidR="00BB1FF4" w:rsidRPr="00B63511">
        <w:rPr>
          <w:rFonts w:ascii="Times New Roman" w:hAnsi="Times New Roman" w:cs="Times New Roman"/>
          <w:b/>
          <w:bCs/>
        </w:rPr>
        <w:t xml:space="preserve"> часов)</w:t>
      </w:r>
    </w:p>
    <w:p w:rsidR="003C1815" w:rsidRPr="00B63511" w:rsidRDefault="00654566"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BB1FF4"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Материки и океаны</w:t>
      </w:r>
      <w:proofErr w:type="gramStart"/>
      <w:r w:rsidRPr="00B63511">
        <w:rPr>
          <w:rFonts w:ascii="Times New Roman" w:hAnsi="Times New Roman" w:cs="Times New Roman"/>
        </w:rPr>
        <w:t>.</w:t>
      </w:r>
      <w:proofErr w:type="gramEnd"/>
      <w:r w:rsidRPr="00B63511">
        <w:rPr>
          <w:rFonts w:ascii="Times New Roman" w:hAnsi="Times New Roman" w:cs="Times New Roman"/>
        </w:rPr>
        <w:t xml:space="preserve"> </w:t>
      </w:r>
      <w:proofErr w:type="gramStart"/>
      <w:r w:rsidRPr="00B63511">
        <w:rPr>
          <w:rFonts w:ascii="Times New Roman" w:hAnsi="Times New Roman" w:cs="Times New Roman"/>
        </w:rPr>
        <w:t>и</w:t>
      </w:r>
      <w:proofErr w:type="gramEnd"/>
      <w:r w:rsidRPr="00B63511">
        <w:rPr>
          <w:rFonts w:ascii="Times New Roman" w:hAnsi="Times New Roman" w:cs="Times New Roman"/>
        </w:rPr>
        <w:t xml:space="preserve"> части света. Части света. Острова: материковые, вулканические, коралловые. </w:t>
      </w:r>
      <w:r w:rsidR="00BB1FF4" w:rsidRPr="00B63511">
        <w:rPr>
          <w:rFonts w:ascii="Times New Roman" w:hAnsi="Times New Roman" w:cs="Times New Roman"/>
        </w:rPr>
        <w:t xml:space="preserve">Геологическое время. Эры и периоды в истории Земли. Ледниковый период. Строение земной коры. Материковая и океаническая земная кора. Дрейф материков и теория литосферных плит. Процессы, происходящие в зоне контактов между литосферными плитами, и связанные с ними  формы рельефа. Платформы и равнины. Складчатые пояса и горы. Эпохи горообразования. Сейсмические и вулканические  пояса планеты. </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1D7E97" w:rsidRPr="00B63511" w:rsidRDefault="00654566"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bCs/>
        </w:rPr>
        <w:t>Материк</w:t>
      </w:r>
      <w:r w:rsidR="003C1815" w:rsidRPr="00B63511">
        <w:rPr>
          <w:rFonts w:ascii="Times New Roman" w:hAnsi="Times New Roman" w:cs="Times New Roman"/>
          <w:bCs/>
        </w:rPr>
        <w:t>, ок</w:t>
      </w:r>
      <w:r w:rsidR="001D7E97" w:rsidRPr="00B63511">
        <w:rPr>
          <w:rFonts w:ascii="Times New Roman" w:hAnsi="Times New Roman" w:cs="Times New Roman"/>
          <w:bCs/>
        </w:rPr>
        <w:t>еан, часть света, остров, атолл, геологическое время, геологические эры и периоды,</w:t>
      </w:r>
      <w:r w:rsidR="001D7E97" w:rsidRPr="00B63511">
        <w:rPr>
          <w:rFonts w:ascii="Times New Roman" w:hAnsi="Times New Roman" w:cs="Times New Roman"/>
          <w:b/>
          <w:bCs/>
        </w:rPr>
        <w:t xml:space="preserve"> </w:t>
      </w:r>
      <w:r w:rsidR="001D7E97" w:rsidRPr="00B63511">
        <w:rPr>
          <w:rFonts w:ascii="Times New Roman" w:hAnsi="Times New Roman" w:cs="Times New Roman"/>
        </w:rPr>
        <w:t xml:space="preserve">океаническая и материковая земная кора, тектоника, литосферные плиты, дрейф материков, срединно-океанические хребты, рифты, глубоководный желоб, платформы, равнины, складчатые пояса, горы. </w:t>
      </w:r>
      <w:proofErr w:type="gramEnd"/>
    </w:p>
    <w:p w:rsidR="003C1815" w:rsidRPr="00B63511" w:rsidRDefault="003C1815" w:rsidP="0003752D">
      <w:pPr>
        <w:tabs>
          <w:tab w:val="left" w:pos="709"/>
        </w:tabs>
        <w:spacing w:after="0" w:line="240" w:lineRule="auto"/>
        <w:ind w:firstLine="454"/>
        <w:rPr>
          <w:rFonts w:ascii="Times New Roman" w:hAnsi="Times New Roman" w:cs="Times New Roman"/>
        </w:rPr>
      </w:pPr>
    </w:p>
    <w:p w:rsidR="00084B8E" w:rsidRPr="00B63511" w:rsidRDefault="00084B8E"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Персоналии</w:t>
      </w:r>
    </w:p>
    <w:p w:rsidR="00084B8E" w:rsidRPr="00B63511" w:rsidRDefault="00084B8E"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Альфред </w:t>
      </w:r>
      <w:proofErr w:type="spellStart"/>
      <w:r w:rsidRPr="00B63511">
        <w:rPr>
          <w:rFonts w:ascii="Times New Roman" w:hAnsi="Times New Roman" w:cs="Times New Roman"/>
        </w:rPr>
        <w:t>Вегенер</w:t>
      </w:r>
      <w:proofErr w:type="spellEnd"/>
      <w:r w:rsidRPr="00B63511">
        <w:rPr>
          <w:rFonts w:ascii="Times New Roman" w:hAnsi="Times New Roman" w:cs="Times New Roman"/>
        </w:rPr>
        <w:t>.</w:t>
      </w:r>
    </w:p>
    <w:p w:rsidR="00084B8E" w:rsidRPr="00B63511" w:rsidRDefault="00084B8E"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Мировую сушу можно делить по географическому признаку на материк или по историческому — на части света.</w:t>
      </w:r>
    </w:p>
    <w:p w:rsidR="001D7E97" w:rsidRPr="00B63511" w:rsidRDefault="001D7E97"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Рельеф Земли (характеристика, история развития, отображение на карте)  и человек.</w:t>
      </w:r>
    </w:p>
    <w:p w:rsidR="001D7E97" w:rsidRPr="00B63511" w:rsidRDefault="001D7E97"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Связь рельефа поверхности и стихийных бедствий геологического характера с процессами, происходящими в литосфере Земли.</w:t>
      </w:r>
    </w:p>
    <w:p w:rsidR="003C1815" w:rsidRPr="00B63511" w:rsidRDefault="003C1815" w:rsidP="0003752D">
      <w:pPr>
        <w:tabs>
          <w:tab w:val="left" w:pos="709"/>
        </w:tabs>
        <w:snapToGrid w:val="0"/>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proofErr w:type="spellStart"/>
      <w:r w:rsidRPr="00B63511">
        <w:rPr>
          <w:rFonts w:ascii="Times New Roman" w:hAnsi="Times New Roman" w:cs="Times New Roman"/>
          <w:b/>
          <w:bCs/>
        </w:rPr>
        <w:t>Метапредметные</w:t>
      </w:r>
      <w:proofErr w:type="spellEnd"/>
      <w:r w:rsidRPr="00B63511">
        <w:rPr>
          <w:rFonts w:ascii="Times New Roman" w:hAnsi="Times New Roman" w:cs="Times New Roman"/>
          <w:b/>
          <w:bCs/>
        </w:rPr>
        <w:t xml:space="preserve"> умения: </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углубление учебно-информационных умений: работать с источниками информации, особенно с разнообразными тематическими картами; организовывать информацию;</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углубление учебно-логических умений: сравнивать, устанавливать причинно-следственные связи, анализировать и синтезировать информацию.</w:t>
      </w:r>
    </w:p>
    <w:p w:rsidR="00084B8E" w:rsidRPr="00B63511" w:rsidRDefault="00084B8E" w:rsidP="0003752D">
      <w:pPr>
        <w:tabs>
          <w:tab w:val="left" w:pos="709"/>
        </w:tabs>
        <w:spacing w:after="0" w:line="240" w:lineRule="auto"/>
        <w:ind w:firstLine="454"/>
        <w:rPr>
          <w:rFonts w:ascii="Times New Roman" w:hAnsi="Times New Roman" w:cs="Times New Roman"/>
        </w:rPr>
      </w:pPr>
    </w:p>
    <w:p w:rsidR="003C1815" w:rsidRPr="00B63511" w:rsidRDefault="00273526"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273526" w:rsidRPr="00B63511" w:rsidRDefault="00273526"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273526" w:rsidRPr="00B63511" w:rsidRDefault="00084B8E" w:rsidP="00F325A9">
      <w:pPr>
        <w:pStyle w:val="a3"/>
        <w:numPr>
          <w:ilvl w:val="0"/>
          <w:numId w:val="66"/>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lastRenderedPageBreak/>
        <w:t xml:space="preserve">географические явления и процессы </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причины изменений рельефа, распространение крупных форм рельефа, зон землетрясений и вулканизма, осадочных, магматических и метаморфических полезных ископаемых.</w:t>
      </w:r>
    </w:p>
    <w:p w:rsidR="003C1815" w:rsidRPr="00B63511" w:rsidRDefault="003C1815" w:rsidP="0003752D">
      <w:pPr>
        <w:tabs>
          <w:tab w:val="left" w:pos="709"/>
        </w:tabs>
        <w:spacing w:after="0" w:line="240" w:lineRule="auto"/>
        <w:ind w:firstLine="454"/>
        <w:jc w:val="both"/>
        <w:rPr>
          <w:rFonts w:ascii="Times New Roman" w:hAnsi="Times New Roman" w:cs="Times New Roman"/>
          <w:i/>
          <w:iCs/>
        </w:rPr>
      </w:pPr>
    </w:p>
    <w:p w:rsidR="003C1815" w:rsidRPr="00B63511" w:rsidRDefault="003C1815" w:rsidP="0003752D">
      <w:pPr>
        <w:tabs>
          <w:tab w:val="left" w:pos="709"/>
        </w:tabs>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определять: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объекты и явления по их существенным признакам, существенные признаки объектов и явлений:  литосфера, литосферная плита, земная кора, рельеф, сейсмический пояс;</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местоположение географических объектов и явлений на карте: крупнейшие древние платформы, Тихоокеанский и Средиземноморско-Гималайский сейсмические пояса.</w:t>
      </w:r>
    </w:p>
    <w:p w:rsidR="003C1815" w:rsidRPr="00B63511" w:rsidRDefault="003C1815" w:rsidP="0003752D">
      <w:pPr>
        <w:tabs>
          <w:tab w:val="left" w:pos="709"/>
        </w:tabs>
        <w:spacing w:after="0" w:line="240" w:lineRule="auto"/>
        <w:ind w:firstLine="454"/>
        <w:jc w:val="both"/>
        <w:rPr>
          <w:rFonts w:ascii="Times New Roman" w:hAnsi="Times New Roman" w:cs="Times New Roman"/>
          <w:i/>
          <w:i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Практическая работа: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1. Составление картосхемы «Литосферные плиты», прогноз размещения материков и океанов в будущем.</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F325A9">
      <w:pPr>
        <w:pStyle w:val="2"/>
        <w:numPr>
          <w:ilvl w:val="1"/>
          <w:numId w:val="5"/>
        </w:numPr>
        <w:tabs>
          <w:tab w:val="left" w:pos="709"/>
        </w:tabs>
        <w:ind w:left="0" w:firstLine="454"/>
        <w:jc w:val="center"/>
        <w:rPr>
          <w:rFonts w:ascii="Times New Roman" w:hAnsi="Times New Roman" w:cs="Times New Roman"/>
          <w:bCs w:val="0"/>
          <w:sz w:val="22"/>
          <w:szCs w:val="22"/>
        </w:rPr>
      </w:pPr>
      <w:r w:rsidRPr="00B63511">
        <w:rPr>
          <w:rFonts w:ascii="Times New Roman" w:hAnsi="Times New Roman" w:cs="Times New Roman"/>
          <w:sz w:val="22"/>
          <w:szCs w:val="22"/>
        </w:rPr>
        <w:t xml:space="preserve">Тема </w:t>
      </w:r>
      <w:r w:rsidR="00737BD0" w:rsidRPr="00B63511">
        <w:rPr>
          <w:rFonts w:ascii="Times New Roman" w:hAnsi="Times New Roman" w:cs="Times New Roman"/>
          <w:sz w:val="22"/>
          <w:szCs w:val="22"/>
        </w:rPr>
        <w:t>2</w:t>
      </w:r>
      <w:r w:rsidRPr="00B63511">
        <w:rPr>
          <w:rFonts w:ascii="Times New Roman" w:hAnsi="Times New Roman" w:cs="Times New Roman"/>
          <w:sz w:val="22"/>
          <w:szCs w:val="22"/>
        </w:rPr>
        <w:t xml:space="preserve">. </w:t>
      </w:r>
      <w:r w:rsidRPr="00B63511">
        <w:rPr>
          <w:rFonts w:ascii="Times New Roman" w:eastAsia="PragmaticaCondC" w:hAnsi="Times New Roman" w:cs="Times New Roman"/>
          <w:sz w:val="22"/>
          <w:szCs w:val="22"/>
        </w:rPr>
        <w:t>Атмосфера – мастерская климата</w:t>
      </w:r>
      <w:r w:rsidRPr="00B63511">
        <w:rPr>
          <w:rFonts w:ascii="Times New Roman" w:hAnsi="Times New Roman" w:cs="Times New Roman"/>
          <w:sz w:val="22"/>
          <w:szCs w:val="22"/>
        </w:rPr>
        <w:t xml:space="preserve"> </w:t>
      </w:r>
      <w:r w:rsidRPr="00B63511">
        <w:rPr>
          <w:rFonts w:ascii="Times New Roman" w:hAnsi="Times New Roman" w:cs="Times New Roman"/>
          <w:bCs w:val="0"/>
          <w:sz w:val="22"/>
          <w:szCs w:val="22"/>
        </w:rPr>
        <w:t>(4 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Пояса Земли: тепловые, пояса увлажнения, пояса атмосферного давления. Воздушные массы и климатические пояса. Особенности климата основных и переходных климатических поясов. Карта климатических поясов. </w:t>
      </w:r>
      <w:proofErr w:type="spellStart"/>
      <w:r w:rsidRPr="00B63511">
        <w:rPr>
          <w:rFonts w:ascii="Times New Roman" w:hAnsi="Times New Roman" w:cs="Times New Roman"/>
        </w:rPr>
        <w:t>Климатограммы</w:t>
      </w:r>
      <w:proofErr w:type="spellEnd"/>
      <w:r w:rsidRPr="00B63511">
        <w:rPr>
          <w:rFonts w:ascii="Times New Roman" w:hAnsi="Times New Roman" w:cs="Times New Roman"/>
        </w:rPr>
        <w:t xml:space="preserve">. Климатообразующие факторы: широтное положение, рельеф, влияние океана, система господствующих ветров, размеры материков. Понятие о </w:t>
      </w:r>
      <w:proofErr w:type="spellStart"/>
      <w:r w:rsidRPr="00B63511">
        <w:rPr>
          <w:rFonts w:ascii="Times New Roman" w:hAnsi="Times New Roman" w:cs="Times New Roman"/>
        </w:rPr>
        <w:t>континентальности</w:t>
      </w:r>
      <w:proofErr w:type="spellEnd"/>
      <w:r w:rsidRPr="00B63511">
        <w:rPr>
          <w:rFonts w:ascii="Times New Roman" w:hAnsi="Times New Roman" w:cs="Times New Roman"/>
        </w:rPr>
        <w:t xml:space="preserve"> климата.  Разнообразие климатов Земли.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737BD0" w:rsidP="0003752D">
      <w:pPr>
        <w:tabs>
          <w:tab w:val="left" w:pos="709"/>
        </w:tabs>
        <w:spacing w:after="0" w:line="240" w:lineRule="auto"/>
        <w:ind w:firstLine="454"/>
        <w:rPr>
          <w:rFonts w:ascii="Times New Roman" w:hAnsi="Times New Roman" w:cs="Times New Roman"/>
          <w:b/>
          <w:bCs/>
        </w:rPr>
      </w:pPr>
      <w:proofErr w:type="gramStart"/>
      <w:r w:rsidRPr="00B63511">
        <w:rPr>
          <w:rFonts w:ascii="Times New Roman" w:hAnsi="Times New Roman" w:cs="Times New Roman"/>
        </w:rPr>
        <w:t xml:space="preserve">Климатический </w:t>
      </w:r>
      <w:r w:rsidR="003C1815" w:rsidRPr="00B63511">
        <w:rPr>
          <w:rFonts w:ascii="Times New Roman" w:hAnsi="Times New Roman" w:cs="Times New Roman"/>
        </w:rPr>
        <w:t xml:space="preserve">пояс, </w:t>
      </w:r>
      <w:proofErr w:type="spellStart"/>
      <w:r w:rsidR="003C1815" w:rsidRPr="00B63511">
        <w:rPr>
          <w:rFonts w:ascii="Times New Roman" w:hAnsi="Times New Roman" w:cs="Times New Roman"/>
        </w:rPr>
        <w:t>субпояса</w:t>
      </w:r>
      <w:proofErr w:type="spellEnd"/>
      <w:r w:rsidR="003C1815" w:rsidRPr="00B63511">
        <w:rPr>
          <w:rFonts w:ascii="Times New Roman" w:hAnsi="Times New Roman" w:cs="Times New Roman"/>
        </w:rPr>
        <w:t xml:space="preserve">, климатообразующий фактор, постоянный ветер, пассаты, муссоны, западный перенос, </w:t>
      </w:r>
      <w:proofErr w:type="spellStart"/>
      <w:r w:rsidR="003C1815" w:rsidRPr="00B63511">
        <w:rPr>
          <w:rFonts w:ascii="Times New Roman" w:hAnsi="Times New Roman" w:cs="Times New Roman"/>
        </w:rPr>
        <w:t>континентальность</w:t>
      </w:r>
      <w:proofErr w:type="spellEnd"/>
      <w:r w:rsidR="003C1815" w:rsidRPr="00B63511">
        <w:rPr>
          <w:rFonts w:ascii="Times New Roman" w:hAnsi="Times New Roman" w:cs="Times New Roman"/>
        </w:rPr>
        <w:t xml:space="preserve"> климата, тип климата, </w:t>
      </w:r>
      <w:proofErr w:type="spellStart"/>
      <w:r w:rsidR="003C1815" w:rsidRPr="00B63511">
        <w:rPr>
          <w:rFonts w:ascii="Times New Roman" w:hAnsi="Times New Roman" w:cs="Times New Roman"/>
        </w:rPr>
        <w:t>климатограмма</w:t>
      </w:r>
      <w:proofErr w:type="spellEnd"/>
      <w:r w:rsidR="003C1815" w:rsidRPr="00B63511">
        <w:rPr>
          <w:rFonts w:ascii="Times New Roman" w:hAnsi="Times New Roman" w:cs="Times New Roman"/>
        </w:rPr>
        <w:t>, воздушная масса.</w:t>
      </w:r>
      <w:r w:rsidR="003C1815" w:rsidRPr="00B63511">
        <w:rPr>
          <w:rFonts w:ascii="Times New Roman" w:hAnsi="Times New Roman" w:cs="Times New Roman"/>
          <w:b/>
          <w:bCs/>
        </w:rPr>
        <w:t xml:space="preserve"> </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F1293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Разнообразие </w:t>
      </w:r>
      <w:r w:rsidR="003C1815" w:rsidRPr="00B63511">
        <w:rPr>
          <w:rFonts w:ascii="Times New Roman" w:hAnsi="Times New Roman" w:cs="Times New Roman"/>
        </w:rPr>
        <w:t xml:space="preserve">климатов Земли </w:t>
      </w:r>
      <w:r w:rsidRPr="00B63511">
        <w:rPr>
          <w:rFonts w:ascii="Times New Roman" w:hAnsi="Times New Roman" w:cs="Times New Roman"/>
        </w:rPr>
        <w:t xml:space="preserve">- </w:t>
      </w:r>
      <w:r w:rsidR="003C1815" w:rsidRPr="00B63511">
        <w:rPr>
          <w:rFonts w:ascii="Times New Roman" w:hAnsi="Times New Roman" w:cs="Times New Roman"/>
        </w:rPr>
        <w:t>результат действия климатообразующих факторов.</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углубление учебно-информационных умений: работать с источниками информации, особенно с разнообразными тематическими картами; организовывать информацию;</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углубление учебно-логических умений: сравнивать, устанавливать причинно-следственные связи, анализировать и синтезировать информацию.</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F12935"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объяснять: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явления и процессы в атмосфере: распределение поясов атмосферного давления и образование постоянных ветров;</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формирование климатических поясов;</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действие климатообразующих факторов.</w:t>
      </w:r>
    </w:p>
    <w:p w:rsidR="003C1815" w:rsidRPr="00B63511" w:rsidRDefault="003C1815" w:rsidP="0003752D">
      <w:pPr>
        <w:tabs>
          <w:tab w:val="left" w:pos="709"/>
        </w:tabs>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определять: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объекты и явления по их существенным признакам, существенные признаки объектов и явлений:  атмосфера, воздушная масса, климат, пассат, западный ветер, гидросфера;</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местоположение климатических поясов.</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rPr>
        <w:t xml:space="preserve">1. </w:t>
      </w:r>
      <w:r w:rsidRPr="00B63511">
        <w:rPr>
          <w:rFonts w:ascii="Times New Roman" w:hAnsi="Times New Roman" w:cs="Times New Roman"/>
          <w:bCs/>
        </w:rPr>
        <w:t>Определение главных показателей климата различных регионов планеты по климатической карте мира.</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2. Определение типов климата по </w:t>
      </w:r>
      <w:proofErr w:type="gramStart"/>
      <w:r w:rsidRPr="00B63511">
        <w:rPr>
          <w:rFonts w:ascii="Times New Roman" w:hAnsi="Times New Roman" w:cs="Times New Roman"/>
          <w:bCs/>
        </w:rPr>
        <w:t>предложенным</w:t>
      </w:r>
      <w:proofErr w:type="gramEnd"/>
      <w:r w:rsidRPr="00B63511">
        <w:rPr>
          <w:rFonts w:ascii="Times New Roman" w:hAnsi="Times New Roman" w:cs="Times New Roman"/>
          <w:bCs/>
        </w:rPr>
        <w:t xml:space="preserve"> </w:t>
      </w:r>
      <w:proofErr w:type="spellStart"/>
      <w:r w:rsidRPr="00B63511">
        <w:rPr>
          <w:rFonts w:ascii="Times New Roman" w:hAnsi="Times New Roman" w:cs="Times New Roman"/>
          <w:bCs/>
        </w:rPr>
        <w:t>климатограммам</w:t>
      </w:r>
      <w:proofErr w:type="spellEnd"/>
      <w:r w:rsidRPr="00B63511">
        <w:rPr>
          <w:rFonts w:ascii="Times New Roman" w:hAnsi="Times New Roman" w:cs="Times New Roman"/>
          <w:bCs/>
        </w:rPr>
        <w:t>.</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w:t>
      </w:r>
      <w:r w:rsidR="006B18B4" w:rsidRPr="00B63511">
        <w:rPr>
          <w:rFonts w:ascii="Times New Roman" w:hAnsi="Times New Roman" w:cs="Times New Roman"/>
          <w:b/>
          <w:bCs/>
        </w:rPr>
        <w:t>3</w:t>
      </w:r>
      <w:r w:rsidRPr="00B63511">
        <w:rPr>
          <w:rFonts w:ascii="Times New Roman" w:hAnsi="Times New Roman" w:cs="Times New Roman"/>
          <w:b/>
          <w:bCs/>
        </w:rPr>
        <w:t xml:space="preserve">. </w:t>
      </w:r>
      <w:r w:rsidRPr="00B63511">
        <w:rPr>
          <w:rFonts w:ascii="Times New Roman" w:eastAsia="PragmaticaCondC" w:hAnsi="Times New Roman" w:cs="Times New Roman"/>
          <w:b/>
          <w:bCs/>
        </w:rPr>
        <w:t xml:space="preserve">Мировой океан – синяя бездна </w:t>
      </w:r>
      <w:r w:rsidRPr="00B63511">
        <w:rPr>
          <w:rFonts w:ascii="Times New Roman" w:hAnsi="Times New Roman" w:cs="Times New Roman"/>
          <w:b/>
        </w:rPr>
        <w:t>(4 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Понятие о Мировом океане. Части Мирового океана. Глубинные зоны Мирового океана. Виды движений вод Мирового океана. Волны и их виды. Классификации морских течений. Циркуляция вод Мирового океана. Органический мир морей и океанов. Океан — колыбель жизни. Виды морских организмов. Влияние Мирового океана на природу планеты.</w:t>
      </w:r>
      <w:r w:rsidR="006B18B4" w:rsidRPr="00B63511">
        <w:rPr>
          <w:rFonts w:ascii="Times New Roman" w:hAnsi="Times New Roman" w:cs="Times New Roman"/>
        </w:rPr>
        <w:t xml:space="preserve"> </w:t>
      </w:r>
      <w:r w:rsidRPr="00B63511">
        <w:rPr>
          <w:rFonts w:ascii="Times New Roman" w:hAnsi="Times New Roman" w:cs="Times New Roman"/>
        </w:rPr>
        <w:t>Особенности природы отдельных океанов Земли.</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6B18B4"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bCs/>
        </w:rPr>
        <w:t>Море</w:t>
      </w:r>
      <w:r w:rsidR="003C1815" w:rsidRPr="00B63511">
        <w:rPr>
          <w:rFonts w:ascii="Times New Roman" w:hAnsi="Times New Roman" w:cs="Times New Roman"/>
          <w:bCs/>
        </w:rPr>
        <w:t xml:space="preserve">, волны, </w:t>
      </w:r>
      <w:r w:rsidR="003C1815" w:rsidRPr="00B63511">
        <w:rPr>
          <w:rFonts w:ascii="Times New Roman" w:hAnsi="Times New Roman" w:cs="Times New Roman"/>
        </w:rPr>
        <w:t>континентальный шельф, материковый склон, ложе океана, цунами, ветровые и стоковые течения, планктон, нектон, бентос.</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Мировой океана — один из важнейших факторов, определяющих природу Земли.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Мировой океан — колыбель жизни.</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углубление учебно-информационных умений: работать с источниками информации, особенно с разнообразными тематическими картами; организовывать информацию;</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углубление учебно-логических умений: сравнивать, устанавливать причинно-следственные связи, анализировать и синтезировать информацию.</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6B18B4" w:rsidRPr="00B63511" w:rsidRDefault="006B18B4"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объяснять: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явления и процессы в гидросфере;</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формирование системы поверхностных океанических течений.</w:t>
      </w:r>
    </w:p>
    <w:p w:rsidR="003C1815" w:rsidRPr="00B63511" w:rsidRDefault="003C1815" w:rsidP="0003752D">
      <w:pPr>
        <w:tabs>
          <w:tab w:val="left" w:pos="709"/>
        </w:tabs>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определять: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объекты и явления по их существенным признакам, существенные признаки объектов и явлений:  Мировой океан,</w:t>
      </w:r>
      <w:r w:rsidR="00654412" w:rsidRPr="00B63511">
        <w:rPr>
          <w:rFonts w:ascii="Times New Roman" w:hAnsi="Times New Roman" w:cs="Times New Roman"/>
        </w:rPr>
        <w:t xml:space="preserve"> </w:t>
      </w:r>
      <w:r w:rsidRPr="00B63511">
        <w:rPr>
          <w:rFonts w:ascii="Times New Roman" w:hAnsi="Times New Roman" w:cs="Times New Roman"/>
        </w:rPr>
        <w:t>морское течение;</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местоположение крупнейших морских течений.</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pStyle w:val="a3"/>
        <w:numPr>
          <w:ilvl w:val="0"/>
          <w:numId w:val="17"/>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Построение профиля дна океана по одной из параллелей, обозначение основных форм рельефа дна океана.</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w:t>
      </w:r>
      <w:r w:rsidR="00654412" w:rsidRPr="00B63511">
        <w:rPr>
          <w:rFonts w:ascii="Times New Roman" w:hAnsi="Times New Roman" w:cs="Times New Roman"/>
          <w:b/>
          <w:bCs/>
        </w:rPr>
        <w:t>4</w:t>
      </w:r>
      <w:r w:rsidRPr="00B63511">
        <w:rPr>
          <w:rFonts w:ascii="Times New Roman" w:hAnsi="Times New Roman" w:cs="Times New Roman"/>
          <w:b/>
          <w:bCs/>
        </w:rPr>
        <w:t xml:space="preserve">. </w:t>
      </w:r>
      <w:r w:rsidRPr="00B63511">
        <w:rPr>
          <w:rFonts w:ascii="Times New Roman" w:eastAsia="PragmaticaCondC" w:hAnsi="Times New Roman" w:cs="Times New Roman"/>
          <w:b/>
          <w:bCs/>
        </w:rPr>
        <w:t>Географическая оболочка – живой механизм</w:t>
      </w:r>
      <w:r w:rsidRPr="00B63511">
        <w:rPr>
          <w:rFonts w:ascii="Times New Roman" w:hAnsi="Times New Roman" w:cs="Times New Roman"/>
          <w:b/>
          <w:bCs/>
        </w:rPr>
        <w:t xml:space="preserve"> </w:t>
      </w:r>
      <w:r w:rsidRPr="00B63511">
        <w:rPr>
          <w:rFonts w:ascii="Times New Roman" w:hAnsi="Times New Roman" w:cs="Times New Roman"/>
          <w:b/>
        </w:rPr>
        <w:t>(2 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w:t>
      </w:r>
      <w:r w:rsidR="00654412" w:rsidRPr="00B63511">
        <w:rPr>
          <w:rFonts w:ascii="Times New Roman" w:hAnsi="Times New Roman" w:cs="Times New Roman"/>
          <w:b/>
          <w:bCs/>
        </w:rPr>
        <w:t>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lastRenderedPageBreak/>
        <w:t xml:space="preserve">Понятие о географической оболочке. Природный комплекс (ландшафт). Природные и антропогенные ландшафты.  Свойства географической оболочки: целостность, </w:t>
      </w:r>
      <w:proofErr w:type="spellStart"/>
      <w:r w:rsidRPr="00B63511">
        <w:rPr>
          <w:rFonts w:ascii="Times New Roman" w:hAnsi="Times New Roman" w:cs="Times New Roman"/>
        </w:rPr>
        <w:t>римичность</w:t>
      </w:r>
      <w:proofErr w:type="spellEnd"/>
      <w:r w:rsidRPr="00B63511">
        <w:rPr>
          <w:rFonts w:ascii="Times New Roman" w:hAnsi="Times New Roman" w:cs="Times New Roman"/>
        </w:rPr>
        <w:t xml:space="preserve"> и зональность. Закон географической зональности. Природные комплексы разных порядков. Природные зоны.  </w:t>
      </w:r>
      <w:proofErr w:type="gramStart"/>
      <w:r w:rsidRPr="00B63511">
        <w:rPr>
          <w:rFonts w:ascii="Times New Roman" w:hAnsi="Times New Roman" w:cs="Times New Roman"/>
        </w:rPr>
        <w:t>Экваториальный лес, арктическая пустыня, тундра, тайга, смешанные и широколиственные леса, степь, саванна, тропическая пустыня.</w:t>
      </w:r>
      <w:proofErr w:type="gramEnd"/>
      <w:r w:rsidRPr="00B63511">
        <w:rPr>
          <w:rFonts w:ascii="Times New Roman" w:hAnsi="Times New Roman" w:cs="Times New Roman"/>
        </w:rPr>
        <w:t xml:space="preserve"> Понятие о высотной поясности. </w:t>
      </w:r>
    </w:p>
    <w:p w:rsidR="00654412" w:rsidRPr="00B63511" w:rsidRDefault="00654412" w:rsidP="0003752D">
      <w:pPr>
        <w:tabs>
          <w:tab w:val="left" w:pos="709"/>
        </w:tabs>
        <w:spacing w:after="0" w:line="240" w:lineRule="auto"/>
        <w:ind w:firstLine="454"/>
        <w:rPr>
          <w:rFonts w:ascii="Times New Roman" w:hAnsi="Times New Roman" w:cs="Times New Roman"/>
          <w:b/>
          <w:bCs/>
          <w:u w:val="single"/>
        </w:rPr>
      </w:pPr>
    </w:p>
    <w:p w:rsidR="003C1815" w:rsidRPr="00B63511" w:rsidRDefault="00654412"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Учебные понятия</w:t>
      </w:r>
    </w:p>
    <w:p w:rsidR="003C1815" w:rsidRPr="00B63511" w:rsidRDefault="00654412"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Природный </w:t>
      </w:r>
      <w:r w:rsidR="003C1815" w:rsidRPr="00B63511">
        <w:rPr>
          <w:rFonts w:ascii="Times New Roman" w:hAnsi="Times New Roman" w:cs="Times New Roman"/>
        </w:rPr>
        <w:t xml:space="preserve">комплекс, географическая оболочка, целостность, ритмичность, закон географической зональности, природная зона.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654412"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Персоналии</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Василий Васильевич Докучаев.</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Географическая оболочка: понятие, строение, свойства, закономерности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Природные зоны и человек.</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углубление учебно-информационных умений: работать с источниками информации, особенно с разнообразными тематическими картами; организовывать информацию;</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углубление учебно-логических умений: сравнивать, устанавливать причинно-следственные связи, анализировать и синтезировать информацию.</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654412" w:rsidRPr="00B63511" w:rsidRDefault="00654412"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объяснять: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явления и процессы в географической оболочке: целостность, ритмичность, географическую зональность, </w:t>
      </w:r>
      <w:proofErr w:type="spellStart"/>
      <w:r w:rsidRPr="00B63511">
        <w:rPr>
          <w:rFonts w:ascii="Times New Roman" w:hAnsi="Times New Roman" w:cs="Times New Roman"/>
        </w:rPr>
        <w:t>азональность</w:t>
      </w:r>
      <w:proofErr w:type="spellEnd"/>
      <w:r w:rsidRPr="00B63511">
        <w:rPr>
          <w:rFonts w:ascii="Times New Roman" w:hAnsi="Times New Roman" w:cs="Times New Roman"/>
        </w:rPr>
        <w:t xml:space="preserve"> и поясность.</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определять: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объекты и явления по их существенным признакам, существенные признаки объектов и явлений:  зональность, природная зона, географическая оболочка, высотный пояс, природный комплекс;</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местоположение природных зон.</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Практическая работа: </w:t>
      </w:r>
    </w:p>
    <w:p w:rsidR="00523F66" w:rsidRPr="00B63511" w:rsidRDefault="003C1815" w:rsidP="00F325A9">
      <w:pPr>
        <w:pStyle w:val="a3"/>
        <w:numPr>
          <w:ilvl w:val="0"/>
          <w:numId w:val="5"/>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1. Выявление и объяснение географической зональности природы Земли. </w:t>
      </w:r>
    </w:p>
    <w:p w:rsidR="00523F66" w:rsidRPr="00B63511" w:rsidRDefault="00523F66" w:rsidP="00F325A9">
      <w:pPr>
        <w:pStyle w:val="a3"/>
        <w:numPr>
          <w:ilvl w:val="0"/>
          <w:numId w:val="5"/>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2. </w:t>
      </w:r>
      <w:r w:rsidR="003C1815" w:rsidRPr="00B63511">
        <w:rPr>
          <w:rFonts w:ascii="Times New Roman" w:hAnsi="Times New Roman" w:cs="Times New Roman"/>
        </w:rPr>
        <w:t xml:space="preserve">Описание природных зон Земли по географическим картам. </w:t>
      </w:r>
    </w:p>
    <w:p w:rsidR="003C1815" w:rsidRPr="00B63511" w:rsidRDefault="00523F66" w:rsidP="00F325A9">
      <w:pPr>
        <w:pStyle w:val="a3"/>
        <w:numPr>
          <w:ilvl w:val="0"/>
          <w:numId w:val="5"/>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3. </w:t>
      </w:r>
      <w:r w:rsidR="003C1815" w:rsidRPr="00B63511">
        <w:rPr>
          <w:rFonts w:ascii="Times New Roman" w:hAnsi="Times New Roman" w:cs="Times New Roman"/>
        </w:rPr>
        <w:t>Сравнение хозяйственной деятельности человека в разных природных зонах.</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966D9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Тема 5</w:t>
      </w:r>
      <w:r w:rsidR="003C1815" w:rsidRPr="00B63511">
        <w:rPr>
          <w:rFonts w:ascii="Times New Roman" w:hAnsi="Times New Roman" w:cs="Times New Roman"/>
          <w:b/>
          <w:bCs/>
        </w:rPr>
        <w:t>.</w:t>
      </w:r>
      <w:r w:rsidR="003C1815" w:rsidRPr="00B63511">
        <w:rPr>
          <w:rFonts w:ascii="Times New Roman" w:hAnsi="Times New Roman" w:cs="Times New Roman"/>
          <w:b/>
        </w:rPr>
        <w:t xml:space="preserve"> </w:t>
      </w:r>
      <w:r w:rsidR="003C1815" w:rsidRPr="00B63511">
        <w:rPr>
          <w:rFonts w:ascii="Times New Roman" w:eastAsia="PragmaticaCondC" w:hAnsi="Times New Roman" w:cs="Times New Roman"/>
          <w:b/>
          <w:bCs/>
        </w:rPr>
        <w:t xml:space="preserve">Человек – хозяин планеты </w:t>
      </w:r>
      <w:r w:rsidR="003C1815" w:rsidRPr="00B63511">
        <w:rPr>
          <w:rFonts w:ascii="Times New Roman" w:hAnsi="Times New Roman" w:cs="Times New Roman"/>
          <w:b/>
        </w:rPr>
        <w:t>(5 часов)</w:t>
      </w:r>
    </w:p>
    <w:p w:rsidR="003C1815" w:rsidRPr="00B63511" w:rsidRDefault="00966D95" w:rsidP="0003752D">
      <w:pPr>
        <w:pStyle w:val="210"/>
        <w:tabs>
          <w:tab w:val="left" w:pos="709"/>
        </w:tabs>
        <w:spacing w:before="0"/>
        <w:ind w:right="0" w:firstLine="454"/>
        <w:rPr>
          <w:rFonts w:ascii="Times New Roman" w:hAnsi="Times New Roman" w:cs="Times New Roman"/>
          <w:b/>
          <w:bCs/>
          <w:sz w:val="22"/>
          <w:szCs w:val="22"/>
        </w:rPr>
      </w:pPr>
      <w:r w:rsidRPr="00B63511">
        <w:rPr>
          <w:rFonts w:ascii="Times New Roman" w:hAnsi="Times New Roman" w:cs="Times New Roman"/>
          <w:b/>
          <w:bCs/>
          <w:sz w:val="22"/>
          <w:szCs w:val="22"/>
        </w:rPr>
        <w:t>Содержание темы</w:t>
      </w:r>
    </w:p>
    <w:p w:rsidR="003C1815" w:rsidRPr="00B63511" w:rsidRDefault="003C1815" w:rsidP="0003752D">
      <w:pPr>
        <w:pStyle w:val="210"/>
        <w:tabs>
          <w:tab w:val="left" w:pos="709"/>
        </w:tabs>
        <w:spacing w:before="0"/>
        <w:ind w:right="0" w:firstLine="454"/>
        <w:jc w:val="both"/>
        <w:rPr>
          <w:rFonts w:ascii="Times New Roman" w:hAnsi="Times New Roman" w:cs="Times New Roman"/>
          <w:sz w:val="22"/>
          <w:szCs w:val="22"/>
        </w:rPr>
      </w:pPr>
      <w:r w:rsidRPr="00B63511">
        <w:rPr>
          <w:rFonts w:ascii="Times New Roman" w:hAnsi="Times New Roman" w:cs="Times New Roman"/>
          <w:sz w:val="22"/>
          <w:szCs w:val="22"/>
        </w:rPr>
        <w:t xml:space="preserve">Возникновение человека и предполагаемые пути его расселения по материкам. Хозяйственная деятельность человека и ее изменение на разных этапах развития человеческого общества. Присваивающее и производящее хозяйство. Охрана природы. Международная «Красная книга». Особо охраняемые территории. Всемирное природное и культурное наследие. Численность населения Земли и его размещение. Человеческие расы. Народы. География религий. Политическая карта мира. Этапы ее формирования. Страны современного мира. </w:t>
      </w:r>
    </w:p>
    <w:p w:rsidR="003C1815" w:rsidRPr="00B63511" w:rsidRDefault="003C1815" w:rsidP="0003752D">
      <w:pPr>
        <w:pStyle w:val="210"/>
        <w:tabs>
          <w:tab w:val="left" w:pos="709"/>
        </w:tabs>
        <w:spacing w:before="0"/>
        <w:ind w:right="0" w:firstLine="454"/>
        <w:rPr>
          <w:rFonts w:ascii="Times New Roman" w:hAnsi="Times New Roman" w:cs="Times New Roman"/>
          <w:b/>
          <w:bCs/>
          <w:sz w:val="22"/>
          <w:szCs w:val="22"/>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lastRenderedPageBreak/>
        <w:t xml:space="preserve">Учебные понятия: </w:t>
      </w:r>
    </w:p>
    <w:p w:rsidR="003C1815" w:rsidRPr="00B63511" w:rsidRDefault="00966D95"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rPr>
        <w:t>Миграция</w:t>
      </w:r>
      <w:r w:rsidR="003C1815" w:rsidRPr="00B63511">
        <w:rPr>
          <w:rFonts w:ascii="Times New Roman" w:hAnsi="Times New Roman" w:cs="Times New Roman"/>
        </w:rPr>
        <w:t>, хозяйственная деятельность, цивилизация, особо охраняемые природные территории, Всемирное наследие, раса, религия, мировые религии, страна, монархия, республика.</w:t>
      </w:r>
      <w:proofErr w:type="gramEnd"/>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 хозяйственной деятельностью человека связана необходимость охраны природы.</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расовой, национальной религиозной картины мира.</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Разнообразие стран — результат длительного исторического процесса.</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углубление учебно-информационных умений: работать с источниками информации, особенно с разнообразными тематическими </w:t>
      </w:r>
      <w:r w:rsidR="00966D95" w:rsidRPr="00B63511">
        <w:rPr>
          <w:rFonts w:ascii="Times New Roman" w:hAnsi="Times New Roman" w:cs="Times New Roman"/>
        </w:rPr>
        <w:t>картами; организовывать информа</w:t>
      </w:r>
      <w:r w:rsidRPr="00B63511">
        <w:rPr>
          <w:rFonts w:ascii="Times New Roman" w:hAnsi="Times New Roman" w:cs="Times New Roman"/>
        </w:rPr>
        <w:t>цию;</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углубление учебно-логических умений: сравнивать, устанавливать причинно-следственные связи, анализировать и синтезировать информацию.</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966D95" w:rsidRPr="00B63511" w:rsidRDefault="00966D95"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объяснять: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особенности населения: размещения, расового состава, национального состава, хозяйственной деятельности.</w:t>
      </w:r>
    </w:p>
    <w:p w:rsidR="003C1815" w:rsidRPr="00B63511" w:rsidRDefault="003C1815" w:rsidP="0003752D">
      <w:pPr>
        <w:tabs>
          <w:tab w:val="left" w:pos="709"/>
        </w:tabs>
        <w:snapToGrid w:val="0"/>
        <w:spacing w:after="0" w:line="240" w:lineRule="auto"/>
        <w:ind w:firstLine="454"/>
        <w:jc w:val="both"/>
        <w:rPr>
          <w:rFonts w:ascii="Times New Roman" w:hAnsi="Times New Roman" w:cs="Times New Roman"/>
          <w:i/>
          <w:iCs/>
        </w:rPr>
      </w:pPr>
      <w:r w:rsidRPr="00B63511">
        <w:rPr>
          <w:rFonts w:ascii="Times New Roman" w:hAnsi="Times New Roman" w:cs="Times New Roman"/>
          <w:i/>
          <w:iCs/>
        </w:rPr>
        <w:t>Умение определять: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географические объекты и явления по их существенным признакам, существенные признаки объектов и явлений:  человеческая раса;</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местоположение территорий с самой большой плотностью населения, областей распространения основных человеческих рас и религий.</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Практическая работа: </w:t>
      </w:r>
    </w:p>
    <w:p w:rsidR="003C1815" w:rsidRPr="00B63511" w:rsidRDefault="003C1815" w:rsidP="00F325A9">
      <w:pPr>
        <w:pStyle w:val="a3"/>
        <w:numPr>
          <w:ilvl w:val="0"/>
          <w:numId w:val="5"/>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1. Определение и сравнение различий в численности, плотности и динамике населения </w:t>
      </w:r>
    </w:p>
    <w:p w:rsidR="003C1815" w:rsidRPr="00B63511" w:rsidRDefault="003C1815" w:rsidP="00F325A9">
      <w:pPr>
        <w:pStyle w:val="a3"/>
        <w:numPr>
          <w:ilvl w:val="0"/>
          <w:numId w:val="5"/>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разных регионов и стран мира.</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Раздел 2. Материки планеты Земля </w:t>
      </w:r>
      <w:r w:rsidRPr="00B63511">
        <w:rPr>
          <w:rFonts w:ascii="Times New Roman" w:hAnsi="Times New Roman" w:cs="Times New Roman"/>
          <w:b/>
        </w:rPr>
        <w:t>(48 часов)</w:t>
      </w: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rPr>
        <w:t xml:space="preserve">Тема 1. Африка — материк коротких теней </w:t>
      </w:r>
      <w:r w:rsidRPr="00B63511">
        <w:rPr>
          <w:rFonts w:ascii="Times New Roman" w:hAnsi="Times New Roman" w:cs="Times New Roman"/>
          <w:b/>
          <w:bCs/>
        </w:rPr>
        <w:t>(9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История открытия, изучения и освоения. Особенности географического положения и его влияние на природу материка. Африка — древний материк. Главные черты рельефа и геологического строения: преобладание плоскогорий и Великий Африканский разлом. Полезные ископаемые: золото, алмазы, руды. Африка — самый жаркий материк. Величайшая пустыня мира – Сахара. Оазисы. Озера тектонического происхождения: Виктория, Танганьика. Двойной набор природных зон. Саванны. Национальные парки Африки. </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Неравномерность размещения население, его быстрый рост. Регионы Африки: Арабский север, Африка к югу от Сахары. Особенности человеческой деятельности и изменение природы Африки под ее влиянием. Главные объекты природного и культурного наследия.</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1B4ABC"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Cs/>
        </w:rPr>
        <w:t>Саванна</w:t>
      </w:r>
      <w:r w:rsidR="003C1815" w:rsidRPr="00B63511">
        <w:rPr>
          <w:rFonts w:ascii="Times New Roman" w:hAnsi="Times New Roman" w:cs="Times New Roman"/>
          <w:bCs/>
        </w:rPr>
        <w:t>,</w:t>
      </w:r>
      <w:r w:rsidR="003C1815" w:rsidRPr="00B63511">
        <w:rPr>
          <w:rFonts w:ascii="Times New Roman" w:hAnsi="Times New Roman" w:cs="Times New Roman"/>
          <w:b/>
          <w:bCs/>
        </w:rPr>
        <w:t xml:space="preserve"> </w:t>
      </w:r>
      <w:r w:rsidR="003C1815" w:rsidRPr="00B63511">
        <w:rPr>
          <w:rFonts w:ascii="Times New Roman" w:hAnsi="Times New Roman" w:cs="Times New Roman"/>
        </w:rPr>
        <w:t xml:space="preserve">национальный парк, Восточно-Африканский разлом, </w:t>
      </w:r>
      <w:proofErr w:type="spellStart"/>
      <w:r w:rsidR="003C1815" w:rsidRPr="00B63511">
        <w:rPr>
          <w:rFonts w:ascii="Times New Roman" w:hAnsi="Times New Roman" w:cs="Times New Roman"/>
        </w:rPr>
        <w:t>сахель</w:t>
      </w:r>
      <w:proofErr w:type="spellEnd"/>
      <w:r w:rsidR="003C1815" w:rsidRPr="00B63511">
        <w:rPr>
          <w:rFonts w:ascii="Times New Roman" w:hAnsi="Times New Roman" w:cs="Times New Roman"/>
        </w:rPr>
        <w:t>, экваториальная раса.</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lastRenderedPageBreak/>
        <w:t xml:space="preserve">Генрих Мореплаватель, </w:t>
      </w:r>
      <w:proofErr w:type="spellStart"/>
      <w:r w:rsidRPr="00B63511">
        <w:rPr>
          <w:rFonts w:ascii="Times New Roman" w:hAnsi="Times New Roman" w:cs="Times New Roman"/>
          <w:bCs/>
        </w:rPr>
        <w:t>Васко</w:t>
      </w:r>
      <w:proofErr w:type="spellEnd"/>
      <w:r w:rsidRPr="00B63511">
        <w:rPr>
          <w:rFonts w:ascii="Times New Roman" w:hAnsi="Times New Roman" w:cs="Times New Roman"/>
          <w:bCs/>
        </w:rPr>
        <w:t xml:space="preserve"> да Гама, Давид Ливингстон, Генри Стэнли, Джон </w:t>
      </w:r>
      <w:proofErr w:type="spellStart"/>
      <w:r w:rsidRPr="00B63511">
        <w:rPr>
          <w:rFonts w:ascii="Times New Roman" w:hAnsi="Times New Roman" w:cs="Times New Roman"/>
          <w:bCs/>
        </w:rPr>
        <w:t>Спик</w:t>
      </w:r>
      <w:proofErr w:type="spellEnd"/>
      <w:r w:rsidRPr="00B63511">
        <w:rPr>
          <w:rFonts w:ascii="Times New Roman" w:hAnsi="Times New Roman" w:cs="Times New Roman"/>
          <w:bCs/>
        </w:rPr>
        <w:t>, Джеймс Грант, Василий Васильевич Юнкер, Николай Степанович Гумилев.</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Выявление влияния географического положения на природное своеобразие Африки: север – зеркальное отражение юга.</w:t>
      </w:r>
    </w:p>
    <w:p w:rsidR="003C1815" w:rsidRPr="00B63511" w:rsidRDefault="003C1815" w:rsidP="00F325A9">
      <w:pPr>
        <w:widowControl w:val="0"/>
        <w:numPr>
          <w:ilvl w:val="0"/>
          <w:numId w:val="6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Африка – материк равнин.</w:t>
      </w:r>
    </w:p>
    <w:p w:rsidR="003C1815" w:rsidRPr="00B63511" w:rsidRDefault="003C1815" w:rsidP="00F325A9">
      <w:pPr>
        <w:widowControl w:val="0"/>
        <w:numPr>
          <w:ilvl w:val="0"/>
          <w:numId w:val="6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Африка – материк, на котором ярко проявляется закон широтной зональности.</w:t>
      </w:r>
    </w:p>
    <w:p w:rsidR="003C1815" w:rsidRPr="00B63511" w:rsidRDefault="003C1815" w:rsidP="00F325A9">
      <w:pPr>
        <w:widowControl w:val="0"/>
        <w:numPr>
          <w:ilvl w:val="0"/>
          <w:numId w:val="6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Своеобразие регионов Африки:</w:t>
      </w:r>
    </w:p>
    <w:p w:rsidR="003C1815" w:rsidRPr="00B63511" w:rsidRDefault="003C1815" w:rsidP="00F325A9">
      <w:pPr>
        <w:pStyle w:val="a3"/>
        <w:numPr>
          <w:ilvl w:val="0"/>
          <w:numId w:val="67"/>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Северная Африка — пустыни, древнейшие цивилизации, арабский мир.</w:t>
      </w:r>
    </w:p>
    <w:p w:rsidR="003C1815" w:rsidRPr="00B63511" w:rsidRDefault="003C1815" w:rsidP="00F325A9">
      <w:pPr>
        <w:pStyle w:val="a3"/>
        <w:numPr>
          <w:ilvl w:val="0"/>
          <w:numId w:val="67"/>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Западная и Центральная Африка -  разнообразие народов и культур.</w:t>
      </w:r>
    </w:p>
    <w:p w:rsidR="003C1815" w:rsidRPr="00B63511" w:rsidRDefault="003C1815" w:rsidP="00F325A9">
      <w:pPr>
        <w:pStyle w:val="a3"/>
        <w:numPr>
          <w:ilvl w:val="0"/>
          <w:numId w:val="67"/>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Восточная Африка – разломы и вулканы, саванны и национальные парки;</w:t>
      </w:r>
    </w:p>
    <w:p w:rsidR="003C1815" w:rsidRPr="00B63511" w:rsidRDefault="003C1815" w:rsidP="00F325A9">
      <w:pPr>
        <w:pStyle w:val="a3"/>
        <w:numPr>
          <w:ilvl w:val="0"/>
          <w:numId w:val="67"/>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Южная Африка – саванны и пустыни,  богатейшие полезные ископаемые. </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03752D">
      <w:pPr>
        <w:tabs>
          <w:tab w:val="left" w:pos="709"/>
        </w:tabs>
        <w:spacing w:after="0" w:line="240" w:lineRule="auto"/>
        <w:ind w:firstLine="454"/>
        <w:rPr>
          <w:rFonts w:ascii="Times New Roman" w:hAnsi="Times New Roman" w:cs="Times New Roman"/>
        </w:rPr>
      </w:pPr>
    </w:p>
    <w:p w:rsidR="001B4ABC" w:rsidRPr="00B63511" w:rsidRDefault="001B4ABC"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2A0E88" w:rsidRPr="00B63511" w:rsidRDefault="002A0E88"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2A0E88"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природы материков и океанов. </w:t>
      </w:r>
    </w:p>
    <w:p w:rsidR="003C1815" w:rsidRPr="00B63511" w:rsidRDefault="002A0E88"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географическая специфика отдельных стран. </w:t>
      </w:r>
    </w:p>
    <w:p w:rsidR="003C1815" w:rsidRPr="00B63511" w:rsidRDefault="002A0E88"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результаты </w:t>
      </w:r>
      <w:r w:rsidR="003C1815" w:rsidRPr="00B63511">
        <w:rPr>
          <w:rFonts w:ascii="Times New Roman" w:hAnsi="Times New Roman" w:cs="Times New Roman"/>
        </w:rPr>
        <w:t>выдающихся географических открытий и путешествий.</w:t>
      </w:r>
    </w:p>
    <w:p w:rsidR="002A0E88" w:rsidRPr="00B63511" w:rsidRDefault="002A0E88"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2A0E88" w:rsidRPr="00B63511" w:rsidRDefault="002A0E88"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объекты и явления по их существенным признакам, существенные признаки объектов и явлений; </w:t>
      </w:r>
    </w:p>
    <w:p w:rsidR="002A0E88" w:rsidRPr="00B63511" w:rsidRDefault="002A0E88"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местоположение отдельных территорий по их существенным признакам.</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1. Определение координат крайних точек материка, его протяженности с севера на юг в градусной мере и километрах.</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2. Обозначение на контурной карте главных форм рельефа и месторождений полезных ископаемых. </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2. Австралия — маленький великан </w:t>
      </w:r>
      <w:r w:rsidRPr="00B63511">
        <w:rPr>
          <w:rFonts w:ascii="Times New Roman" w:hAnsi="Times New Roman" w:cs="Times New Roman"/>
          <w:b/>
        </w:rPr>
        <w:t>(6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История открытия, изучения и освоения. Основные черты природы. Самый маленький материк, самый засушливый материк, целиком расположенный в тропиках. Изолированность и уникальность природного мира материка. Население Австралии. Европейские мигранты. Неравномерность расселения. Особенности человеческой деятельности и изменение природы Австралии под ее влиянием. Австралийский Союз – страна-материк. Главные объекты природного и культурного наследия. Океания – островной регион. Влажный тропический климат и небогатый природный мир островов.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 </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8D3CAB"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lastRenderedPageBreak/>
        <w:t>Лакколит</w:t>
      </w:r>
      <w:r w:rsidR="003C1815" w:rsidRPr="00B63511">
        <w:rPr>
          <w:rFonts w:ascii="Times New Roman" w:hAnsi="Times New Roman" w:cs="Times New Roman"/>
        </w:rPr>
        <w:t>, эндемик, аборигены.</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3C1815" w:rsidRPr="00B63511" w:rsidRDefault="003C1815" w:rsidP="0003752D">
      <w:pPr>
        <w:tabs>
          <w:tab w:val="left" w:pos="709"/>
        </w:tabs>
        <w:spacing w:after="0" w:line="240" w:lineRule="auto"/>
        <w:ind w:firstLine="454"/>
        <w:rPr>
          <w:rFonts w:ascii="Times New Roman" w:hAnsi="Times New Roman" w:cs="Times New Roman"/>
          <w:bCs/>
        </w:rPr>
      </w:pPr>
      <w:proofErr w:type="spellStart"/>
      <w:r w:rsidRPr="00B63511">
        <w:rPr>
          <w:rFonts w:ascii="Times New Roman" w:hAnsi="Times New Roman" w:cs="Times New Roman"/>
          <w:bCs/>
        </w:rPr>
        <w:t>Вилем</w:t>
      </w:r>
      <w:proofErr w:type="spellEnd"/>
      <w:r w:rsidRPr="00B63511">
        <w:rPr>
          <w:rFonts w:ascii="Times New Roman" w:hAnsi="Times New Roman" w:cs="Times New Roman"/>
          <w:bCs/>
        </w:rPr>
        <w:t xml:space="preserve"> </w:t>
      </w:r>
      <w:proofErr w:type="spellStart"/>
      <w:r w:rsidRPr="00B63511">
        <w:rPr>
          <w:rFonts w:ascii="Times New Roman" w:hAnsi="Times New Roman" w:cs="Times New Roman"/>
          <w:bCs/>
        </w:rPr>
        <w:t>Янсзон</w:t>
      </w:r>
      <w:proofErr w:type="spellEnd"/>
      <w:r w:rsidRPr="00B63511">
        <w:rPr>
          <w:rFonts w:ascii="Times New Roman" w:hAnsi="Times New Roman" w:cs="Times New Roman"/>
          <w:bCs/>
        </w:rPr>
        <w:t>, Абель</w:t>
      </w:r>
      <w:r w:rsidRPr="00B63511">
        <w:rPr>
          <w:rFonts w:ascii="Times New Roman" w:hAnsi="Times New Roman" w:cs="Times New Roman"/>
          <w:b/>
          <w:bCs/>
        </w:rPr>
        <w:t xml:space="preserve"> </w:t>
      </w:r>
      <w:r w:rsidRPr="00B63511">
        <w:rPr>
          <w:rFonts w:ascii="Times New Roman" w:hAnsi="Times New Roman" w:cs="Times New Roman"/>
          <w:bCs/>
        </w:rPr>
        <w:t>Тасман, Джеймс Кук,</w:t>
      </w:r>
      <w:r w:rsidRPr="00B63511">
        <w:rPr>
          <w:rFonts w:ascii="Times New Roman" w:hAnsi="Times New Roman" w:cs="Times New Roman"/>
          <w:b/>
          <w:bCs/>
        </w:rPr>
        <w:t xml:space="preserve"> </w:t>
      </w:r>
      <w:r w:rsidRPr="00B63511">
        <w:rPr>
          <w:rFonts w:ascii="Times New Roman" w:hAnsi="Times New Roman" w:cs="Times New Roman"/>
          <w:bCs/>
        </w:rPr>
        <w:t>Э</w:t>
      </w:r>
      <w:r w:rsidRPr="00B63511">
        <w:rPr>
          <w:rFonts w:ascii="Times New Roman" w:hAnsi="Times New Roman" w:cs="Times New Roman"/>
        </w:rPr>
        <w:t xml:space="preserve">дуард </w:t>
      </w:r>
      <w:r w:rsidRPr="00B63511">
        <w:rPr>
          <w:rFonts w:ascii="Times New Roman" w:hAnsi="Times New Roman" w:cs="Times New Roman"/>
          <w:bCs/>
        </w:rPr>
        <w:t>Эйр, Николай Николаевич Миклухо-Маклай, Юрий Федорович Лисянский, Тур Хейердал.</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Основные образовательные идеи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Самый маленький и самый засушливый материк.</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Самый низкий материк, лежащий  вне сейсмической зоны.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Открытие и освоение позже, чем других обитаемых материков из-за своей удаленности от Европы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Изменение человеком природы: завезенные растения и животные.</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Население: австралийские аборигены и </w:t>
      </w:r>
      <w:proofErr w:type="spellStart"/>
      <w:r w:rsidRPr="00B63511">
        <w:rPr>
          <w:rFonts w:ascii="Times New Roman" w:hAnsi="Times New Roman" w:cs="Times New Roman"/>
        </w:rPr>
        <w:t>англоавстралийцы</w:t>
      </w:r>
      <w:proofErr w:type="spellEnd"/>
      <w:r w:rsidRPr="00B63511">
        <w:rPr>
          <w:rFonts w:ascii="Times New Roman" w:hAnsi="Times New Roman" w:cs="Times New Roman"/>
        </w:rPr>
        <w:t>.</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Океания — особый островной мир.</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proofErr w:type="spellStart"/>
      <w:r w:rsidRPr="00B63511">
        <w:rPr>
          <w:rFonts w:ascii="Times New Roman" w:hAnsi="Times New Roman" w:cs="Times New Roman"/>
          <w:b/>
          <w:bCs/>
        </w:rPr>
        <w:t>Метапредметные</w:t>
      </w:r>
      <w:proofErr w:type="spellEnd"/>
      <w:r w:rsidRPr="00B63511">
        <w:rPr>
          <w:rFonts w:ascii="Times New Roman" w:hAnsi="Times New Roman" w:cs="Times New Roman"/>
          <w:b/>
          <w:bCs/>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D41956" w:rsidRPr="00B63511" w:rsidRDefault="00D41956" w:rsidP="0003752D">
      <w:pPr>
        <w:tabs>
          <w:tab w:val="left" w:pos="709"/>
        </w:tabs>
        <w:snapToGrid w:val="0"/>
        <w:spacing w:after="0" w:line="240" w:lineRule="auto"/>
        <w:ind w:firstLine="454"/>
        <w:rPr>
          <w:rFonts w:ascii="Times New Roman" w:hAnsi="Times New Roman" w:cs="Times New Roman"/>
          <w:b/>
        </w:rPr>
      </w:pPr>
    </w:p>
    <w:p w:rsidR="00D41956" w:rsidRPr="00B63511" w:rsidRDefault="00D41956"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D41956" w:rsidRPr="00B63511" w:rsidRDefault="00D41956"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D41956" w:rsidRPr="00B63511" w:rsidRDefault="00D41956"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природы материка в целом и отдельных его регионов; </w:t>
      </w:r>
    </w:p>
    <w:p w:rsidR="00D41956" w:rsidRPr="00B63511" w:rsidRDefault="00D41956"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отдельных стран. </w:t>
      </w:r>
    </w:p>
    <w:p w:rsidR="00D41956" w:rsidRPr="00B63511" w:rsidRDefault="00D41956"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следствия выдающихся географических открытий и путешествий.</w:t>
      </w:r>
    </w:p>
    <w:p w:rsidR="00D41956" w:rsidRPr="00B63511" w:rsidRDefault="00D41956"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D41956" w:rsidRPr="00B63511" w:rsidRDefault="00D41956"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объекты и явления по их существенным признакам, существенные признаки объектов и явлений; </w:t>
      </w:r>
    </w:p>
    <w:p w:rsidR="00D41956" w:rsidRPr="00B63511" w:rsidRDefault="00D41956"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местоположение отдельных территорий по их существенным признакам.</w:t>
      </w:r>
    </w:p>
    <w:p w:rsidR="00D76F38" w:rsidRPr="00B63511" w:rsidRDefault="00D76F38"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Практическая работа: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1. Сравнение географического положения Африки и Австралии, определение черт сходства и различия основных компонентов природы материков.</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3. Антарктида — холодное сердце </w:t>
      </w:r>
      <w:r w:rsidRPr="00B63511">
        <w:rPr>
          <w:rFonts w:ascii="Times New Roman" w:hAnsi="Times New Roman" w:cs="Times New Roman"/>
          <w:b/>
        </w:rPr>
        <w:t>(2 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Особенности географического положения. Самый изолированный и холодный материк планеты. История открытия, изучения и освоения. Покорение Южного полюса. Основные черты природы материка: рельеф, скрытый подо льдом, отсутствие рек, «кухня погоды». Антарктические научные станции.</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5E0517"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Cs/>
        </w:rPr>
        <w:lastRenderedPageBreak/>
        <w:t xml:space="preserve">Стоковые </w:t>
      </w:r>
      <w:r w:rsidR="003C1815" w:rsidRPr="00B63511">
        <w:rPr>
          <w:rFonts w:ascii="Times New Roman" w:hAnsi="Times New Roman" w:cs="Times New Roman"/>
          <w:bCs/>
        </w:rPr>
        <w:t>ветры,</w:t>
      </w:r>
      <w:r w:rsidR="003C1815" w:rsidRPr="00B63511">
        <w:rPr>
          <w:rFonts w:ascii="Times New Roman" w:hAnsi="Times New Roman" w:cs="Times New Roman"/>
          <w:b/>
          <w:bCs/>
        </w:rPr>
        <w:t xml:space="preserve"> </w:t>
      </w:r>
      <w:r w:rsidR="003C1815" w:rsidRPr="00B63511">
        <w:rPr>
          <w:rFonts w:ascii="Times New Roman" w:hAnsi="Times New Roman" w:cs="Times New Roman"/>
        </w:rPr>
        <w:t>магнитный полюс, полюс относительной недоступности, шельфовый ледник.</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Cs/>
        </w:rPr>
        <w:t xml:space="preserve">Джеймс Кук, </w:t>
      </w:r>
      <w:proofErr w:type="spellStart"/>
      <w:r w:rsidRPr="00B63511">
        <w:rPr>
          <w:rFonts w:ascii="Times New Roman" w:hAnsi="Times New Roman" w:cs="Times New Roman"/>
          <w:bCs/>
        </w:rPr>
        <w:t>Фаллей</w:t>
      </w:r>
      <w:proofErr w:type="spellEnd"/>
      <w:r w:rsidRPr="00B63511">
        <w:rPr>
          <w:rFonts w:ascii="Times New Roman" w:hAnsi="Times New Roman" w:cs="Times New Roman"/>
          <w:bCs/>
        </w:rPr>
        <w:t xml:space="preserve"> </w:t>
      </w:r>
      <w:proofErr w:type="spellStart"/>
      <w:r w:rsidRPr="00B63511">
        <w:rPr>
          <w:rFonts w:ascii="Times New Roman" w:hAnsi="Times New Roman" w:cs="Times New Roman"/>
          <w:bCs/>
        </w:rPr>
        <w:t>Фаддеевич</w:t>
      </w:r>
      <w:proofErr w:type="spellEnd"/>
      <w:r w:rsidRPr="00B63511">
        <w:rPr>
          <w:rFonts w:ascii="Times New Roman" w:hAnsi="Times New Roman" w:cs="Times New Roman"/>
          <w:b/>
          <w:bCs/>
        </w:rPr>
        <w:t xml:space="preserve"> </w:t>
      </w:r>
      <w:r w:rsidRPr="00B63511">
        <w:rPr>
          <w:rFonts w:ascii="Times New Roman" w:hAnsi="Times New Roman" w:cs="Times New Roman"/>
          <w:bCs/>
        </w:rPr>
        <w:t xml:space="preserve">Беллинсгаузен, Михаил Петрович Лазарев, </w:t>
      </w:r>
      <w:proofErr w:type="spellStart"/>
      <w:r w:rsidRPr="00B63511">
        <w:rPr>
          <w:rFonts w:ascii="Times New Roman" w:hAnsi="Times New Roman" w:cs="Times New Roman"/>
          <w:bCs/>
        </w:rPr>
        <w:t>Дюмон</w:t>
      </w:r>
      <w:proofErr w:type="spellEnd"/>
      <w:r w:rsidRPr="00B63511">
        <w:rPr>
          <w:rFonts w:ascii="Times New Roman" w:hAnsi="Times New Roman" w:cs="Times New Roman"/>
          <w:bCs/>
        </w:rPr>
        <w:t xml:space="preserve"> </w:t>
      </w:r>
      <w:proofErr w:type="spellStart"/>
      <w:r w:rsidRPr="00B63511">
        <w:rPr>
          <w:rFonts w:ascii="Times New Roman" w:hAnsi="Times New Roman" w:cs="Times New Roman"/>
          <w:bCs/>
        </w:rPr>
        <w:t>Дюрвиль</w:t>
      </w:r>
      <w:proofErr w:type="spellEnd"/>
      <w:r w:rsidRPr="00B63511">
        <w:rPr>
          <w:rFonts w:ascii="Times New Roman" w:hAnsi="Times New Roman" w:cs="Times New Roman"/>
          <w:bCs/>
        </w:rPr>
        <w:t xml:space="preserve">, Джеймс Росс, </w:t>
      </w:r>
      <w:proofErr w:type="spellStart"/>
      <w:r w:rsidRPr="00B63511">
        <w:rPr>
          <w:rFonts w:ascii="Times New Roman" w:hAnsi="Times New Roman" w:cs="Times New Roman"/>
          <w:bCs/>
        </w:rPr>
        <w:t>Руал</w:t>
      </w:r>
      <w:proofErr w:type="spellEnd"/>
      <w:r w:rsidRPr="00B63511">
        <w:rPr>
          <w:rFonts w:ascii="Times New Roman" w:hAnsi="Times New Roman" w:cs="Times New Roman"/>
          <w:bCs/>
        </w:rPr>
        <w:t xml:space="preserve"> Амундсен, Роберт Скотт.</w:t>
      </w:r>
      <w:r w:rsidRPr="00B63511">
        <w:rPr>
          <w:rFonts w:ascii="Times New Roman" w:hAnsi="Times New Roman" w:cs="Times New Roman"/>
          <w:b/>
          <w:bCs/>
        </w:rPr>
        <w:t xml:space="preserve"> </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Географическое положение Антарктиды и его влияние на природу </w:t>
      </w:r>
      <w:proofErr w:type="spellStart"/>
      <w:r w:rsidRPr="00B63511">
        <w:rPr>
          <w:rFonts w:ascii="Times New Roman" w:hAnsi="Times New Roman" w:cs="Times New Roman"/>
        </w:rPr>
        <w:t>материкаэ</w:t>
      </w:r>
      <w:proofErr w:type="spellEnd"/>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Антарктида — материк без постоянного населения.</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03752D">
      <w:pPr>
        <w:tabs>
          <w:tab w:val="left" w:pos="709"/>
        </w:tabs>
        <w:spacing w:after="0" w:line="240" w:lineRule="auto"/>
        <w:ind w:firstLine="454"/>
        <w:rPr>
          <w:rFonts w:ascii="Times New Roman" w:hAnsi="Times New Roman" w:cs="Times New Roman"/>
        </w:rPr>
      </w:pPr>
    </w:p>
    <w:p w:rsidR="00025083" w:rsidRPr="00B63511" w:rsidRDefault="00025083"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025083" w:rsidRPr="00B63511" w:rsidRDefault="00025083"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025083" w:rsidRPr="00B63511" w:rsidRDefault="00025083"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природы материков и океанов. </w:t>
      </w:r>
    </w:p>
    <w:p w:rsidR="00025083" w:rsidRPr="00B63511" w:rsidRDefault="00025083"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результаты выдающихся географических открытий и путешествий.</w:t>
      </w:r>
    </w:p>
    <w:p w:rsidR="00025083" w:rsidRPr="00B63511" w:rsidRDefault="00025083"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025083" w:rsidRPr="00B63511" w:rsidRDefault="00025083"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объекты и явления по их существенным признакам, существенные признаки объектов и явлений; </w:t>
      </w:r>
    </w:p>
    <w:p w:rsidR="00025083" w:rsidRPr="00B63511" w:rsidRDefault="00025083"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местоположение отдельных территорий по их существенным признакам.</w:t>
      </w:r>
    </w:p>
    <w:p w:rsidR="00025083" w:rsidRPr="00B63511" w:rsidRDefault="00025083"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4. Южная Америка — материк чудес </w:t>
      </w:r>
      <w:r w:rsidRPr="00B63511">
        <w:rPr>
          <w:rFonts w:ascii="Times New Roman" w:hAnsi="Times New Roman" w:cs="Times New Roman"/>
          <w:b/>
        </w:rPr>
        <w:t>(8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Географическое положение — основа разнообразия природы Южной Америки. История открытия, изучения и освоения. Основные черты природы. Горы и равнины Южной Америки. Богатство рудными полезными ископаемыми. Разнообразие климатов. Самый влажный материк. Амазонка – самая полноводная река планеты. Реки – основные транспортные пути. Богатый и своеобразный растительный и животный мир материка. </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Население и регионы Южной Америки. Смешение трех рас. Равнинный Восток и Горный Запад.  Особенности человеческой деятельности и изменение природы Южной Америки под ее влиянием. Главные объекты природного и культурного наследия.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025083"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Сельва</w:t>
      </w:r>
      <w:r w:rsidR="003C1815" w:rsidRPr="00B63511">
        <w:rPr>
          <w:rFonts w:ascii="Times New Roman" w:hAnsi="Times New Roman" w:cs="Times New Roman"/>
        </w:rPr>
        <w:t xml:space="preserve">, пампа, метис, мулат, самбо, Вест-Индия, Латинская и </w:t>
      </w:r>
      <w:proofErr w:type="gramStart"/>
      <w:r w:rsidR="003C1815" w:rsidRPr="00B63511">
        <w:rPr>
          <w:rFonts w:ascii="Times New Roman" w:hAnsi="Times New Roman" w:cs="Times New Roman"/>
        </w:rPr>
        <w:t>Цент-</w:t>
      </w:r>
      <w:proofErr w:type="spellStart"/>
      <w:r w:rsidR="003C1815" w:rsidRPr="00B63511">
        <w:rPr>
          <w:rFonts w:ascii="Times New Roman" w:hAnsi="Times New Roman" w:cs="Times New Roman"/>
        </w:rPr>
        <w:t>ральная</w:t>
      </w:r>
      <w:proofErr w:type="spellEnd"/>
      <w:proofErr w:type="gramEnd"/>
      <w:r w:rsidR="003C1815" w:rsidRPr="00B63511">
        <w:rPr>
          <w:rFonts w:ascii="Times New Roman" w:hAnsi="Times New Roman" w:cs="Times New Roman"/>
        </w:rPr>
        <w:t xml:space="preserve">  Америка.</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Христофор Колумб, </w:t>
      </w:r>
      <w:proofErr w:type="spellStart"/>
      <w:r w:rsidRPr="00B63511">
        <w:rPr>
          <w:rFonts w:ascii="Times New Roman" w:hAnsi="Times New Roman" w:cs="Times New Roman"/>
        </w:rPr>
        <w:t>Америго</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Веспуччи</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Нуньес</w:t>
      </w:r>
      <w:proofErr w:type="spellEnd"/>
      <w:r w:rsidRPr="00B63511">
        <w:rPr>
          <w:rFonts w:ascii="Times New Roman" w:hAnsi="Times New Roman" w:cs="Times New Roman"/>
        </w:rPr>
        <w:t xml:space="preserve"> де Бальбоа, Франциско </w:t>
      </w:r>
      <w:proofErr w:type="spellStart"/>
      <w:r w:rsidRPr="00B63511">
        <w:rPr>
          <w:rFonts w:ascii="Times New Roman" w:hAnsi="Times New Roman" w:cs="Times New Roman"/>
        </w:rPr>
        <w:t>Орельяно</w:t>
      </w:r>
      <w:proofErr w:type="spellEnd"/>
      <w:r w:rsidRPr="00B63511">
        <w:rPr>
          <w:rFonts w:ascii="Times New Roman" w:hAnsi="Times New Roman" w:cs="Times New Roman"/>
        </w:rPr>
        <w:t xml:space="preserve">, Александр Гумбольдт, Григорий Иванович </w:t>
      </w:r>
      <w:proofErr w:type="spellStart"/>
      <w:r w:rsidRPr="00B63511">
        <w:rPr>
          <w:rFonts w:ascii="Times New Roman" w:hAnsi="Times New Roman" w:cs="Times New Roman"/>
        </w:rPr>
        <w:t>Лансдорф</w:t>
      </w:r>
      <w:proofErr w:type="spellEnd"/>
      <w:r w:rsidRPr="00B63511">
        <w:rPr>
          <w:rFonts w:ascii="Times New Roman" w:hAnsi="Times New Roman" w:cs="Times New Roman"/>
        </w:rPr>
        <w:t xml:space="preserve">, Артур </w:t>
      </w:r>
      <w:proofErr w:type="spellStart"/>
      <w:r w:rsidRPr="00B63511">
        <w:rPr>
          <w:rFonts w:ascii="Times New Roman" w:hAnsi="Times New Roman" w:cs="Times New Roman"/>
        </w:rPr>
        <w:t>Конан</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Дойль</w:t>
      </w:r>
      <w:proofErr w:type="spellEnd"/>
      <w:r w:rsidRPr="00B63511">
        <w:rPr>
          <w:rFonts w:ascii="Times New Roman" w:hAnsi="Times New Roman" w:cs="Times New Roman"/>
        </w:rPr>
        <w:t xml:space="preserve">, Франциско </w:t>
      </w:r>
      <w:proofErr w:type="spellStart"/>
      <w:r w:rsidRPr="00B63511">
        <w:rPr>
          <w:rFonts w:ascii="Times New Roman" w:hAnsi="Times New Roman" w:cs="Times New Roman"/>
        </w:rPr>
        <w:t>Писарро</w:t>
      </w:r>
      <w:proofErr w:type="spellEnd"/>
      <w:r w:rsidRPr="00B63511">
        <w:rPr>
          <w:rFonts w:ascii="Times New Roman" w:hAnsi="Times New Roman" w:cs="Times New Roman"/>
        </w:rPr>
        <w:t>.</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Южная Америка — материк с наиболее разнообразными среди южных материков природными условиями. </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lastRenderedPageBreak/>
        <w:t xml:space="preserve">Рекорды Южной Америки: самый увлажненный материк, самый большой речной бассейн, самая длинная и полноводная река, самый высокий водопад, самая обширная низменность и  самые длинные горы суши. </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регионов Южной Америки: равнинный Восток и Андийские страны.</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D3715A" w:rsidRPr="00B63511" w:rsidRDefault="00D3715A"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D3715A" w:rsidRPr="00B63511" w:rsidRDefault="00D3715A"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D3715A" w:rsidRPr="00B63511" w:rsidRDefault="00D3715A"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природы материка в целом и отдельных его регионов; </w:t>
      </w:r>
    </w:p>
    <w:p w:rsidR="00D3715A" w:rsidRPr="00B63511" w:rsidRDefault="00D3715A"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отдельных стран. </w:t>
      </w:r>
    </w:p>
    <w:p w:rsidR="00D3715A" w:rsidRPr="00B63511" w:rsidRDefault="00B45A0B"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следствия</w:t>
      </w:r>
      <w:r w:rsidR="00D3715A" w:rsidRPr="00B63511">
        <w:rPr>
          <w:rFonts w:ascii="Times New Roman" w:hAnsi="Times New Roman" w:cs="Times New Roman"/>
        </w:rPr>
        <w:t xml:space="preserve"> выдающихся географических открытий и путешествий.</w:t>
      </w:r>
    </w:p>
    <w:p w:rsidR="00D3715A" w:rsidRPr="00B63511" w:rsidRDefault="00D3715A"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D3715A" w:rsidRPr="00B63511" w:rsidRDefault="00D3715A"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объекты и явления по их существенным признакам, существенные признаки объектов и явлений; </w:t>
      </w:r>
    </w:p>
    <w:p w:rsidR="00D3715A" w:rsidRPr="00B63511" w:rsidRDefault="00D3715A"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местоположение отдельных территорий по их существенным признакам.</w:t>
      </w:r>
    </w:p>
    <w:p w:rsidR="00D3715A" w:rsidRPr="00B63511" w:rsidRDefault="00D3715A"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1. Выявление взаимосвязей между компонентами природы в одном из природных комплексов материка с использованием карт атласа. </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5. Северная Америка — знакомый незнакомец </w:t>
      </w:r>
      <w:r w:rsidRPr="00B63511">
        <w:rPr>
          <w:rFonts w:ascii="Times New Roman" w:hAnsi="Times New Roman" w:cs="Times New Roman"/>
          <w:b/>
        </w:rPr>
        <w:t>(8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Географическое положение. История открытия, изучения и освоения. Геологическое строение и рельеф. Великие горы и равнины. Стихийные бедствия. Великий ледник. Полезные ископаемые. Разнообразие типов климата. Реки Северной Америки.  Великие Американские озера. Широтное и меридиональное простирание природных зон. Богатство растительного и животного мира. Формирование населения материка. Современное население.  Регионы Северной Америки. </w:t>
      </w:r>
      <w:proofErr w:type="gramStart"/>
      <w:r w:rsidRPr="00B63511">
        <w:rPr>
          <w:rFonts w:ascii="Times New Roman" w:hAnsi="Times New Roman" w:cs="Times New Roman"/>
        </w:rPr>
        <w:t>Англо-Америка</w:t>
      </w:r>
      <w:proofErr w:type="gramEnd"/>
      <w:r w:rsidRPr="00B63511">
        <w:rPr>
          <w:rFonts w:ascii="Times New Roman" w:hAnsi="Times New Roman" w:cs="Times New Roman"/>
        </w:rPr>
        <w:t>, Центральная Америка и Латинская Америка. Особенности человеческой деятельности и изменение природы материка под ее влиянием. Главные объекты природного и культурного наследия.</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Великое оледенение, прерии, каньон, торнадо, </w:t>
      </w:r>
      <w:proofErr w:type="spellStart"/>
      <w:r w:rsidRPr="00B63511">
        <w:rPr>
          <w:rFonts w:ascii="Times New Roman" w:hAnsi="Times New Roman" w:cs="Times New Roman"/>
        </w:rPr>
        <w:t>Берингия</w:t>
      </w:r>
      <w:proofErr w:type="spellEnd"/>
      <w:r w:rsidRPr="00B63511">
        <w:rPr>
          <w:rFonts w:ascii="Times New Roman" w:hAnsi="Times New Roman" w:cs="Times New Roman"/>
        </w:rPr>
        <w:t xml:space="preserve">, </w:t>
      </w:r>
      <w:proofErr w:type="gramStart"/>
      <w:r w:rsidRPr="00B63511">
        <w:rPr>
          <w:rFonts w:ascii="Times New Roman" w:hAnsi="Times New Roman" w:cs="Times New Roman"/>
        </w:rPr>
        <w:t>Англо-Америка</w:t>
      </w:r>
      <w:proofErr w:type="gramEnd"/>
      <w:r w:rsidRPr="00B63511">
        <w:rPr>
          <w:rFonts w:ascii="Times New Roman" w:hAnsi="Times New Roman" w:cs="Times New Roman"/>
        </w:rPr>
        <w:t>, Латинская Америка.</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Северная Америка — северный материк, в природе которого есть черты сходства с Евразией и Южной Америкой.</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lastRenderedPageBreak/>
        <w:t>Равнины на востоке и горы на западе.  Кордильеры – главный горный хребет.</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Огромное разнообразие природы: от Арктики до субэкваториального пояса.</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Особенности регионов Северной Америки: </w:t>
      </w:r>
      <w:proofErr w:type="gramStart"/>
      <w:r w:rsidRPr="00B63511">
        <w:rPr>
          <w:rFonts w:ascii="Times New Roman" w:hAnsi="Times New Roman" w:cs="Times New Roman"/>
        </w:rPr>
        <w:t>Англо-Америки</w:t>
      </w:r>
      <w:proofErr w:type="gramEnd"/>
      <w:r w:rsidRPr="00B63511">
        <w:rPr>
          <w:rFonts w:ascii="Times New Roman" w:hAnsi="Times New Roman" w:cs="Times New Roman"/>
        </w:rPr>
        <w:t xml:space="preserve"> и Центральной Америки.</w:t>
      </w:r>
    </w:p>
    <w:p w:rsidR="003C1815" w:rsidRPr="00B63511" w:rsidRDefault="003C1815" w:rsidP="0003752D">
      <w:pPr>
        <w:tabs>
          <w:tab w:val="left" w:pos="709"/>
        </w:tabs>
        <w:snapToGrid w:val="0"/>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3C1815" w:rsidRPr="00B63511" w:rsidRDefault="003C1815" w:rsidP="0003752D">
      <w:pPr>
        <w:tabs>
          <w:tab w:val="left" w:pos="709"/>
        </w:tabs>
        <w:spacing w:after="0" w:line="240" w:lineRule="auto"/>
        <w:ind w:firstLine="454"/>
        <w:rPr>
          <w:rFonts w:ascii="Times New Roman" w:hAnsi="Times New Roman" w:cs="Times New Roman"/>
          <w:bCs/>
        </w:rPr>
      </w:pPr>
      <w:proofErr w:type="spellStart"/>
      <w:r w:rsidRPr="00B63511">
        <w:rPr>
          <w:rFonts w:ascii="Times New Roman" w:hAnsi="Times New Roman" w:cs="Times New Roman"/>
        </w:rPr>
        <w:t>Лейв</w:t>
      </w:r>
      <w:proofErr w:type="spellEnd"/>
      <w:r w:rsidRPr="00B63511">
        <w:rPr>
          <w:rFonts w:ascii="Times New Roman" w:hAnsi="Times New Roman" w:cs="Times New Roman"/>
        </w:rPr>
        <w:t xml:space="preserve"> Эриксон, Джон Кабот, </w:t>
      </w:r>
      <w:proofErr w:type="spellStart"/>
      <w:r w:rsidRPr="00B63511">
        <w:rPr>
          <w:rFonts w:ascii="Times New Roman" w:hAnsi="Times New Roman" w:cs="Times New Roman"/>
        </w:rPr>
        <w:t>Витус</w:t>
      </w:r>
      <w:proofErr w:type="spellEnd"/>
      <w:r w:rsidRPr="00B63511">
        <w:rPr>
          <w:rFonts w:ascii="Times New Roman" w:hAnsi="Times New Roman" w:cs="Times New Roman"/>
        </w:rPr>
        <w:t xml:space="preserve"> Беринг, Михаил Гвоздев, Иван Федоров, </w:t>
      </w:r>
      <w:r w:rsidRPr="00B63511">
        <w:rPr>
          <w:rFonts w:ascii="Times New Roman" w:hAnsi="Times New Roman" w:cs="Times New Roman"/>
          <w:bCs/>
        </w:rPr>
        <w:t xml:space="preserve">Александр </w:t>
      </w:r>
      <w:r w:rsidRPr="00B63511">
        <w:rPr>
          <w:rFonts w:ascii="Times New Roman" w:hAnsi="Times New Roman" w:cs="Times New Roman"/>
          <w:b/>
          <w:bCs/>
        </w:rPr>
        <w:t xml:space="preserve"> </w:t>
      </w:r>
      <w:r w:rsidRPr="00B63511">
        <w:rPr>
          <w:rFonts w:ascii="Times New Roman" w:hAnsi="Times New Roman" w:cs="Times New Roman"/>
          <w:bCs/>
        </w:rPr>
        <w:t xml:space="preserve">Макензи, Марк Твен, </w:t>
      </w:r>
      <w:proofErr w:type="spellStart"/>
      <w:r w:rsidRPr="00B63511">
        <w:rPr>
          <w:rFonts w:ascii="Times New Roman" w:hAnsi="Times New Roman" w:cs="Times New Roman"/>
          <w:bCs/>
        </w:rPr>
        <w:t>Фенимор</w:t>
      </w:r>
      <w:proofErr w:type="spellEnd"/>
      <w:r w:rsidRPr="00B63511">
        <w:rPr>
          <w:rFonts w:ascii="Times New Roman" w:hAnsi="Times New Roman" w:cs="Times New Roman"/>
          <w:bCs/>
        </w:rPr>
        <w:t xml:space="preserve"> Купер.</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B45A0B" w:rsidRPr="00B63511" w:rsidRDefault="00B45A0B"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B45A0B" w:rsidRPr="00B63511" w:rsidRDefault="00B45A0B"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B45A0B" w:rsidRPr="00B63511" w:rsidRDefault="00B45A0B"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природы материка в целом и отдельных его регионов; </w:t>
      </w:r>
    </w:p>
    <w:p w:rsidR="00B45A0B" w:rsidRPr="00B63511" w:rsidRDefault="00B45A0B"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отдельных стран. </w:t>
      </w:r>
    </w:p>
    <w:p w:rsidR="00B45A0B" w:rsidRPr="00B63511" w:rsidRDefault="00B45A0B"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следствия выдающихся географических открытий и путешествий.</w:t>
      </w:r>
    </w:p>
    <w:p w:rsidR="00B45A0B" w:rsidRPr="00B63511" w:rsidRDefault="00B45A0B"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B45A0B" w:rsidRPr="00B63511" w:rsidRDefault="00B45A0B"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объекты и явления по их существенным признакам, существенные признаки объектов и явлений; </w:t>
      </w:r>
    </w:p>
    <w:p w:rsidR="00B45A0B" w:rsidRPr="00B63511" w:rsidRDefault="00B45A0B"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местоположение отдельных территорий по их существенным признакам.</w:t>
      </w:r>
    </w:p>
    <w:p w:rsidR="00B45A0B" w:rsidRPr="00B63511" w:rsidRDefault="00B45A0B"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1. Оценка влияния климата на жизнь и хозяйственную деятельность населения.</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Тема 6. Евразия </w:t>
      </w:r>
      <w:r w:rsidRPr="00B63511">
        <w:rPr>
          <w:rFonts w:ascii="Times New Roman" w:eastAsia="PragmaticaCondC" w:hAnsi="Times New Roman" w:cs="Times New Roman"/>
          <w:b/>
          <w:bCs/>
        </w:rPr>
        <w:t xml:space="preserve"> – музей природы </w:t>
      </w:r>
      <w:r w:rsidRPr="00B63511">
        <w:rPr>
          <w:rFonts w:ascii="Times New Roman" w:hAnsi="Times New Roman" w:cs="Times New Roman"/>
          <w:b/>
        </w:rPr>
        <w:t>(10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Самый большой материк. История изучения и освоения. Основные черты природы. Сложное геологическое строение. Самые высокие горы планеты и самая глубокая впадина суши. Богатство полезными ископаемыми. Все типы климатов Северного полушария. Разнообразие рек, крупнейшие реки Земли. Самые большие озера: </w:t>
      </w:r>
      <w:proofErr w:type="gramStart"/>
      <w:r w:rsidRPr="00B63511">
        <w:rPr>
          <w:rFonts w:ascii="Times New Roman" w:hAnsi="Times New Roman" w:cs="Times New Roman"/>
        </w:rPr>
        <w:t>Каспийское</w:t>
      </w:r>
      <w:proofErr w:type="gramEnd"/>
      <w:r w:rsidRPr="00B63511">
        <w:rPr>
          <w:rFonts w:ascii="Times New Roman" w:hAnsi="Times New Roman" w:cs="Times New Roman"/>
        </w:rPr>
        <w:t>, Байкал. Население и регионы Евразии. Наиболее населенный материк. Сложный национальный состав, неравномерность размещения населения. Европа и Азия. Роль Европы в развитии человеческой цивилизации. Юго-Западная Азия – древнейший центр человеческой цивилизации. Южная Азия – самый населенный регион планеты. Особенности человеческой деятельности и изменение природы материка под ее влиянием. Главные объекты природного и культурного наследия.</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lastRenderedPageBreak/>
        <w:t>Евразия — самый большой материк, единственный, омываемый всеми океанами Земли.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Евразия — материк, включающий две части света: Европу и Азию.</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Наличие нескольких литосферных плит, «спаянных» складчатыми поясами, – причина сложности рельефа.</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Разнообразие природы — есть все природные зоны Северного полушария.</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Евразия — самый заселенный материк Земли.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proofErr w:type="gramStart"/>
      <w:r w:rsidRPr="00B63511">
        <w:rPr>
          <w:rFonts w:ascii="Times New Roman" w:hAnsi="Times New Roman" w:cs="Times New Roman"/>
        </w:rPr>
        <w:t>Особенности регионов Европы  (Северная, Средняя, Южная и Восточная) и Азии (Юго-Западная, Восточная, Южная и Юго-Восточная).</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Марко Поло, </w:t>
      </w:r>
      <w:proofErr w:type="spellStart"/>
      <w:r w:rsidRPr="00B63511">
        <w:rPr>
          <w:rFonts w:ascii="Times New Roman" w:hAnsi="Times New Roman" w:cs="Times New Roman"/>
          <w:bCs/>
        </w:rPr>
        <w:t>Афнасий</w:t>
      </w:r>
      <w:proofErr w:type="spellEnd"/>
      <w:r w:rsidRPr="00B63511">
        <w:rPr>
          <w:rFonts w:ascii="Times New Roman" w:hAnsi="Times New Roman" w:cs="Times New Roman"/>
          <w:bCs/>
        </w:rPr>
        <w:t xml:space="preserve"> Никитин, Петр Петрович Семенов-Тянь-Шанский, Николай Михайлович Пржевальский, Петр Кузьмич Козлов, Всеволод  Иванович </w:t>
      </w:r>
      <w:proofErr w:type="spellStart"/>
      <w:r w:rsidRPr="00B63511">
        <w:rPr>
          <w:rFonts w:ascii="Times New Roman" w:hAnsi="Times New Roman" w:cs="Times New Roman"/>
          <w:bCs/>
        </w:rPr>
        <w:t>Роборовский</w:t>
      </w:r>
      <w:proofErr w:type="spellEnd"/>
      <w:r w:rsidRPr="00B63511">
        <w:rPr>
          <w:rFonts w:ascii="Times New Roman" w:hAnsi="Times New Roman" w:cs="Times New Roman"/>
          <w:bCs/>
        </w:rPr>
        <w:t>.</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06772A" w:rsidRPr="00B63511" w:rsidRDefault="0006772A" w:rsidP="0003752D">
      <w:pPr>
        <w:tabs>
          <w:tab w:val="left" w:pos="709"/>
        </w:tabs>
        <w:snapToGrid w:val="0"/>
        <w:spacing w:after="0" w:line="240" w:lineRule="auto"/>
        <w:ind w:firstLine="454"/>
        <w:rPr>
          <w:rFonts w:ascii="Times New Roman" w:hAnsi="Times New Roman" w:cs="Times New Roman"/>
          <w:b/>
        </w:rPr>
      </w:pPr>
    </w:p>
    <w:p w:rsidR="0006772A" w:rsidRPr="00B63511" w:rsidRDefault="0006772A" w:rsidP="0003752D">
      <w:pPr>
        <w:tabs>
          <w:tab w:val="left" w:pos="709"/>
        </w:tabs>
        <w:snapToGrid w:val="0"/>
        <w:spacing w:after="0" w:line="240" w:lineRule="auto"/>
        <w:ind w:firstLine="454"/>
        <w:rPr>
          <w:rFonts w:ascii="Times New Roman" w:hAnsi="Times New Roman" w:cs="Times New Roman"/>
          <w:b/>
        </w:rPr>
      </w:pPr>
      <w:r w:rsidRPr="00B63511">
        <w:rPr>
          <w:rFonts w:ascii="Times New Roman" w:hAnsi="Times New Roman" w:cs="Times New Roman"/>
          <w:b/>
        </w:rPr>
        <w:t>Предметные умения:</w:t>
      </w:r>
    </w:p>
    <w:p w:rsidR="0006772A" w:rsidRPr="00B63511" w:rsidRDefault="0006772A" w:rsidP="0003752D">
      <w:pPr>
        <w:tabs>
          <w:tab w:val="left" w:pos="709"/>
        </w:tab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06772A" w:rsidRPr="00B63511" w:rsidRDefault="0006772A"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природы материка в целом и отдельных его регионов; </w:t>
      </w:r>
    </w:p>
    <w:p w:rsidR="0006772A" w:rsidRPr="00B63511" w:rsidRDefault="0006772A"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особенности отдельных стран. </w:t>
      </w:r>
    </w:p>
    <w:p w:rsidR="0006772A" w:rsidRPr="00B63511" w:rsidRDefault="0006772A"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следствия выдающихся географических открытий и путешествий.</w:t>
      </w:r>
    </w:p>
    <w:p w:rsidR="0006772A" w:rsidRPr="00B63511" w:rsidRDefault="0006772A" w:rsidP="0003752D">
      <w:pPr>
        <w:widowControl w:val="0"/>
        <w:tabs>
          <w:tab w:val="left" w:pos="709"/>
        </w:tabs>
        <w:suppressAutoHyphen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06772A" w:rsidRPr="00B63511" w:rsidRDefault="0006772A"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географические объекты и явления по их существенным признакам, существенные признаки объектов и явлений; </w:t>
      </w:r>
    </w:p>
    <w:p w:rsidR="0006772A" w:rsidRPr="00B63511" w:rsidRDefault="0006772A" w:rsidP="00F325A9">
      <w:pPr>
        <w:pStyle w:val="a3"/>
        <w:widowControl w:val="0"/>
        <w:numPr>
          <w:ilvl w:val="0"/>
          <w:numId w:val="68"/>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местоположение отдельных территорий по их существенным признакам.</w:t>
      </w:r>
    </w:p>
    <w:p w:rsidR="0006772A" w:rsidRPr="00B63511" w:rsidRDefault="0006772A"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rPr>
        <w:t xml:space="preserve">1. </w:t>
      </w:r>
      <w:r w:rsidRPr="00B63511">
        <w:rPr>
          <w:rFonts w:ascii="Times New Roman" w:hAnsi="Times New Roman" w:cs="Times New Roman"/>
          <w:bCs/>
        </w:rPr>
        <w:t>Определения типов климата Евразии по климатическим диаграммам.</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2. Сравнение природных зон Евразии и Северной Америки по 40-й параллели. </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3. Составление геог</w:t>
      </w:r>
      <w:r w:rsidR="00847927" w:rsidRPr="00B63511">
        <w:rPr>
          <w:rFonts w:ascii="Times New Roman" w:hAnsi="Times New Roman" w:cs="Times New Roman"/>
          <w:bCs/>
        </w:rPr>
        <w:t>рафической характеристики стран</w:t>
      </w:r>
      <w:r w:rsidRPr="00B63511">
        <w:rPr>
          <w:rFonts w:ascii="Times New Roman" w:hAnsi="Times New Roman" w:cs="Times New Roman"/>
          <w:bCs/>
        </w:rPr>
        <w:t xml:space="preserve"> Европы и Азии по картам атласа и другим источникам географической информации.</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bCs/>
        </w:rPr>
        <w:t xml:space="preserve">Раздел 3. Взаимоотношения природы и человека </w:t>
      </w:r>
      <w:r w:rsidRPr="00B63511">
        <w:rPr>
          <w:rFonts w:ascii="Times New Roman" w:hAnsi="Times New Roman" w:cs="Times New Roman"/>
          <w:b/>
        </w:rPr>
        <w:t>(4 часа)</w:t>
      </w:r>
    </w:p>
    <w:p w:rsidR="003C1815" w:rsidRPr="00B63511" w:rsidRDefault="003C1815" w:rsidP="0003752D">
      <w:pPr>
        <w:pStyle w:val="210"/>
        <w:tabs>
          <w:tab w:val="left" w:pos="709"/>
        </w:tabs>
        <w:spacing w:before="0"/>
        <w:ind w:right="0" w:firstLine="454"/>
        <w:rPr>
          <w:rFonts w:ascii="Times New Roman" w:hAnsi="Times New Roman" w:cs="Times New Roman"/>
          <w:b/>
          <w:bCs/>
          <w:sz w:val="22"/>
          <w:szCs w:val="22"/>
        </w:rPr>
      </w:pPr>
      <w:r w:rsidRPr="00B63511">
        <w:rPr>
          <w:rFonts w:ascii="Times New Roman" w:hAnsi="Times New Roman" w:cs="Times New Roman"/>
          <w:b/>
          <w:bCs/>
          <w:sz w:val="22"/>
          <w:szCs w:val="22"/>
        </w:rPr>
        <w:t>Содержание темы:</w:t>
      </w:r>
    </w:p>
    <w:p w:rsidR="003C1815" w:rsidRPr="00B63511" w:rsidRDefault="003C1815" w:rsidP="0003752D">
      <w:pPr>
        <w:pStyle w:val="210"/>
        <w:tabs>
          <w:tab w:val="left" w:pos="709"/>
        </w:tabs>
        <w:spacing w:before="0"/>
        <w:ind w:right="0" w:firstLine="454"/>
        <w:jc w:val="both"/>
        <w:rPr>
          <w:rFonts w:ascii="Times New Roman" w:hAnsi="Times New Roman" w:cs="Times New Roman"/>
          <w:sz w:val="22"/>
          <w:szCs w:val="22"/>
        </w:rPr>
      </w:pPr>
      <w:r w:rsidRPr="00B63511">
        <w:rPr>
          <w:rFonts w:ascii="Times New Roman" w:hAnsi="Times New Roman" w:cs="Times New Roman"/>
          <w:sz w:val="22"/>
          <w:szCs w:val="22"/>
        </w:rPr>
        <w:lastRenderedPageBreak/>
        <w:t>Взаимодействие челове</w:t>
      </w:r>
      <w:r w:rsidR="00847927" w:rsidRPr="00B63511">
        <w:rPr>
          <w:rFonts w:ascii="Times New Roman" w:hAnsi="Times New Roman" w:cs="Times New Roman"/>
          <w:sz w:val="22"/>
          <w:szCs w:val="22"/>
        </w:rPr>
        <w:t>чества и природы в прошлом и на</w:t>
      </w:r>
      <w:r w:rsidRPr="00B63511">
        <w:rPr>
          <w:rFonts w:ascii="Times New Roman" w:hAnsi="Times New Roman" w:cs="Times New Roman"/>
          <w:sz w:val="22"/>
          <w:szCs w:val="22"/>
        </w:rPr>
        <w:t>стоящем. Влияние хозяйственной деятельности людей на литосферу, гидросферу, атмосферу, биосферу; меры по их охране. Центры происхождения культурных растений.</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847927"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Природные </w:t>
      </w:r>
      <w:r w:rsidR="003C1815" w:rsidRPr="00B63511">
        <w:rPr>
          <w:rFonts w:ascii="Times New Roman" w:hAnsi="Times New Roman" w:cs="Times New Roman"/>
          <w:bCs/>
        </w:rPr>
        <w:t>условия, стихийные природные явления, экологическая проблема.</w:t>
      </w:r>
    </w:p>
    <w:p w:rsidR="00847927" w:rsidRPr="00B63511" w:rsidRDefault="00847927" w:rsidP="0003752D">
      <w:pPr>
        <w:tabs>
          <w:tab w:val="left" w:pos="709"/>
        </w:tabs>
        <w:spacing w:after="0" w:line="240" w:lineRule="auto"/>
        <w:ind w:firstLine="454"/>
        <w:rPr>
          <w:rFonts w:ascii="Times New Roman" w:hAnsi="Times New Roman" w:cs="Times New Roman"/>
          <w:bCs/>
        </w:rPr>
      </w:pPr>
    </w:p>
    <w:p w:rsidR="00847927" w:rsidRPr="00B63511" w:rsidRDefault="00847927"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Персоналии: </w:t>
      </w:r>
    </w:p>
    <w:p w:rsidR="00847927" w:rsidRPr="00B63511" w:rsidRDefault="00847927"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Николай Иванович Вавилов, Владимир Иванович Вернадский.</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Природа, вовлечённая в хозяйственную деятельность человека, называется географической средой. </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Изменение природной среды в результате хозяйственной деятельности человека стало причиной появления экологических проблем.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proofErr w:type="spellStart"/>
      <w:r w:rsidRPr="00B63511">
        <w:rPr>
          <w:rFonts w:ascii="Times New Roman" w:hAnsi="Times New Roman" w:cs="Times New Roman"/>
          <w:b/>
          <w:bCs/>
        </w:rPr>
        <w:t>Метапредметные</w:t>
      </w:r>
      <w:proofErr w:type="spellEnd"/>
      <w:r w:rsidRPr="00B63511">
        <w:rPr>
          <w:rFonts w:ascii="Times New Roman" w:hAnsi="Times New Roman" w:cs="Times New Roman"/>
          <w:b/>
          <w:bCs/>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1C3C7A"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Предметные умения:</w:t>
      </w:r>
    </w:p>
    <w:p w:rsidR="001C3C7A" w:rsidRPr="00B63511" w:rsidRDefault="001C3C7A" w:rsidP="0003752D">
      <w:pPr>
        <w:tabs>
          <w:tab w:val="left" w:pos="709"/>
        </w:tabs>
        <w:spacing w:after="0" w:line="240" w:lineRule="auto"/>
        <w:ind w:firstLine="454"/>
        <w:jc w:val="both"/>
        <w:rPr>
          <w:rFonts w:ascii="Times New Roman" w:hAnsi="Times New Roman" w:cs="Times New Roman"/>
          <w:bCs/>
          <w:i/>
        </w:rPr>
      </w:pPr>
      <w:r w:rsidRPr="00B63511">
        <w:rPr>
          <w:rFonts w:ascii="Times New Roman" w:hAnsi="Times New Roman" w:cs="Times New Roman"/>
          <w:bCs/>
          <w:i/>
        </w:rPr>
        <w:t>Умение объяснять:</w:t>
      </w:r>
    </w:p>
    <w:p w:rsidR="001C3C7A" w:rsidRPr="00B63511" w:rsidRDefault="001C3C7A" w:rsidP="00F325A9">
      <w:pPr>
        <w:pStyle w:val="a3"/>
        <w:numPr>
          <w:ilvl w:val="0"/>
          <w:numId w:val="69"/>
        </w:numPr>
        <w:tabs>
          <w:tab w:val="clear" w:pos="720"/>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особенности взаимодействия природы и человека;</w:t>
      </w:r>
    </w:p>
    <w:p w:rsidR="001C3C7A" w:rsidRPr="00B63511" w:rsidRDefault="001C3C7A" w:rsidP="00F325A9">
      <w:pPr>
        <w:pStyle w:val="a3"/>
        <w:numPr>
          <w:ilvl w:val="0"/>
          <w:numId w:val="69"/>
        </w:numPr>
        <w:tabs>
          <w:tab w:val="clear" w:pos="720"/>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особенности влияния хозяйственной деятельности человека на оболочки Земли;</w:t>
      </w:r>
    </w:p>
    <w:p w:rsidR="001C3C7A" w:rsidRPr="00B63511" w:rsidRDefault="0077250F" w:rsidP="00F325A9">
      <w:pPr>
        <w:pStyle w:val="a3"/>
        <w:numPr>
          <w:ilvl w:val="0"/>
          <w:numId w:val="69"/>
        </w:numPr>
        <w:tabs>
          <w:tab w:val="clear" w:pos="720"/>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следствия влияния хозяйственной деятельности человека на оболочки Земли.</w:t>
      </w:r>
    </w:p>
    <w:p w:rsidR="0077250F" w:rsidRPr="00B63511" w:rsidRDefault="0077250F" w:rsidP="0003752D">
      <w:pPr>
        <w:tabs>
          <w:tab w:val="left" w:pos="709"/>
        </w:tabs>
        <w:spacing w:after="0" w:line="240" w:lineRule="auto"/>
        <w:ind w:firstLine="454"/>
        <w:jc w:val="both"/>
        <w:rPr>
          <w:rFonts w:ascii="Times New Roman" w:hAnsi="Times New Roman" w:cs="Times New Roman"/>
          <w:bCs/>
          <w:i/>
        </w:rPr>
      </w:pPr>
      <w:r w:rsidRPr="00B63511">
        <w:rPr>
          <w:rFonts w:ascii="Times New Roman" w:hAnsi="Times New Roman" w:cs="Times New Roman"/>
          <w:bCs/>
          <w:i/>
        </w:rPr>
        <w:t>Умение определять:</w:t>
      </w:r>
    </w:p>
    <w:p w:rsidR="0077250F" w:rsidRPr="00B63511" w:rsidRDefault="0077250F" w:rsidP="00F325A9">
      <w:pPr>
        <w:pStyle w:val="a3"/>
        <w:numPr>
          <w:ilvl w:val="0"/>
          <w:numId w:val="70"/>
        </w:numPr>
        <w:tabs>
          <w:tab w:val="clear" w:pos="720"/>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центры происхождения культурных растений;</w:t>
      </w:r>
    </w:p>
    <w:p w:rsidR="0077250F" w:rsidRPr="00B63511" w:rsidRDefault="0077250F" w:rsidP="00F325A9">
      <w:pPr>
        <w:pStyle w:val="a3"/>
        <w:numPr>
          <w:ilvl w:val="0"/>
          <w:numId w:val="70"/>
        </w:numPr>
        <w:tabs>
          <w:tab w:val="clear" w:pos="720"/>
          <w:tab w:val="left" w:pos="709"/>
        </w:tabs>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местоположение территорий с наибольшей степенью концентрации хозяйственной деятельности человека.</w:t>
      </w:r>
    </w:p>
    <w:p w:rsidR="0077250F" w:rsidRPr="00B63511" w:rsidRDefault="0077250F" w:rsidP="0003752D">
      <w:pPr>
        <w:pStyle w:val="a3"/>
        <w:tabs>
          <w:tab w:val="left" w:pos="709"/>
        </w:tabs>
        <w:spacing w:after="0" w:line="240" w:lineRule="auto"/>
        <w:ind w:left="0" w:firstLine="454"/>
        <w:jc w:val="both"/>
        <w:rPr>
          <w:rFonts w:ascii="Times New Roman" w:hAnsi="Times New Roman" w:cs="Times New Roman"/>
          <w:bCs/>
        </w:rPr>
      </w:pPr>
    </w:p>
    <w:p w:rsidR="003C1815" w:rsidRPr="00B63511" w:rsidRDefault="003C1815"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 xml:space="preserve">Практическая работа: </w:t>
      </w:r>
    </w:p>
    <w:p w:rsidR="003C1815" w:rsidRPr="00B63511" w:rsidRDefault="003C1815" w:rsidP="00F325A9">
      <w:pPr>
        <w:pStyle w:val="a3"/>
        <w:widowControl w:val="0"/>
        <w:numPr>
          <w:ilvl w:val="0"/>
          <w:numId w:val="71"/>
        </w:numPr>
        <w:tabs>
          <w:tab w:val="left" w:pos="709"/>
        </w:tabs>
        <w:suppressAutoHyphens/>
        <w:spacing w:after="0" w:line="240" w:lineRule="auto"/>
        <w:ind w:left="0" w:firstLine="454"/>
        <w:jc w:val="both"/>
        <w:rPr>
          <w:rFonts w:ascii="Times New Roman" w:hAnsi="Times New Roman" w:cs="Times New Roman"/>
          <w:bCs/>
        </w:rPr>
      </w:pPr>
      <w:r w:rsidRPr="00B63511">
        <w:rPr>
          <w:rFonts w:ascii="Times New Roman" w:hAnsi="Times New Roman" w:cs="Times New Roman"/>
        </w:rPr>
        <w:t>Изучение правил поведения человека в окружающей среде, мер защиты от катастрофических явлений природного характера.</w:t>
      </w:r>
    </w:p>
    <w:p w:rsidR="00231C91" w:rsidRPr="00B63511" w:rsidRDefault="00231C91" w:rsidP="0003752D">
      <w:pPr>
        <w:widowControl w:val="0"/>
        <w:tabs>
          <w:tab w:val="left" w:pos="709"/>
        </w:tabs>
        <w:suppressAutoHyphens/>
        <w:spacing w:after="0" w:line="240" w:lineRule="auto"/>
        <w:ind w:firstLine="454"/>
        <w:jc w:val="both"/>
        <w:rPr>
          <w:rFonts w:ascii="Times New Roman" w:hAnsi="Times New Roman" w:cs="Times New Roman"/>
          <w:bCs/>
        </w:rPr>
      </w:pPr>
    </w:p>
    <w:p w:rsidR="00231C91" w:rsidRPr="00B63511" w:rsidRDefault="00231C91" w:rsidP="0003752D">
      <w:pPr>
        <w:widowControl w:val="0"/>
        <w:tabs>
          <w:tab w:val="left" w:pos="709"/>
        </w:tabs>
        <w:suppressAutoHyphen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Резерв времени – 2 часа</w:t>
      </w:r>
    </w:p>
    <w:p w:rsidR="003C1815" w:rsidRPr="00B63511" w:rsidRDefault="003C1815" w:rsidP="0003752D">
      <w:pPr>
        <w:tabs>
          <w:tab w:val="left" w:pos="0"/>
          <w:tab w:val="left" w:pos="709"/>
        </w:tabs>
        <w:snapToGrid w:val="0"/>
        <w:spacing w:after="0" w:line="240" w:lineRule="auto"/>
        <w:ind w:firstLine="454"/>
        <w:jc w:val="both"/>
        <w:rPr>
          <w:rFonts w:ascii="Times New Roman" w:hAnsi="Times New Roman" w:cs="Times New Roman"/>
          <w:bCs/>
        </w:rPr>
      </w:pP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Требования к уровню подготовки учащихся</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 xml:space="preserve">Учащиеся должны </w:t>
      </w:r>
      <w:r w:rsidR="0092493B" w:rsidRPr="00B63511">
        <w:rPr>
          <w:rFonts w:ascii="Times New Roman" w:eastAsia="PragmaticaCondC" w:hAnsi="Times New Roman" w:cs="Times New Roman"/>
          <w:b/>
        </w:rPr>
        <w:t xml:space="preserve">знать </w:t>
      </w:r>
      <w:r w:rsidRPr="00B63511">
        <w:rPr>
          <w:rFonts w:ascii="Times New Roman" w:eastAsia="PragmaticaCondC" w:hAnsi="Times New Roman" w:cs="Times New Roman"/>
          <w:b/>
        </w:rPr>
        <w:t>(понимать):</w:t>
      </w:r>
    </w:p>
    <w:p w:rsidR="003C1815" w:rsidRPr="00B63511" w:rsidRDefault="003C1815" w:rsidP="00F325A9">
      <w:pPr>
        <w:pStyle w:val="a3"/>
        <w:numPr>
          <w:ilvl w:val="0"/>
          <w:numId w:val="72"/>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lastRenderedPageBreak/>
        <w:t xml:space="preserve"> географические особенности природы материков и океанов, их сходство и различия;</w:t>
      </w:r>
    </w:p>
    <w:p w:rsidR="003C1815" w:rsidRPr="00B63511" w:rsidRDefault="003C1815" w:rsidP="00F325A9">
      <w:pPr>
        <w:pStyle w:val="a3"/>
        <w:numPr>
          <w:ilvl w:val="0"/>
          <w:numId w:val="72"/>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причины, обуславливающие разнообразие отдельных материков и океанов;</w:t>
      </w:r>
    </w:p>
    <w:p w:rsidR="003C1815" w:rsidRPr="00B63511" w:rsidRDefault="003C1815" w:rsidP="00F325A9">
      <w:pPr>
        <w:pStyle w:val="a3"/>
        <w:numPr>
          <w:ilvl w:val="0"/>
          <w:numId w:val="72"/>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основные географические законы (зональность, ритмичность, высотная поясность);</w:t>
      </w:r>
    </w:p>
    <w:p w:rsidR="003C1815" w:rsidRPr="00B63511" w:rsidRDefault="003C1815" w:rsidP="00F325A9">
      <w:pPr>
        <w:pStyle w:val="a3"/>
        <w:numPr>
          <w:ilvl w:val="0"/>
          <w:numId w:val="72"/>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связи между географическим положением, природными условиями и хозяйственными особенностями отдельных стран и регионов;</w:t>
      </w:r>
    </w:p>
    <w:p w:rsidR="003C1815" w:rsidRPr="00B63511" w:rsidRDefault="003C1815" w:rsidP="00F325A9">
      <w:pPr>
        <w:pStyle w:val="a3"/>
        <w:numPr>
          <w:ilvl w:val="0"/>
          <w:numId w:val="72"/>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причины возникновения геоэкологических проблем, а также меры по их смягчению и предотвращению;</w:t>
      </w:r>
    </w:p>
    <w:p w:rsidR="003C1815" w:rsidRPr="00B63511" w:rsidRDefault="003C1815" w:rsidP="00F325A9">
      <w:pPr>
        <w:pStyle w:val="a3"/>
        <w:numPr>
          <w:ilvl w:val="0"/>
          <w:numId w:val="72"/>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географию крупнейших народов Земли.</w:t>
      </w:r>
    </w:p>
    <w:p w:rsidR="003C1815" w:rsidRPr="00B63511" w:rsidRDefault="0092493B"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Учащиеся должны у</w:t>
      </w:r>
      <w:r w:rsidR="003C1815" w:rsidRPr="00B63511">
        <w:rPr>
          <w:rFonts w:ascii="Times New Roman" w:eastAsia="PragmaticaCondC" w:hAnsi="Times New Roman" w:cs="Times New Roman"/>
          <w:b/>
        </w:rPr>
        <w:t>меть:</w:t>
      </w:r>
    </w:p>
    <w:p w:rsidR="0092493B"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анализировать, воспринимать, обобщать и интерпретировать географическую информацию;</w:t>
      </w:r>
    </w:p>
    <w:p w:rsidR="001C5728"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выдвигать гипотезы о связях и закономерностях событий, объектов и </w:t>
      </w:r>
      <w:proofErr w:type="gramStart"/>
      <w:r w:rsidRPr="00B63511">
        <w:rPr>
          <w:rFonts w:ascii="Times New Roman" w:eastAsia="PragmaticaCondC" w:hAnsi="Times New Roman" w:cs="Times New Roman"/>
        </w:rPr>
        <w:t>явлений</w:t>
      </w:r>
      <w:proofErr w:type="gramEnd"/>
      <w:r w:rsidRPr="00B63511">
        <w:rPr>
          <w:rFonts w:ascii="Times New Roman" w:eastAsia="PragmaticaCondC" w:hAnsi="Times New Roman" w:cs="Times New Roman"/>
        </w:rPr>
        <w:t xml:space="preserve"> происходящих в географической оболочке;</w:t>
      </w:r>
    </w:p>
    <w:p w:rsidR="0059228B"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выявлять в процессе работы с источниками географической информации содержащуюся в них противоречивую информацию;</w:t>
      </w:r>
    </w:p>
    <w:p w:rsidR="0059228B"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использовать источники географической информации для решения учебных и практико-ориентированных задач; знания о географических закономерностях для объяснения свойств, условий протекания и географических различий объектов и явлений;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431D1C"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находить закономерности протекания явлений по результатам наблюдений (в том числе инструментальных);</w:t>
      </w:r>
    </w:p>
    <w:p w:rsidR="007B7A6E"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объяснять особенности компонентов природы отдельных территорий; особенности адаптации человека к разным природным условиям; закономерности размещения населения и хозяйства отдельных стран;</w:t>
      </w:r>
    </w:p>
    <w:p w:rsidR="00981059"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описывать по карте взаимное расположение географических объектов;</w:t>
      </w:r>
    </w:p>
    <w:p w:rsidR="00ED6BFF"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определять качественные и количественные показатели, характеризующие географические объекты, процессы и явления;</w:t>
      </w:r>
    </w:p>
    <w:p w:rsidR="00ED6BFF"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оценивать информацию географического содержания; особенности взаимодействия природы и общества в пределах отдельных территорий</w:t>
      </w:r>
      <w:proofErr w:type="gramStart"/>
      <w:r w:rsidRPr="00B63511">
        <w:rPr>
          <w:rFonts w:ascii="Times New Roman" w:eastAsia="PragmaticaCondC" w:hAnsi="Times New Roman" w:cs="Times New Roman"/>
        </w:rPr>
        <w:t xml:space="preserve">;; </w:t>
      </w:r>
      <w:proofErr w:type="gramEnd"/>
      <w:r w:rsidRPr="00B63511">
        <w:rPr>
          <w:rFonts w:ascii="Times New Roman" w:eastAsia="PragmaticaCondC" w:hAnsi="Times New Roman" w:cs="Times New Roman"/>
        </w:rPr>
        <w:t>положительные и негативные последствия глобальных изменений природы для отдельных регионов и стран; особенности взаимодействия человека и компонентов природы;</w:t>
      </w:r>
    </w:p>
    <w:p w:rsidR="00CB4112"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приводить примеры географических объектов и явлений и их взаимного влияния друг на друга; простейшую классификацию географических объектов, процессов и явлений; примеры, показывающие роль географической науки;</w:t>
      </w:r>
    </w:p>
    <w:p w:rsidR="00863663"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проводить по разным источникам информации исследования, </w:t>
      </w:r>
      <w:proofErr w:type="gramStart"/>
      <w:r w:rsidRPr="00B63511">
        <w:rPr>
          <w:rFonts w:ascii="Times New Roman" w:eastAsia="PragmaticaCondC" w:hAnsi="Times New Roman" w:cs="Times New Roman"/>
        </w:rPr>
        <w:t>связанное</w:t>
      </w:r>
      <w:proofErr w:type="gramEnd"/>
      <w:r w:rsidRPr="00B63511">
        <w:rPr>
          <w:rFonts w:ascii="Times New Roman" w:eastAsia="PragmaticaCondC" w:hAnsi="Times New Roman" w:cs="Times New Roman"/>
        </w:rPr>
        <w:t xml:space="preserve"> с изучением географических объектов и явлений;</w:t>
      </w:r>
    </w:p>
    <w:p w:rsidR="00863663"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различать изученные географические объекты, процессы и явления; географические процессы и явления, определяющие особенности природы и населения материков и океанов, отдельных регионов и стран;</w:t>
      </w:r>
    </w:p>
    <w:p w:rsidR="00BF3477"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создавать простейшие географические карты различного содержания; письменные тексты и устные сообщения об особенностях природы, населения и хозяйства изученных стран;</w:t>
      </w:r>
    </w:p>
    <w:p w:rsidR="00CE4BA8"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сопоставлять существующие в науке гипотезы о причинах происходящих глобальных изменений природы;</w:t>
      </w:r>
    </w:p>
    <w:p w:rsidR="0060725A"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составлять описания географических объектов, процессов и явлений;</w:t>
      </w:r>
    </w:p>
    <w:p w:rsidR="0060725A"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сравнивать географические объекты, процессы и явления; особенности природы и населения, культуры регионов и отдельных стран;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4E42A1"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формулировать зависимости и закономерности по результатам наблюдений (в том числе инструментальных);</w:t>
      </w:r>
    </w:p>
    <w:p w:rsidR="004E42A1" w:rsidRPr="00B63511" w:rsidRDefault="000E3E3D" w:rsidP="00F325A9">
      <w:pPr>
        <w:pStyle w:val="a3"/>
        <w:numPr>
          <w:ilvl w:val="0"/>
          <w:numId w:val="73"/>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читать космические </w:t>
      </w:r>
      <w:r w:rsidR="009F7FD7" w:rsidRPr="00B63511">
        <w:rPr>
          <w:rFonts w:ascii="Times New Roman" w:eastAsia="PragmaticaCondC" w:hAnsi="Times New Roman" w:cs="Times New Roman"/>
        </w:rPr>
        <w:t>снимки и аэрофотоснимки, планы местности и географические карты.</w:t>
      </w:r>
    </w:p>
    <w:p w:rsidR="0092493B" w:rsidRPr="00B63511" w:rsidRDefault="0092493B" w:rsidP="0003752D">
      <w:pPr>
        <w:tabs>
          <w:tab w:val="left" w:pos="709"/>
        </w:tabs>
        <w:spacing w:after="0" w:line="240" w:lineRule="auto"/>
        <w:ind w:firstLine="454"/>
        <w:jc w:val="both"/>
        <w:rPr>
          <w:rFonts w:ascii="Times New Roman" w:eastAsia="PragmaticaCondC" w:hAnsi="Times New Roman" w:cs="Times New Roman"/>
        </w:rPr>
      </w:pP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Географическая номенклатура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Arial" w:hAnsi="Times New Roman" w:cs="Times New Roman"/>
          <w:b/>
        </w:rPr>
        <w:t>Тема «Африка – материк коротких теней»:</w:t>
      </w:r>
      <w:r w:rsidRPr="00B63511">
        <w:rPr>
          <w:rFonts w:ascii="Times New Roman" w:eastAsia="PragmaticaCondC" w:hAnsi="Times New Roman" w:cs="Times New Roman"/>
          <w:b/>
        </w:rPr>
        <w:t xml:space="preserve"> </w:t>
      </w:r>
    </w:p>
    <w:p w:rsidR="003C1815" w:rsidRPr="00B63511" w:rsidRDefault="003C1815" w:rsidP="00F325A9">
      <w:pPr>
        <w:pStyle w:val="a3"/>
        <w:numPr>
          <w:ilvl w:val="0"/>
          <w:numId w:val="74"/>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lastRenderedPageBreak/>
        <w:t xml:space="preserve"> </w:t>
      </w:r>
      <w:proofErr w:type="spellStart"/>
      <w:r w:rsidRPr="00B63511">
        <w:rPr>
          <w:rFonts w:ascii="Times New Roman" w:eastAsia="PragmaticaCondC" w:hAnsi="Times New Roman" w:cs="Times New Roman"/>
        </w:rPr>
        <w:t>Атласские</w:t>
      </w:r>
      <w:proofErr w:type="spellEnd"/>
      <w:r w:rsidRPr="00B63511">
        <w:rPr>
          <w:rFonts w:ascii="Times New Roman" w:eastAsia="PragmaticaCondC" w:hAnsi="Times New Roman" w:cs="Times New Roman"/>
        </w:rPr>
        <w:t xml:space="preserve"> горы, Эфиопское нагорье, Восточно-Африканское плоскогорье; вулкан Килиманджаро;</w:t>
      </w:r>
    </w:p>
    <w:p w:rsidR="003C1815" w:rsidRPr="00B63511" w:rsidRDefault="003C1815" w:rsidP="00F325A9">
      <w:pPr>
        <w:pStyle w:val="a3"/>
        <w:numPr>
          <w:ilvl w:val="0"/>
          <w:numId w:val="74"/>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Нил, Конго, Нигер, Замбези;</w:t>
      </w:r>
    </w:p>
    <w:p w:rsidR="003C1815" w:rsidRPr="00B63511" w:rsidRDefault="003C1815" w:rsidP="00F325A9">
      <w:pPr>
        <w:pStyle w:val="a3"/>
        <w:numPr>
          <w:ilvl w:val="0"/>
          <w:numId w:val="74"/>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Виктория, Танганьика, Чад; </w:t>
      </w:r>
    </w:p>
    <w:p w:rsidR="003C1815" w:rsidRPr="00B63511" w:rsidRDefault="003C1815" w:rsidP="00F325A9">
      <w:pPr>
        <w:pStyle w:val="a3"/>
        <w:numPr>
          <w:ilvl w:val="0"/>
          <w:numId w:val="74"/>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Египет (Каир), Алжир (Алжир), Нигерия (Лагос), Заир (Киншаса), Эфиопия (Аддис-Абеба), Кения (Найроби), ЮАР (Претория).</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Тема «Австралия – маленький великан»:</w:t>
      </w:r>
      <w:r w:rsidRPr="00B63511">
        <w:rPr>
          <w:rFonts w:ascii="Times New Roman" w:eastAsia="PragmaticaCondC" w:hAnsi="Times New Roman" w:cs="Times New Roman"/>
        </w:rPr>
        <w:t xml:space="preserve"> </w:t>
      </w:r>
    </w:p>
    <w:p w:rsidR="003C1815" w:rsidRPr="00B63511" w:rsidRDefault="003C1815" w:rsidP="00F325A9">
      <w:pPr>
        <w:pStyle w:val="a3"/>
        <w:numPr>
          <w:ilvl w:val="0"/>
          <w:numId w:val="75"/>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Новая Зеландия, Новая Гвинея, Гавайские острова, Новая Каледония, Меланезия, Микронезия; Большой Барьерный риф; </w:t>
      </w:r>
    </w:p>
    <w:p w:rsidR="003C1815" w:rsidRPr="00B63511" w:rsidRDefault="003C1815" w:rsidP="00F325A9">
      <w:pPr>
        <w:pStyle w:val="a3"/>
        <w:numPr>
          <w:ilvl w:val="0"/>
          <w:numId w:val="75"/>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Большой Водораздельный хребет; гора Косцюшко; Центральная низменность; </w:t>
      </w:r>
    </w:p>
    <w:p w:rsidR="003C1815" w:rsidRPr="00B63511" w:rsidRDefault="003C1815" w:rsidP="00F325A9">
      <w:pPr>
        <w:pStyle w:val="a3"/>
        <w:numPr>
          <w:ilvl w:val="0"/>
          <w:numId w:val="75"/>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Муррей, Эйр; </w:t>
      </w:r>
    </w:p>
    <w:p w:rsidR="003C1815" w:rsidRPr="00B63511" w:rsidRDefault="003C1815" w:rsidP="00F325A9">
      <w:pPr>
        <w:pStyle w:val="a3"/>
        <w:numPr>
          <w:ilvl w:val="0"/>
          <w:numId w:val="75"/>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Сидней, Мельбурн, Канберра. </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Тема «Южная Америка – материк чудес»:</w:t>
      </w:r>
      <w:r w:rsidRPr="00B63511">
        <w:rPr>
          <w:rFonts w:ascii="Times New Roman" w:eastAsia="PragmaticaCondC" w:hAnsi="Times New Roman" w:cs="Times New Roman"/>
        </w:rPr>
        <w:t xml:space="preserve"> </w:t>
      </w:r>
    </w:p>
    <w:p w:rsidR="003C1815" w:rsidRPr="00B63511" w:rsidRDefault="003C1815" w:rsidP="00F325A9">
      <w:pPr>
        <w:pStyle w:val="a3"/>
        <w:numPr>
          <w:ilvl w:val="0"/>
          <w:numId w:val="76"/>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Панамский перешеек; Карибское море; остров Огненная Земля; </w:t>
      </w:r>
    </w:p>
    <w:p w:rsidR="003C1815" w:rsidRPr="00B63511" w:rsidRDefault="003C1815" w:rsidP="00F325A9">
      <w:pPr>
        <w:pStyle w:val="a3"/>
        <w:numPr>
          <w:ilvl w:val="0"/>
          <w:numId w:val="76"/>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горы Анды, </w:t>
      </w:r>
      <w:proofErr w:type="spellStart"/>
      <w:r w:rsidRPr="00B63511">
        <w:rPr>
          <w:rFonts w:ascii="Times New Roman" w:eastAsia="PragmaticaCondC" w:hAnsi="Times New Roman" w:cs="Times New Roman"/>
        </w:rPr>
        <w:t>Аконкагуа</w:t>
      </w:r>
      <w:proofErr w:type="spellEnd"/>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Бразильское</w:t>
      </w:r>
      <w:proofErr w:type="gramEnd"/>
      <w:r w:rsidRPr="00B63511">
        <w:rPr>
          <w:rFonts w:ascii="Times New Roman" w:eastAsia="PragmaticaCondC" w:hAnsi="Times New Roman" w:cs="Times New Roman"/>
        </w:rPr>
        <w:t xml:space="preserve"> и </w:t>
      </w:r>
      <w:proofErr w:type="spellStart"/>
      <w:r w:rsidRPr="00B63511">
        <w:rPr>
          <w:rFonts w:ascii="Times New Roman" w:eastAsia="PragmaticaCondC" w:hAnsi="Times New Roman" w:cs="Times New Roman"/>
        </w:rPr>
        <w:t>Гвианское</w:t>
      </w:r>
      <w:proofErr w:type="spellEnd"/>
      <w:r w:rsidRPr="00B63511">
        <w:rPr>
          <w:rFonts w:ascii="Times New Roman" w:eastAsia="PragmaticaCondC" w:hAnsi="Times New Roman" w:cs="Times New Roman"/>
        </w:rPr>
        <w:t xml:space="preserve"> плоскогорья; </w:t>
      </w:r>
      <w:proofErr w:type="spellStart"/>
      <w:r w:rsidRPr="00B63511">
        <w:rPr>
          <w:rFonts w:ascii="Times New Roman" w:eastAsia="PragmaticaCondC" w:hAnsi="Times New Roman" w:cs="Times New Roman"/>
        </w:rPr>
        <w:t>Оринокская</w:t>
      </w:r>
      <w:proofErr w:type="spellEnd"/>
      <w:r w:rsidRPr="00B63511">
        <w:rPr>
          <w:rFonts w:ascii="Times New Roman" w:eastAsia="PragmaticaCondC" w:hAnsi="Times New Roman" w:cs="Times New Roman"/>
        </w:rPr>
        <w:t xml:space="preserve"> и Ла-</w:t>
      </w:r>
      <w:proofErr w:type="spellStart"/>
      <w:r w:rsidRPr="00B63511">
        <w:rPr>
          <w:rFonts w:ascii="Times New Roman" w:eastAsia="PragmaticaCondC" w:hAnsi="Times New Roman" w:cs="Times New Roman"/>
        </w:rPr>
        <w:t>Платская</w:t>
      </w:r>
      <w:proofErr w:type="spellEnd"/>
      <w:r w:rsidRPr="00B63511">
        <w:rPr>
          <w:rFonts w:ascii="Times New Roman" w:eastAsia="PragmaticaCondC" w:hAnsi="Times New Roman" w:cs="Times New Roman"/>
        </w:rPr>
        <w:t xml:space="preserve"> низменности; </w:t>
      </w:r>
    </w:p>
    <w:p w:rsidR="003C1815" w:rsidRPr="00B63511" w:rsidRDefault="003C1815" w:rsidP="00F325A9">
      <w:pPr>
        <w:pStyle w:val="a3"/>
        <w:numPr>
          <w:ilvl w:val="0"/>
          <w:numId w:val="76"/>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Панама, Ориноко; Титикака, Маракайбо; </w:t>
      </w:r>
    </w:p>
    <w:p w:rsidR="003C1815" w:rsidRPr="00B63511" w:rsidRDefault="003C1815" w:rsidP="00F325A9">
      <w:pPr>
        <w:pStyle w:val="a3"/>
        <w:numPr>
          <w:ilvl w:val="0"/>
          <w:numId w:val="76"/>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Бразилия (Рио-де-Жанейро, Бразилиа), Венесуэла (Каракас), Аргентина (Буэнос-Айрес), Перу (Лима).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Тема «Северная Америка – знакомый незнакомец»:</w:t>
      </w:r>
      <w:r w:rsidRPr="00B63511">
        <w:rPr>
          <w:rFonts w:ascii="Times New Roman" w:eastAsia="PragmaticaCondC" w:hAnsi="Times New Roman" w:cs="Times New Roman"/>
        </w:rPr>
        <w:t xml:space="preserve"> </w:t>
      </w:r>
    </w:p>
    <w:p w:rsidR="003C1815" w:rsidRPr="00B63511" w:rsidRDefault="003C1815" w:rsidP="00F325A9">
      <w:pPr>
        <w:pStyle w:val="a3"/>
        <w:numPr>
          <w:ilvl w:val="0"/>
          <w:numId w:val="77"/>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полуострова Флорида, Калифорния, Аляска;</w:t>
      </w:r>
    </w:p>
    <w:p w:rsidR="003C1815" w:rsidRPr="00B63511" w:rsidRDefault="003C1815" w:rsidP="00F325A9">
      <w:pPr>
        <w:pStyle w:val="a3"/>
        <w:numPr>
          <w:ilvl w:val="0"/>
          <w:numId w:val="77"/>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Мексиканский, </w:t>
      </w:r>
      <w:proofErr w:type="spellStart"/>
      <w:r w:rsidRPr="00B63511">
        <w:rPr>
          <w:rFonts w:ascii="Times New Roman" w:eastAsia="PragmaticaCondC" w:hAnsi="Times New Roman" w:cs="Times New Roman"/>
        </w:rPr>
        <w:t>Гудзонов</w:t>
      </w:r>
      <w:proofErr w:type="spellEnd"/>
      <w:r w:rsidRPr="00B63511">
        <w:rPr>
          <w:rFonts w:ascii="Times New Roman" w:eastAsia="PragmaticaCondC" w:hAnsi="Times New Roman" w:cs="Times New Roman"/>
        </w:rPr>
        <w:t>, Калифорнийский заливы;</w:t>
      </w:r>
    </w:p>
    <w:p w:rsidR="003C1815" w:rsidRPr="00B63511" w:rsidRDefault="003C1815" w:rsidP="00F325A9">
      <w:pPr>
        <w:pStyle w:val="a3"/>
        <w:numPr>
          <w:ilvl w:val="0"/>
          <w:numId w:val="77"/>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Канадский Арктический архипелаг, Большие Антильские острова, остров Ньюфаундленд, Бермудские, Багамские, Алеутские острова; </w:t>
      </w:r>
    </w:p>
    <w:p w:rsidR="003C1815" w:rsidRPr="00B63511" w:rsidRDefault="003C1815" w:rsidP="00F325A9">
      <w:pPr>
        <w:pStyle w:val="a3"/>
        <w:numPr>
          <w:ilvl w:val="0"/>
          <w:numId w:val="77"/>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горные системы Кордильер и Аппалачей; Великие и Центральные равнины; </w:t>
      </w:r>
      <w:proofErr w:type="spellStart"/>
      <w:r w:rsidRPr="00B63511">
        <w:rPr>
          <w:rFonts w:ascii="Times New Roman" w:eastAsia="PragmaticaCondC" w:hAnsi="Times New Roman" w:cs="Times New Roman"/>
        </w:rPr>
        <w:t>Миссисипская</w:t>
      </w:r>
      <w:proofErr w:type="spellEnd"/>
      <w:r w:rsidRPr="00B63511">
        <w:rPr>
          <w:rFonts w:ascii="Times New Roman" w:eastAsia="PragmaticaCondC" w:hAnsi="Times New Roman" w:cs="Times New Roman"/>
        </w:rPr>
        <w:t xml:space="preserve"> низменность; гора Мак-Кинли; вулкан </w:t>
      </w:r>
      <w:proofErr w:type="spellStart"/>
      <w:r w:rsidRPr="00B63511">
        <w:rPr>
          <w:rFonts w:ascii="Times New Roman" w:eastAsia="PragmaticaCondC" w:hAnsi="Times New Roman" w:cs="Times New Roman"/>
        </w:rPr>
        <w:t>Орисаба</w:t>
      </w:r>
      <w:proofErr w:type="spellEnd"/>
      <w:r w:rsidRPr="00B63511">
        <w:rPr>
          <w:rFonts w:ascii="Times New Roman" w:eastAsia="PragmaticaCondC" w:hAnsi="Times New Roman" w:cs="Times New Roman"/>
        </w:rPr>
        <w:t>;</w:t>
      </w:r>
    </w:p>
    <w:p w:rsidR="003C1815" w:rsidRPr="00B63511" w:rsidRDefault="003C1815" w:rsidP="00F325A9">
      <w:pPr>
        <w:pStyle w:val="a3"/>
        <w:numPr>
          <w:ilvl w:val="0"/>
          <w:numId w:val="77"/>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Макензи, Миссисипи с Миссури, Колорадо, Колумбия; </w:t>
      </w:r>
    </w:p>
    <w:p w:rsidR="003C1815" w:rsidRPr="00B63511" w:rsidRDefault="003C1815" w:rsidP="00F325A9">
      <w:pPr>
        <w:pStyle w:val="a3"/>
        <w:numPr>
          <w:ilvl w:val="0"/>
          <w:numId w:val="77"/>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Великие Американские озера, Виннипег,  Большое Соленое; </w:t>
      </w:r>
    </w:p>
    <w:p w:rsidR="003C1815" w:rsidRPr="00B63511" w:rsidRDefault="003C1815" w:rsidP="00F325A9">
      <w:pPr>
        <w:pStyle w:val="a3"/>
        <w:numPr>
          <w:ilvl w:val="0"/>
          <w:numId w:val="77"/>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Канада (Оттава, Монреаль), США (Вашингтон, Нью-Йорк, Чикаго, Сан</w:t>
      </w:r>
      <w:r w:rsidR="009A453F" w:rsidRPr="00B63511">
        <w:rPr>
          <w:rFonts w:ascii="Times New Roman" w:eastAsia="PragmaticaCondC" w:hAnsi="Times New Roman" w:cs="Times New Roman"/>
        </w:rPr>
        <w:t>-</w:t>
      </w:r>
      <w:r w:rsidRPr="00B63511">
        <w:rPr>
          <w:rFonts w:ascii="Times New Roman" w:eastAsia="PragmaticaCondC" w:hAnsi="Times New Roman" w:cs="Times New Roman"/>
        </w:rPr>
        <w:t>Франциско, Лос-Анджелес), Мексика (Мехико), Куба (Гавана).</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 xml:space="preserve">Тема «Евразия – музей природы»: </w:t>
      </w:r>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полуострова Таймыр, Кольский, Скандинавский, Чукотский, Индостан, Индокитай, Корейский; </w:t>
      </w:r>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моря Баренцево, Балтийское, Северное, Аравийское, Японское; </w:t>
      </w:r>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Финский, Ботнический, Персидский заливы; </w:t>
      </w:r>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проливы Карские Ворота, Босфор, Малаккский; </w:t>
      </w:r>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острова Новая Земля, Новосибирские, Шри-Ланка, Филиппинские, Большие </w:t>
      </w:r>
      <w:proofErr w:type="spellStart"/>
      <w:r w:rsidRPr="00B63511">
        <w:rPr>
          <w:rFonts w:ascii="Times New Roman" w:eastAsia="PragmaticaCondC" w:hAnsi="Times New Roman" w:cs="Times New Roman"/>
        </w:rPr>
        <w:t>Зондские</w:t>
      </w:r>
      <w:proofErr w:type="spellEnd"/>
      <w:r w:rsidRPr="00B63511">
        <w:rPr>
          <w:rFonts w:ascii="Times New Roman" w:eastAsia="PragmaticaCondC" w:hAnsi="Times New Roman" w:cs="Times New Roman"/>
        </w:rPr>
        <w:t>;</w:t>
      </w:r>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равнины Западно-Сибирская, Великая Китайская; плоскогорья </w:t>
      </w:r>
      <w:proofErr w:type="gramStart"/>
      <w:r w:rsidRPr="00B63511">
        <w:rPr>
          <w:rFonts w:ascii="Times New Roman" w:eastAsia="PragmaticaCondC" w:hAnsi="Times New Roman" w:cs="Times New Roman"/>
        </w:rPr>
        <w:t>Восточно-Сибирское</w:t>
      </w:r>
      <w:proofErr w:type="gramEnd"/>
      <w:r w:rsidRPr="00B63511">
        <w:rPr>
          <w:rFonts w:ascii="Times New Roman" w:eastAsia="PragmaticaCondC" w:hAnsi="Times New Roman" w:cs="Times New Roman"/>
        </w:rPr>
        <w:t xml:space="preserve">, Декан; </w:t>
      </w:r>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горы Альпы, Пиренеи, Карпаты, Алтай, Тянь-Шань; нагорья Тибет, Гоби; вулкан Кракатау; </w:t>
      </w:r>
      <w:proofErr w:type="gramEnd"/>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реки Обь с </w:t>
      </w:r>
      <w:proofErr w:type="spellStart"/>
      <w:r w:rsidRPr="00B63511">
        <w:rPr>
          <w:rFonts w:ascii="Times New Roman" w:eastAsia="PragmaticaCondC" w:hAnsi="Times New Roman" w:cs="Times New Roman"/>
        </w:rPr>
        <w:t>Иртышом</w:t>
      </w:r>
      <w:proofErr w:type="spellEnd"/>
      <w:r w:rsidRPr="00B63511">
        <w:rPr>
          <w:rFonts w:ascii="Times New Roman" w:eastAsia="PragmaticaCondC" w:hAnsi="Times New Roman" w:cs="Times New Roman"/>
        </w:rPr>
        <w:t xml:space="preserve">, Лена, Амур, Амударья, Печора, Дунай, Рейн,  Хуанхэ, Янцзы, Инд, Ганг; </w:t>
      </w:r>
      <w:proofErr w:type="gramEnd"/>
    </w:p>
    <w:p w:rsidR="003C1815" w:rsidRPr="00B63511" w:rsidRDefault="003C1815" w:rsidP="00F325A9">
      <w:pPr>
        <w:pStyle w:val="a3"/>
        <w:numPr>
          <w:ilvl w:val="0"/>
          <w:numId w:val="78"/>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озера Каспийское, Байкал, Онежское, Ладожское, Женевское, Иссык-Куль, Балхаш, </w:t>
      </w:r>
      <w:proofErr w:type="spellStart"/>
      <w:r w:rsidRPr="00B63511">
        <w:rPr>
          <w:rFonts w:ascii="Times New Roman" w:eastAsia="PragmaticaCondC" w:hAnsi="Times New Roman" w:cs="Times New Roman"/>
        </w:rPr>
        <w:t>Лобнор</w:t>
      </w:r>
      <w:proofErr w:type="spellEnd"/>
      <w:r w:rsidRPr="00B63511">
        <w:rPr>
          <w:rFonts w:ascii="Times New Roman" w:eastAsia="PragmaticaCondC" w:hAnsi="Times New Roman" w:cs="Times New Roman"/>
        </w:rPr>
        <w:t xml:space="preserve">. </w:t>
      </w:r>
    </w:p>
    <w:p w:rsidR="003C1815" w:rsidRPr="00B63511" w:rsidRDefault="003C1815" w:rsidP="0003752D">
      <w:pPr>
        <w:tabs>
          <w:tab w:val="left" w:pos="0"/>
          <w:tab w:val="left" w:pos="709"/>
        </w:tabs>
        <w:snapToGrid w:val="0"/>
        <w:spacing w:after="0" w:line="240" w:lineRule="auto"/>
        <w:ind w:firstLine="454"/>
        <w:jc w:val="both"/>
        <w:rPr>
          <w:rFonts w:ascii="Times New Roman" w:eastAsia="PragmaticaCondC" w:hAnsi="Times New Roman" w:cs="Times New Roman"/>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rPr>
        <w:t>География России</w:t>
      </w:r>
      <w:r w:rsidRPr="00B63511">
        <w:rPr>
          <w:rFonts w:ascii="Times New Roman" w:hAnsi="Times New Roman" w:cs="Times New Roman"/>
          <w:b/>
          <w:bCs/>
        </w:rPr>
        <w:t xml:space="preserve"> 8-9 класс.</w:t>
      </w: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Часть 1. Природа России</w:t>
      </w: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8 класс (68 часов)</w:t>
      </w: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Пояснительная записка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lastRenderedPageBreak/>
        <w:t>Курс «География России» занимает центральное место в географическом образовании в школе.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 Данный курс опирается на систему географических знаний, полученных учащимися в 5—7 классах. С другой стороны, он развивает общие географические понятия, определения, закономерности на новом, более высоком уровне, используя как базу географию родной страны. Особое значение этого курса определяется тем, что он завершает цикл географического образования в основной школе.</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Все это определяет особую роль данного курса: помимо раскрытия основных знаний, формирования географических умений и навыков, он влияет на мировоззрение учащихся, имеет огромное воспитательное значение.</w:t>
      </w:r>
    </w:p>
    <w:p w:rsidR="003C1815" w:rsidRPr="00B63511" w:rsidRDefault="0050618C"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 xml:space="preserve">Цели </w:t>
      </w:r>
      <w:r w:rsidR="003C1815" w:rsidRPr="00B63511">
        <w:rPr>
          <w:rFonts w:ascii="Times New Roman" w:eastAsia="PragmaticaCondC" w:hAnsi="Times New Roman" w:cs="Times New Roman"/>
          <w:b/>
        </w:rPr>
        <w:t>и задачи курса:</w:t>
      </w:r>
    </w:p>
    <w:p w:rsidR="003C1815" w:rsidRPr="00B63511" w:rsidRDefault="003C1815" w:rsidP="00F325A9">
      <w:pPr>
        <w:pStyle w:val="a3"/>
        <w:numPr>
          <w:ilvl w:val="0"/>
          <w:numId w:val="79"/>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сформировать целостный географический образ своей Родины;</w:t>
      </w:r>
    </w:p>
    <w:p w:rsidR="003C1815" w:rsidRPr="00B63511" w:rsidRDefault="003C1815" w:rsidP="00F325A9">
      <w:pPr>
        <w:pStyle w:val="a3"/>
        <w:numPr>
          <w:ilvl w:val="0"/>
          <w:numId w:val="79"/>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дать представление об особенностях природы, населения и хозяйства нашей Родины;</w:t>
      </w:r>
    </w:p>
    <w:p w:rsidR="003C1815" w:rsidRPr="00B63511" w:rsidRDefault="003C1815" w:rsidP="00F325A9">
      <w:pPr>
        <w:pStyle w:val="a3"/>
        <w:numPr>
          <w:ilvl w:val="0"/>
          <w:numId w:val="79"/>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сформировать образ нашего государства как объекта мирового сообщества, дать представление о роли России в мире;</w:t>
      </w:r>
    </w:p>
    <w:p w:rsidR="003C1815" w:rsidRPr="00B63511" w:rsidRDefault="003C1815" w:rsidP="00F325A9">
      <w:pPr>
        <w:pStyle w:val="a3"/>
        <w:numPr>
          <w:ilvl w:val="0"/>
          <w:numId w:val="79"/>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сформировать необходимые географические умения и навыки;</w:t>
      </w:r>
    </w:p>
    <w:p w:rsidR="003C1815" w:rsidRPr="00B63511" w:rsidRDefault="003C1815" w:rsidP="00F325A9">
      <w:pPr>
        <w:pStyle w:val="a3"/>
        <w:numPr>
          <w:ilvl w:val="0"/>
          <w:numId w:val="79"/>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воспитывать патриотическое отношение на основе познания своего родного края, его истории, культуры; понимания его роли и места в жизни страны и мира в целом;</w:t>
      </w:r>
    </w:p>
    <w:p w:rsidR="003C1815" w:rsidRPr="00B63511" w:rsidRDefault="003C1815" w:rsidP="00F325A9">
      <w:pPr>
        <w:pStyle w:val="a3"/>
        <w:numPr>
          <w:ilvl w:val="0"/>
          <w:numId w:val="79"/>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воспитывать грамотное экологическое поведение и отношение к окружающему миру.</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В Федеральном базисном учебном плане на изучение курса «География России» отводится по </w:t>
      </w:r>
      <w:r w:rsidR="00090CB2" w:rsidRPr="00B63511">
        <w:rPr>
          <w:rFonts w:ascii="Times New Roman" w:eastAsia="PragmaticaCondC" w:hAnsi="Times New Roman" w:cs="Times New Roman"/>
        </w:rPr>
        <w:t>68</w:t>
      </w:r>
      <w:r w:rsidRPr="00B63511">
        <w:rPr>
          <w:rFonts w:ascii="Times New Roman" w:eastAsia="PragmaticaCondC" w:hAnsi="Times New Roman" w:cs="Times New Roman"/>
        </w:rPr>
        <w:t xml:space="preserve"> часов (2 учебных часа в неделю) в 8 и 9 классах. Данная программа предполагает изучение в 8 классе природы России, а в 9 классе — ее населения и хозяйства, таким образом, реализуется классический подход к изучению географии своей Родины. </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bCs/>
        </w:rPr>
      </w:pPr>
    </w:p>
    <w:p w:rsidR="00EA2ED4"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 xml:space="preserve">Тема 1. Географическая карта и источники </w:t>
      </w: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географической информации (4 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r w:rsidRPr="00B63511">
        <w:rPr>
          <w:rFonts w:ascii="Times New Roman" w:hAnsi="Times New Roman" w:cs="Times New Roman"/>
        </w:rPr>
        <w:t xml:space="preserve"> </w:t>
      </w:r>
    </w:p>
    <w:p w:rsidR="003C1815" w:rsidRPr="00B63511" w:rsidRDefault="00090CB2"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rPr>
        <w:t xml:space="preserve">Географическая </w:t>
      </w:r>
      <w:r w:rsidR="003C1815" w:rsidRPr="00B63511">
        <w:rPr>
          <w:rFonts w:ascii="Times New Roman" w:hAnsi="Times New Roman" w:cs="Times New Roman"/>
        </w:rPr>
        <w:t>карта, картографическая проекция, масштаб, топографическая карта, истинный азимут, магнитный азимут, магнитное склонение, мониторинг.</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03752D">
      <w:pPr>
        <w:widowControl w:val="0"/>
        <w:tabs>
          <w:tab w:val="left" w:pos="709"/>
        </w:tabs>
        <w:suppressAutoHyphen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Географическая карта, </w:t>
      </w:r>
      <w:proofErr w:type="spellStart"/>
      <w:r w:rsidRPr="00B63511">
        <w:rPr>
          <w:rFonts w:ascii="Times New Roman" w:hAnsi="Times New Roman" w:cs="Times New Roman"/>
        </w:rPr>
        <w:t>ГИСы</w:t>
      </w:r>
      <w:proofErr w:type="spellEnd"/>
      <w:r w:rsidRPr="00B63511">
        <w:rPr>
          <w:rFonts w:ascii="Times New Roman" w:hAnsi="Times New Roman" w:cs="Times New Roman"/>
        </w:rPr>
        <w:t>, космические и аэрофотоснимки – точные модели земной поверхности, с помощью которых можно решать множество задач:</w:t>
      </w:r>
    </w:p>
    <w:p w:rsidR="003C1815" w:rsidRPr="00B63511" w:rsidRDefault="003C1815" w:rsidP="00F325A9">
      <w:pPr>
        <w:pStyle w:val="a3"/>
        <w:numPr>
          <w:ilvl w:val="0"/>
          <w:numId w:val="80"/>
        </w:numPr>
        <w:tabs>
          <w:tab w:val="clear" w:pos="720"/>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 компактно  и ёмко представлять земную поверхность;</w:t>
      </w:r>
    </w:p>
    <w:p w:rsidR="003C1815" w:rsidRPr="00B63511" w:rsidRDefault="003C1815" w:rsidP="00F325A9">
      <w:pPr>
        <w:pStyle w:val="a3"/>
        <w:numPr>
          <w:ilvl w:val="0"/>
          <w:numId w:val="80"/>
        </w:numPr>
        <w:tabs>
          <w:tab w:val="clear" w:pos="720"/>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 ориентироваться в пространстве;</w:t>
      </w:r>
    </w:p>
    <w:p w:rsidR="003C1815" w:rsidRPr="00B63511" w:rsidRDefault="003C1815" w:rsidP="00F325A9">
      <w:pPr>
        <w:pStyle w:val="a3"/>
        <w:numPr>
          <w:ilvl w:val="0"/>
          <w:numId w:val="80"/>
        </w:numPr>
        <w:tabs>
          <w:tab w:val="clear" w:pos="720"/>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 открывать взаимосвязи между объектами (процессами), закономерности их развития и на этой основе делать прогнозы развития географических объектов и процессов.</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знакомство с новым методом изучения Земли — методом дистанционного зондирования (мониторинга);</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знакомство с цифровыми методами хранения географических данных для поиска необходимой информации.</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A00FAD"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A00FAD" w:rsidRPr="00B63511" w:rsidRDefault="00A00FAD"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A00FAD" w:rsidRPr="00B63511" w:rsidRDefault="009651D4" w:rsidP="00F325A9">
      <w:pPr>
        <w:pStyle w:val="a3"/>
        <w:numPr>
          <w:ilvl w:val="0"/>
          <w:numId w:val="81"/>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специфику математической основы карт;</w:t>
      </w:r>
    </w:p>
    <w:p w:rsidR="009651D4" w:rsidRPr="00B63511" w:rsidRDefault="009651D4" w:rsidP="00F325A9">
      <w:pPr>
        <w:pStyle w:val="a3"/>
        <w:numPr>
          <w:ilvl w:val="0"/>
          <w:numId w:val="81"/>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топографических карт.</w:t>
      </w:r>
    </w:p>
    <w:p w:rsidR="009651D4" w:rsidRPr="00B63511" w:rsidRDefault="009651D4"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9651D4" w:rsidRPr="00B63511" w:rsidRDefault="009651D4" w:rsidP="00F325A9">
      <w:pPr>
        <w:pStyle w:val="a3"/>
        <w:numPr>
          <w:ilvl w:val="0"/>
          <w:numId w:val="8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вид картографической проекции;</w:t>
      </w:r>
    </w:p>
    <w:p w:rsidR="009651D4" w:rsidRPr="00B63511" w:rsidRDefault="009651D4" w:rsidP="00F325A9">
      <w:pPr>
        <w:pStyle w:val="a3"/>
        <w:numPr>
          <w:ilvl w:val="0"/>
          <w:numId w:val="8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топографической карты;</w:t>
      </w:r>
    </w:p>
    <w:p w:rsidR="009651D4" w:rsidRPr="00B63511" w:rsidRDefault="009651D4" w:rsidP="00F325A9">
      <w:pPr>
        <w:pStyle w:val="a3"/>
        <w:numPr>
          <w:ilvl w:val="0"/>
          <w:numId w:val="8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направления и (или) азимуты;</w:t>
      </w:r>
    </w:p>
    <w:p w:rsidR="009651D4" w:rsidRPr="00B63511" w:rsidRDefault="009651D4" w:rsidP="00F325A9">
      <w:pPr>
        <w:pStyle w:val="a3"/>
        <w:numPr>
          <w:ilvl w:val="0"/>
          <w:numId w:val="8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картографических изображений;</w:t>
      </w:r>
    </w:p>
    <w:p w:rsidR="009651D4" w:rsidRPr="00B63511" w:rsidRDefault="009651D4" w:rsidP="00F325A9">
      <w:pPr>
        <w:pStyle w:val="a3"/>
        <w:numPr>
          <w:ilvl w:val="0"/>
          <w:numId w:val="8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специфику построения профиля </w:t>
      </w:r>
      <w:r w:rsidR="005B603A" w:rsidRPr="00B63511">
        <w:rPr>
          <w:rFonts w:ascii="Times New Roman" w:hAnsi="Times New Roman" w:cs="Times New Roman"/>
        </w:rPr>
        <w:t>местности</w:t>
      </w:r>
      <w:r w:rsidRPr="00B63511">
        <w:rPr>
          <w:rFonts w:ascii="Times New Roman" w:hAnsi="Times New Roman" w:cs="Times New Roman"/>
        </w:rPr>
        <w:t>.</w:t>
      </w:r>
    </w:p>
    <w:p w:rsidR="009651D4" w:rsidRPr="00B63511" w:rsidRDefault="009651D4" w:rsidP="0003752D">
      <w:pPr>
        <w:tabs>
          <w:tab w:val="left" w:pos="709"/>
        </w:tabs>
        <w:spacing w:after="0" w:line="240" w:lineRule="auto"/>
        <w:ind w:firstLine="454"/>
        <w:rPr>
          <w:rFonts w:ascii="Times New Roman" w:hAnsi="Times New Roman" w:cs="Times New Roman"/>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18"/>
        </w:numPr>
        <w:tabs>
          <w:tab w:val="left" w:pos="709"/>
        </w:tabs>
        <w:suppressAutoHyphens/>
        <w:spacing w:after="0" w:line="240" w:lineRule="auto"/>
        <w:ind w:left="0" w:firstLine="454"/>
        <w:rPr>
          <w:rFonts w:ascii="Times New Roman" w:hAnsi="Times New Roman" w:cs="Times New Roman"/>
          <w:b/>
          <w:bCs/>
          <w:u w:val="single"/>
        </w:rPr>
      </w:pPr>
      <w:r w:rsidRPr="00B63511">
        <w:rPr>
          <w:rFonts w:ascii="Times New Roman" w:hAnsi="Times New Roman" w:cs="Times New Roman"/>
        </w:rPr>
        <w:t>Определение на основе  иллюстраций учебника и карт атласа территорий России с наибольшими искажениями на различных картографических проекциях.</w:t>
      </w:r>
    </w:p>
    <w:p w:rsidR="003C1815" w:rsidRPr="00B63511" w:rsidRDefault="003C1815" w:rsidP="00F325A9">
      <w:pPr>
        <w:widowControl w:val="0"/>
        <w:numPr>
          <w:ilvl w:val="0"/>
          <w:numId w:val="1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Чтение топографической карты. Построение профиля местности.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2. Россия на карте мира (5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Географическое положение России.  Территория России. Крайние точки. Государственная граница. Страны-соседи. Географическое положение и природа России. Природные условия и ресурсы.  Приспособление человека к природным условиям. Часовые пояса и зоны. Карта часовых поясов России. Декретное и летнее время.</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r w:rsidRPr="00B63511">
        <w:rPr>
          <w:rFonts w:ascii="Times New Roman" w:hAnsi="Times New Roman" w:cs="Times New Roman"/>
        </w:rPr>
        <w:t xml:space="preserve"> </w:t>
      </w:r>
    </w:p>
    <w:p w:rsidR="003C1815" w:rsidRPr="00B63511" w:rsidRDefault="003B5821"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 xml:space="preserve">Географическое </w:t>
      </w:r>
      <w:r w:rsidR="003C1815" w:rsidRPr="00B63511">
        <w:rPr>
          <w:rFonts w:ascii="Times New Roman" w:hAnsi="Times New Roman" w:cs="Times New Roman"/>
        </w:rPr>
        <w:t>положение,</w:t>
      </w:r>
      <w:r w:rsidRPr="00B63511">
        <w:rPr>
          <w:rFonts w:ascii="Times New Roman" w:hAnsi="Times New Roman" w:cs="Times New Roman"/>
        </w:rPr>
        <w:t xml:space="preserve"> </w:t>
      </w:r>
      <w:r w:rsidR="003C1815" w:rsidRPr="00B63511">
        <w:rPr>
          <w:rFonts w:ascii="Times New Roman" w:hAnsi="Times New Roman" w:cs="Times New Roman"/>
        </w:rPr>
        <w:t xml:space="preserve">государственная граница, морская граница, страны-соседи,  российский сектор Арктики, адаптация, природные условия, природные ресурсы, местное (астрономическое, солнечное) время, часовые пояса, поясное время, часовые зоны, декретное время, летнее и зимнее время, московское время, </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Разнообразие природных условий и богатство природных ресурсов — следствие географического положения России.</w:t>
      </w:r>
    </w:p>
    <w:p w:rsidR="003C1815" w:rsidRPr="00B63511" w:rsidRDefault="003C1815"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Россия — страна с не только разнообразными, но и суровыми природными условиями.</w:t>
      </w:r>
    </w:p>
    <w:p w:rsidR="003C1815" w:rsidRPr="00B63511" w:rsidRDefault="003C1815"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Россия — огромная страна, лежащая в 10 часовых зонах.</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lastRenderedPageBreak/>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u w:val="single"/>
        </w:rPr>
      </w:pPr>
    </w:p>
    <w:p w:rsidR="003B5821" w:rsidRPr="00B63511" w:rsidRDefault="003B5821" w:rsidP="0003752D">
      <w:pPr>
        <w:tabs>
          <w:tab w:val="left" w:pos="709"/>
        </w:tabs>
        <w:snapToGrid w:val="0"/>
        <w:spacing w:after="0" w:line="240" w:lineRule="auto"/>
        <w:ind w:firstLine="454"/>
        <w:rPr>
          <w:rFonts w:ascii="Times New Roman" w:hAnsi="Times New Roman" w:cs="Times New Roman"/>
          <w:b/>
        </w:rPr>
      </w:pPr>
    </w:p>
    <w:p w:rsidR="003B5821" w:rsidRPr="00B63511" w:rsidRDefault="003B5821"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3B5821" w:rsidRPr="00B63511" w:rsidRDefault="003B5821"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B5821" w:rsidRPr="00B63511" w:rsidRDefault="003B5821" w:rsidP="00F325A9">
      <w:pPr>
        <w:pStyle w:val="a3"/>
        <w:numPr>
          <w:ilvl w:val="0"/>
          <w:numId w:val="83"/>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специфику </w:t>
      </w:r>
      <w:r w:rsidR="00850A27" w:rsidRPr="00B63511">
        <w:rPr>
          <w:rFonts w:ascii="Times New Roman" w:hAnsi="Times New Roman" w:cs="Times New Roman"/>
        </w:rPr>
        <w:t>географического положения России;</w:t>
      </w:r>
    </w:p>
    <w:p w:rsidR="00850A27" w:rsidRPr="00B63511" w:rsidRDefault="00850A27" w:rsidP="00F325A9">
      <w:pPr>
        <w:pStyle w:val="a3"/>
        <w:numPr>
          <w:ilvl w:val="0"/>
          <w:numId w:val="83"/>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приспособления человека к природным условиям;</w:t>
      </w:r>
    </w:p>
    <w:p w:rsidR="00850A27" w:rsidRPr="00B63511" w:rsidRDefault="00850A27" w:rsidP="00F325A9">
      <w:pPr>
        <w:pStyle w:val="a3"/>
        <w:numPr>
          <w:ilvl w:val="0"/>
          <w:numId w:val="83"/>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проведения государственной границы России;</w:t>
      </w:r>
    </w:p>
    <w:p w:rsidR="00850A27" w:rsidRPr="00B63511" w:rsidRDefault="00850A27" w:rsidP="00F325A9">
      <w:pPr>
        <w:pStyle w:val="a3"/>
        <w:numPr>
          <w:ilvl w:val="0"/>
          <w:numId w:val="83"/>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специфику исчисления времени на территории России.</w:t>
      </w:r>
    </w:p>
    <w:p w:rsidR="00850A27" w:rsidRPr="00B63511" w:rsidRDefault="00850A27"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850A27" w:rsidRPr="00B63511" w:rsidRDefault="00850A27" w:rsidP="00F325A9">
      <w:pPr>
        <w:pStyle w:val="a3"/>
        <w:numPr>
          <w:ilvl w:val="0"/>
          <w:numId w:val="84"/>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различия во времени на территории России;</w:t>
      </w:r>
    </w:p>
    <w:p w:rsidR="00850A27" w:rsidRPr="00B63511" w:rsidRDefault="00850A27" w:rsidP="00F325A9">
      <w:pPr>
        <w:pStyle w:val="a3"/>
        <w:numPr>
          <w:ilvl w:val="0"/>
          <w:numId w:val="84"/>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соседние страны.</w:t>
      </w:r>
    </w:p>
    <w:p w:rsidR="003B5821" w:rsidRPr="00B63511" w:rsidRDefault="003B5821"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19"/>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Характеристика географического положения России. </w:t>
      </w:r>
    </w:p>
    <w:p w:rsidR="003C1815" w:rsidRPr="00B63511" w:rsidRDefault="003C1815" w:rsidP="00F325A9">
      <w:pPr>
        <w:pStyle w:val="ad"/>
        <w:numPr>
          <w:ilvl w:val="0"/>
          <w:numId w:val="19"/>
        </w:numPr>
        <w:tabs>
          <w:tab w:val="left" w:pos="709"/>
        </w:tabs>
        <w:ind w:left="0" w:firstLine="454"/>
        <w:rPr>
          <w:rFonts w:ascii="Times New Roman" w:hAnsi="Times New Roman"/>
          <w:sz w:val="22"/>
          <w:szCs w:val="22"/>
        </w:rPr>
      </w:pPr>
      <w:r w:rsidRPr="00B63511">
        <w:rPr>
          <w:rFonts w:ascii="Times New Roman" w:hAnsi="Times New Roman"/>
          <w:sz w:val="22"/>
          <w:szCs w:val="22"/>
        </w:rPr>
        <w:t>Определение поясного времени для разных пунктов России.</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3.</w:t>
      </w:r>
      <w:r w:rsidRPr="00B63511">
        <w:rPr>
          <w:rFonts w:ascii="Times New Roman" w:hAnsi="Times New Roman" w:cs="Times New Roman"/>
        </w:rPr>
        <w:t xml:space="preserve"> </w:t>
      </w:r>
      <w:r w:rsidRPr="00B63511">
        <w:rPr>
          <w:rFonts w:ascii="Times New Roman" w:hAnsi="Times New Roman" w:cs="Times New Roman"/>
          <w:b/>
          <w:bCs/>
        </w:rPr>
        <w:t>История изучения территории России (5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Русские землепроходцы XI — XVII вв. Открытие и освоение Европейского Севера, Сибири и Дальнего Востока. Географические открытия в России XVIII–XIX вв. Камчатские экспедиции. Великая Северная экспедиция. Академические экспедиции  XVIII в. Географические исследования XX в. Открытие и освоение Северного морского пути. Роль географии в современном мире. Задачи современной географии. Географический прогноз.</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r w:rsidRPr="00B63511">
        <w:rPr>
          <w:rFonts w:ascii="Times New Roman" w:hAnsi="Times New Roman" w:cs="Times New Roman"/>
        </w:rPr>
        <w:t xml:space="preserve"> </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Великая Северная экспедиция, Северный морской путь, научное прогнозирование, географический прогноз.</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BD3C61" w:rsidRPr="00B63511" w:rsidRDefault="00BD3C61"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Персоналии:</w:t>
      </w:r>
      <w:r w:rsidRPr="00B63511">
        <w:rPr>
          <w:rFonts w:ascii="Times New Roman" w:hAnsi="Times New Roman" w:cs="Times New Roman"/>
        </w:rPr>
        <w:t xml:space="preserve"> </w:t>
      </w:r>
    </w:p>
    <w:p w:rsidR="00BD3C61" w:rsidRPr="00B63511" w:rsidRDefault="00BD3C61"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 xml:space="preserve">Иван Москвитин, Семён Дежнев, Ерофей Павлович Хабаров, Иван Камчатой, Владимир Васильевич Атласов, </w:t>
      </w:r>
      <w:proofErr w:type="spellStart"/>
      <w:r w:rsidRPr="00B63511">
        <w:rPr>
          <w:rFonts w:ascii="Times New Roman" w:hAnsi="Times New Roman" w:cs="Times New Roman"/>
        </w:rPr>
        <w:t>Витус</w:t>
      </w:r>
      <w:proofErr w:type="spellEnd"/>
      <w:r w:rsidRPr="00B63511">
        <w:rPr>
          <w:rFonts w:ascii="Times New Roman" w:hAnsi="Times New Roman" w:cs="Times New Roman"/>
        </w:rPr>
        <w:t xml:space="preserve"> Беринг, Алексей Ильич </w:t>
      </w:r>
      <w:proofErr w:type="spellStart"/>
      <w:r w:rsidRPr="00B63511">
        <w:rPr>
          <w:rFonts w:ascii="Times New Roman" w:hAnsi="Times New Roman" w:cs="Times New Roman"/>
        </w:rPr>
        <w:t>Чириков</w:t>
      </w:r>
      <w:proofErr w:type="spellEnd"/>
      <w:r w:rsidRPr="00B63511">
        <w:rPr>
          <w:rFonts w:ascii="Times New Roman" w:hAnsi="Times New Roman" w:cs="Times New Roman"/>
        </w:rPr>
        <w:t xml:space="preserve">, Семён Челюскин, Дмитрий и Харитон Лаптевы, Дмитрий Леонтьевич Овцын, Василий Васильевич Прончищев, Татьяна Федоровна Прончищева, Василий Никитич Татищев, Михаил Васильевич Ломоносов, Пётр Паллас, Иван Иванович </w:t>
      </w:r>
      <w:proofErr w:type="spellStart"/>
      <w:r w:rsidRPr="00B63511">
        <w:rPr>
          <w:rFonts w:ascii="Times New Roman" w:hAnsi="Times New Roman" w:cs="Times New Roman"/>
        </w:rPr>
        <w:t>Лепёхин</w:t>
      </w:r>
      <w:proofErr w:type="spellEnd"/>
      <w:r w:rsidRPr="00B63511">
        <w:rPr>
          <w:rFonts w:ascii="Times New Roman" w:hAnsi="Times New Roman" w:cs="Times New Roman"/>
        </w:rPr>
        <w:t xml:space="preserve">, Семён </w:t>
      </w:r>
      <w:proofErr w:type="spellStart"/>
      <w:r w:rsidRPr="00B63511">
        <w:rPr>
          <w:rFonts w:ascii="Times New Roman" w:hAnsi="Times New Roman" w:cs="Times New Roman"/>
        </w:rPr>
        <w:t>Гмелин</w:t>
      </w:r>
      <w:proofErr w:type="spellEnd"/>
      <w:r w:rsidRPr="00B63511">
        <w:rPr>
          <w:rFonts w:ascii="Times New Roman" w:hAnsi="Times New Roman" w:cs="Times New Roman"/>
        </w:rPr>
        <w:t xml:space="preserve">, Николай Яковлевич </w:t>
      </w:r>
      <w:proofErr w:type="spellStart"/>
      <w:r w:rsidRPr="00B63511">
        <w:rPr>
          <w:rFonts w:ascii="Times New Roman" w:hAnsi="Times New Roman" w:cs="Times New Roman"/>
        </w:rPr>
        <w:t>Озерецковский</w:t>
      </w:r>
      <w:proofErr w:type="spellEnd"/>
      <w:r w:rsidRPr="00B63511">
        <w:rPr>
          <w:rFonts w:ascii="Times New Roman" w:hAnsi="Times New Roman" w:cs="Times New Roman"/>
        </w:rPr>
        <w:t xml:space="preserve">,  Василий </w:t>
      </w:r>
      <w:proofErr w:type="spellStart"/>
      <w:proofErr w:type="gramStart"/>
      <w:r w:rsidRPr="00B63511">
        <w:rPr>
          <w:rFonts w:ascii="Times New Roman" w:hAnsi="Times New Roman" w:cs="Times New Roman"/>
        </w:rPr>
        <w:t>Василий</w:t>
      </w:r>
      <w:proofErr w:type="spellEnd"/>
      <w:proofErr w:type="gramEnd"/>
      <w:r w:rsidRPr="00B63511">
        <w:rPr>
          <w:rFonts w:ascii="Times New Roman" w:hAnsi="Times New Roman" w:cs="Times New Roman"/>
        </w:rPr>
        <w:t xml:space="preserve"> Докучаев, Владимир Александрович </w:t>
      </w:r>
      <w:proofErr w:type="spellStart"/>
      <w:r w:rsidRPr="00B63511">
        <w:rPr>
          <w:rFonts w:ascii="Times New Roman" w:hAnsi="Times New Roman" w:cs="Times New Roman"/>
        </w:rPr>
        <w:t>Русанов</w:t>
      </w:r>
      <w:proofErr w:type="spellEnd"/>
      <w:r w:rsidRPr="00B63511">
        <w:rPr>
          <w:rFonts w:ascii="Times New Roman" w:hAnsi="Times New Roman" w:cs="Times New Roman"/>
        </w:rPr>
        <w:t xml:space="preserve">, Георгий Яковлевич Седов, Георгий Львович </w:t>
      </w:r>
      <w:proofErr w:type="spellStart"/>
      <w:r w:rsidRPr="00B63511">
        <w:rPr>
          <w:rFonts w:ascii="Times New Roman" w:hAnsi="Times New Roman" w:cs="Times New Roman"/>
        </w:rPr>
        <w:t>БрусиловЭрик</w:t>
      </w:r>
      <w:proofErr w:type="spellEnd"/>
      <w:r w:rsidRPr="00B63511">
        <w:rPr>
          <w:rFonts w:ascii="Times New Roman" w:hAnsi="Times New Roman" w:cs="Times New Roman"/>
        </w:rPr>
        <w:t xml:space="preserve"> </w:t>
      </w:r>
      <w:proofErr w:type="spellStart"/>
      <w:r w:rsidRPr="00B63511">
        <w:rPr>
          <w:rFonts w:ascii="Times New Roman" w:hAnsi="Times New Roman" w:cs="Times New Roman"/>
        </w:rPr>
        <w:t>Норденшельд</w:t>
      </w:r>
      <w:proofErr w:type="spellEnd"/>
      <w:r w:rsidRPr="00B63511">
        <w:rPr>
          <w:rFonts w:ascii="Times New Roman" w:hAnsi="Times New Roman" w:cs="Times New Roman"/>
        </w:rPr>
        <w:t xml:space="preserve">, Фритьоф Нансен, Георгий Седов, Джордж Де-Лонг, Владимир </w:t>
      </w:r>
      <w:proofErr w:type="spellStart"/>
      <w:r w:rsidRPr="00B63511">
        <w:rPr>
          <w:rFonts w:ascii="Times New Roman" w:hAnsi="Times New Roman" w:cs="Times New Roman"/>
        </w:rPr>
        <w:t>Афансьевич</w:t>
      </w:r>
      <w:proofErr w:type="spellEnd"/>
      <w:r w:rsidRPr="00B63511">
        <w:rPr>
          <w:rFonts w:ascii="Times New Roman" w:hAnsi="Times New Roman" w:cs="Times New Roman"/>
        </w:rPr>
        <w:t xml:space="preserve"> Обручев, Сергей Владимир Обручев, Отто </w:t>
      </w:r>
      <w:proofErr w:type="spellStart"/>
      <w:r w:rsidRPr="00B63511">
        <w:rPr>
          <w:rFonts w:ascii="Times New Roman" w:hAnsi="Times New Roman" w:cs="Times New Roman"/>
        </w:rPr>
        <w:t>Юльефич</w:t>
      </w:r>
      <w:proofErr w:type="spellEnd"/>
      <w:r w:rsidRPr="00B63511">
        <w:rPr>
          <w:rFonts w:ascii="Times New Roman" w:hAnsi="Times New Roman" w:cs="Times New Roman"/>
        </w:rPr>
        <w:t xml:space="preserve"> Шмидт, Борис Андреевич </w:t>
      </w:r>
      <w:proofErr w:type="spellStart"/>
      <w:r w:rsidRPr="00B63511">
        <w:rPr>
          <w:rFonts w:ascii="Times New Roman" w:hAnsi="Times New Roman" w:cs="Times New Roman"/>
        </w:rPr>
        <w:t>Вилькицкий</w:t>
      </w:r>
      <w:proofErr w:type="spellEnd"/>
      <w:r w:rsidRPr="00B63511">
        <w:rPr>
          <w:rFonts w:ascii="Times New Roman" w:hAnsi="Times New Roman" w:cs="Times New Roman"/>
        </w:rPr>
        <w:t>.</w:t>
      </w:r>
    </w:p>
    <w:p w:rsidR="00BD3C61" w:rsidRPr="00B63511" w:rsidRDefault="00BD3C61"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Изучение территории России — длительный исторический процесс, потребовавший огромных усилий.</w:t>
      </w:r>
    </w:p>
    <w:p w:rsidR="003C1815" w:rsidRPr="00B63511" w:rsidRDefault="003C1815"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География — современная наука, основная задача которой прогнозирование изменений в природе, связанных с хозяйственной деятельностью человека.</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u w:val="single"/>
        </w:rPr>
      </w:pPr>
    </w:p>
    <w:p w:rsidR="004C5C20" w:rsidRPr="00B63511" w:rsidRDefault="004C5C20" w:rsidP="0003752D">
      <w:pPr>
        <w:pStyle w:val="a3"/>
        <w:tabs>
          <w:tab w:val="left" w:pos="709"/>
        </w:tabs>
        <w:spacing w:after="0" w:line="240" w:lineRule="auto"/>
        <w:ind w:left="0"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4C5C20" w:rsidRPr="00B63511" w:rsidRDefault="004C5C20" w:rsidP="0003752D">
      <w:pPr>
        <w:pStyle w:val="a3"/>
        <w:tabs>
          <w:tab w:val="left" w:pos="709"/>
        </w:tabs>
        <w:spacing w:after="0" w:line="240" w:lineRule="auto"/>
        <w:ind w:left="0" w:firstLine="454"/>
        <w:rPr>
          <w:rFonts w:ascii="Times New Roman" w:hAnsi="Times New Roman" w:cs="Times New Roman"/>
          <w:i/>
        </w:rPr>
      </w:pPr>
      <w:r w:rsidRPr="00B63511">
        <w:rPr>
          <w:rFonts w:ascii="Times New Roman" w:hAnsi="Times New Roman" w:cs="Times New Roman"/>
          <w:i/>
        </w:rPr>
        <w:t>Умение объяснять:</w:t>
      </w:r>
    </w:p>
    <w:p w:rsidR="004C5C20" w:rsidRPr="00B63511" w:rsidRDefault="004C5C20" w:rsidP="00F325A9">
      <w:pPr>
        <w:pStyle w:val="a3"/>
        <w:numPr>
          <w:ilvl w:val="0"/>
          <w:numId w:val="85"/>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изучения территории России на различных этапах её исторического развития.</w:t>
      </w:r>
    </w:p>
    <w:p w:rsidR="004C5C20" w:rsidRPr="00B63511" w:rsidRDefault="004C5C20"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3C1815" w:rsidRPr="00B63511" w:rsidRDefault="008411DA"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следствия</w:t>
      </w:r>
      <w:r w:rsidR="003C1815" w:rsidRPr="00B63511">
        <w:rPr>
          <w:rFonts w:ascii="Times New Roman" w:hAnsi="Times New Roman" w:cs="Times New Roman"/>
        </w:rPr>
        <w:t xml:space="preserve"> географических открытий и путешествий.</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pStyle w:val="ad"/>
        <w:numPr>
          <w:ilvl w:val="0"/>
          <w:numId w:val="20"/>
        </w:numPr>
        <w:tabs>
          <w:tab w:val="left" w:pos="709"/>
        </w:tabs>
        <w:ind w:left="0" w:firstLine="454"/>
        <w:jc w:val="both"/>
        <w:rPr>
          <w:rFonts w:ascii="Times New Roman" w:hAnsi="Times New Roman"/>
          <w:sz w:val="22"/>
          <w:szCs w:val="22"/>
        </w:rPr>
      </w:pPr>
      <w:r w:rsidRPr="00B63511">
        <w:rPr>
          <w:rFonts w:ascii="Times New Roman" w:hAnsi="Times New Roman"/>
          <w:sz w:val="22"/>
          <w:szCs w:val="22"/>
        </w:rPr>
        <w:t>Обозначение на контурной карте географических объектов,  открытых русскими путешественниками. Выделение тех из них,  которые названы в честь русских первопроходцев.</w:t>
      </w:r>
    </w:p>
    <w:p w:rsidR="008411DA" w:rsidRPr="00B63511" w:rsidRDefault="008411DA" w:rsidP="00F325A9">
      <w:pPr>
        <w:pStyle w:val="ad"/>
        <w:numPr>
          <w:ilvl w:val="0"/>
          <w:numId w:val="20"/>
        </w:numPr>
        <w:tabs>
          <w:tab w:val="left" w:pos="709"/>
        </w:tabs>
        <w:ind w:left="0" w:firstLine="454"/>
        <w:jc w:val="both"/>
        <w:rPr>
          <w:rFonts w:ascii="Times New Roman" w:hAnsi="Times New Roman"/>
          <w:sz w:val="22"/>
          <w:szCs w:val="22"/>
        </w:rPr>
      </w:pPr>
      <w:r w:rsidRPr="00B63511">
        <w:rPr>
          <w:rFonts w:ascii="Times New Roman" w:hAnsi="Times New Roman"/>
          <w:sz w:val="22"/>
          <w:szCs w:val="22"/>
        </w:rPr>
        <w:t>Анализ источников информации об истории освоения территории России.</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4.</w:t>
      </w:r>
      <w:r w:rsidRPr="00B63511">
        <w:rPr>
          <w:rFonts w:ascii="Times New Roman" w:hAnsi="Times New Roman" w:cs="Times New Roman"/>
        </w:rPr>
        <w:t xml:space="preserve">  </w:t>
      </w:r>
      <w:r w:rsidRPr="00B63511">
        <w:rPr>
          <w:rFonts w:ascii="Times New Roman" w:hAnsi="Times New Roman" w:cs="Times New Roman"/>
          <w:b/>
          <w:bCs/>
        </w:rPr>
        <w:t>Геологическое строение и рельеф (6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Геологическое летоисчисление. Шкала геологического времени. Геологическая карта. Особенности геологического строения. Крупные тектонические структуры. Платформы и складчатые пояса. Главные черты рельефа России, их связь со строением литосферы. Районы современного горообразования, землетрясений и вулканизма. Влияние внешних сил на формирование рельефа.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r w:rsidRPr="00B63511">
        <w:rPr>
          <w:rFonts w:ascii="Times New Roman" w:hAnsi="Times New Roman" w:cs="Times New Roman"/>
        </w:rPr>
        <w:t xml:space="preserve"> </w:t>
      </w:r>
    </w:p>
    <w:p w:rsidR="003C1815" w:rsidRPr="00B63511" w:rsidRDefault="008411DA"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Геохронологическая </w:t>
      </w:r>
      <w:r w:rsidR="003C1815" w:rsidRPr="00B63511">
        <w:rPr>
          <w:rFonts w:ascii="Times New Roman" w:hAnsi="Times New Roman" w:cs="Times New Roman"/>
        </w:rPr>
        <w:t xml:space="preserve">таблица, геология, геологическое время, геологическая карта, тектоническая карта, тектоническая структура, платформа, складчатый пояс, фундамент (цоколь), осадочный чехол, эпоха складчатости, плита, щит, силы выветривания, </w:t>
      </w:r>
      <w:proofErr w:type="gramStart"/>
      <w:r w:rsidR="003C1815" w:rsidRPr="00B63511">
        <w:rPr>
          <w:rFonts w:ascii="Times New Roman" w:hAnsi="Times New Roman" w:cs="Times New Roman"/>
        </w:rPr>
        <w:t>моренные</w:t>
      </w:r>
      <w:proofErr w:type="gramEnd"/>
      <w:r w:rsidR="003C1815" w:rsidRPr="00B63511">
        <w:rPr>
          <w:rFonts w:ascii="Times New Roman" w:hAnsi="Times New Roman" w:cs="Times New Roman"/>
        </w:rPr>
        <w:t xml:space="preserve"> холмы, овражно-балочная сеть, ветер, бархан, </w:t>
      </w:r>
      <w:r w:rsidR="003C1815" w:rsidRPr="00B63511">
        <w:rPr>
          <w:rFonts w:ascii="Times New Roman" w:hAnsi="Times New Roman" w:cs="Times New Roman"/>
        </w:rPr>
        <w:lastRenderedPageBreak/>
        <w:t>дюна, бугры пучения, термокарстовое озеро, природный район, природные районы России, полезные ископаемые, месторождение, бассейн, минеральные ресурсы, стихийные природные явления.</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Устройство рельефа определяется строением земной коры.</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 Разнообразие  - важнейшая особенность  рельефа России, создающая разнообразие условий жизни и деятельности людей.</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Современный релье</w:t>
      </w:r>
      <w:proofErr w:type="gramStart"/>
      <w:r w:rsidRPr="00B63511">
        <w:rPr>
          <w:rFonts w:ascii="Times New Roman" w:hAnsi="Times New Roman" w:cs="Times New Roman"/>
        </w:rPr>
        <w:t>ф-</w:t>
      </w:r>
      <w:proofErr w:type="gramEnd"/>
      <w:r w:rsidRPr="00B63511">
        <w:rPr>
          <w:rFonts w:ascii="Times New Roman" w:hAnsi="Times New Roman" w:cs="Times New Roman"/>
        </w:rPr>
        <w:t xml:space="preserve"> результат деятельности внешних и внутренних сил.</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совершенствование  умений работать  с  разными источниками информации;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выявление причинно-следственных взаимосвязей – рельеф – тектонические структуры – полезные ископаемые;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выделение главного или  существенных признаков (особенности рельефа России);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высказывание  суждений с подтверждением  их фактами;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представление  информации  в различных формах – тезисы, эссе, компьютерные презентации.</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D61D0" w:rsidRPr="00B63511" w:rsidRDefault="003D61D0"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3D61D0" w:rsidRPr="00B63511" w:rsidRDefault="003D61D0"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D61D0" w:rsidRPr="00B63511" w:rsidRDefault="003D61D0" w:rsidP="00F325A9">
      <w:pPr>
        <w:pStyle w:val="a3"/>
        <w:numPr>
          <w:ilvl w:val="0"/>
          <w:numId w:val="86"/>
        </w:numPr>
        <w:tabs>
          <w:tab w:val="clear" w:pos="720"/>
          <w:tab w:val="left" w:pos="709"/>
        </w:tabs>
        <w:spacing w:after="0" w:line="240" w:lineRule="auto"/>
        <w:ind w:left="0" w:firstLine="454"/>
        <w:rPr>
          <w:rFonts w:ascii="Times New Roman" w:hAnsi="Times New Roman" w:cs="Times New Roman"/>
          <w:i/>
        </w:rPr>
      </w:pPr>
      <w:r w:rsidRPr="00B63511">
        <w:rPr>
          <w:rFonts w:ascii="Times New Roman" w:hAnsi="Times New Roman" w:cs="Times New Roman"/>
        </w:rPr>
        <w:t xml:space="preserve">особенности </w:t>
      </w:r>
      <w:r w:rsidR="00056523" w:rsidRPr="00B63511">
        <w:rPr>
          <w:rFonts w:ascii="Times New Roman" w:hAnsi="Times New Roman" w:cs="Times New Roman"/>
        </w:rPr>
        <w:t>геологического</w:t>
      </w:r>
      <w:r w:rsidR="00457800" w:rsidRPr="00B63511">
        <w:rPr>
          <w:rFonts w:ascii="Times New Roman" w:hAnsi="Times New Roman" w:cs="Times New Roman"/>
        </w:rPr>
        <w:t xml:space="preserve"> </w:t>
      </w:r>
      <w:r w:rsidR="00056523" w:rsidRPr="00B63511">
        <w:rPr>
          <w:rFonts w:ascii="Times New Roman" w:hAnsi="Times New Roman" w:cs="Times New Roman"/>
        </w:rPr>
        <w:t>летоисчисления</w:t>
      </w:r>
      <w:r w:rsidR="00457800" w:rsidRPr="00B63511">
        <w:rPr>
          <w:rFonts w:ascii="Times New Roman" w:hAnsi="Times New Roman" w:cs="Times New Roman"/>
        </w:rPr>
        <w:t>;</w:t>
      </w:r>
    </w:p>
    <w:p w:rsidR="00457800" w:rsidRPr="00B63511" w:rsidRDefault="00457800" w:rsidP="00F325A9">
      <w:pPr>
        <w:pStyle w:val="a3"/>
        <w:numPr>
          <w:ilvl w:val="0"/>
          <w:numId w:val="86"/>
        </w:numPr>
        <w:tabs>
          <w:tab w:val="clear" w:pos="720"/>
          <w:tab w:val="left" w:pos="709"/>
        </w:tabs>
        <w:spacing w:after="0" w:line="240" w:lineRule="auto"/>
        <w:ind w:left="0" w:firstLine="454"/>
        <w:rPr>
          <w:rFonts w:ascii="Times New Roman" w:hAnsi="Times New Roman" w:cs="Times New Roman"/>
          <w:i/>
        </w:rPr>
      </w:pPr>
      <w:r w:rsidRPr="00B63511">
        <w:rPr>
          <w:rFonts w:ascii="Times New Roman" w:hAnsi="Times New Roman" w:cs="Times New Roman"/>
        </w:rPr>
        <w:t>особенности рельефа отдельных территорий страны, размещения основных полезных ископаемых;</w:t>
      </w:r>
    </w:p>
    <w:p w:rsidR="00457800" w:rsidRPr="00B63511" w:rsidRDefault="00457800" w:rsidP="00F325A9">
      <w:pPr>
        <w:pStyle w:val="a3"/>
        <w:numPr>
          <w:ilvl w:val="0"/>
          <w:numId w:val="86"/>
        </w:numPr>
        <w:tabs>
          <w:tab w:val="clear" w:pos="720"/>
          <w:tab w:val="left" w:pos="709"/>
        </w:tabs>
        <w:spacing w:after="0" w:line="240" w:lineRule="auto"/>
        <w:ind w:left="0" w:firstLine="454"/>
        <w:rPr>
          <w:rFonts w:ascii="Times New Roman" w:hAnsi="Times New Roman" w:cs="Times New Roman"/>
          <w:i/>
        </w:rPr>
      </w:pPr>
      <w:r w:rsidRPr="00B63511">
        <w:rPr>
          <w:rFonts w:ascii="Times New Roman" w:hAnsi="Times New Roman" w:cs="Times New Roman"/>
        </w:rPr>
        <w:t>особенности влияния внешних и внутренних сил на формирование рельефа России;</w:t>
      </w:r>
    </w:p>
    <w:p w:rsidR="00457800" w:rsidRPr="00B63511" w:rsidRDefault="00056523" w:rsidP="00F325A9">
      <w:pPr>
        <w:pStyle w:val="a3"/>
        <w:numPr>
          <w:ilvl w:val="0"/>
          <w:numId w:val="86"/>
        </w:numPr>
        <w:tabs>
          <w:tab w:val="clear" w:pos="720"/>
          <w:tab w:val="left" w:pos="709"/>
        </w:tabs>
        <w:spacing w:after="0" w:line="240" w:lineRule="auto"/>
        <w:ind w:left="0" w:firstLine="454"/>
        <w:rPr>
          <w:rFonts w:ascii="Times New Roman" w:hAnsi="Times New Roman" w:cs="Times New Roman"/>
          <w:i/>
        </w:rPr>
      </w:pPr>
      <w:r w:rsidRPr="00B63511">
        <w:rPr>
          <w:rFonts w:ascii="Times New Roman" w:hAnsi="Times New Roman" w:cs="Times New Roman"/>
        </w:rPr>
        <w:t>характер влияния на жизнь и хозяйственную деятельность человека;</w:t>
      </w:r>
    </w:p>
    <w:p w:rsidR="00056523" w:rsidRPr="00B63511" w:rsidRDefault="00056523" w:rsidP="00F325A9">
      <w:pPr>
        <w:pStyle w:val="a3"/>
        <w:numPr>
          <w:ilvl w:val="0"/>
          <w:numId w:val="86"/>
        </w:numPr>
        <w:tabs>
          <w:tab w:val="clear" w:pos="720"/>
          <w:tab w:val="left" w:pos="709"/>
        </w:tabs>
        <w:spacing w:after="0" w:line="240" w:lineRule="auto"/>
        <w:ind w:left="0" w:firstLine="454"/>
        <w:rPr>
          <w:rFonts w:ascii="Times New Roman" w:hAnsi="Times New Roman" w:cs="Times New Roman"/>
          <w:i/>
        </w:rPr>
      </w:pPr>
      <w:r w:rsidRPr="00B63511">
        <w:rPr>
          <w:rFonts w:ascii="Times New Roman" w:hAnsi="Times New Roman" w:cs="Times New Roman"/>
        </w:rPr>
        <w:t>сущность экологических проблем в литосфере на примере России.</w:t>
      </w:r>
    </w:p>
    <w:p w:rsidR="00056523" w:rsidRPr="00B63511" w:rsidRDefault="00056523"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основны</w:t>
      </w:r>
      <w:r w:rsidR="007C12DA" w:rsidRPr="00B63511">
        <w:rPr>
          <w:rFonts w:ascii="Times New Roman" w:hAnsi="Times New Roman" w:cs="Times New Roman"/>
        </w:rPr>
        <w:t>е черты</w:t>
      </w:r>
      <w:r w:rsidRPr="00B63511">
        <w:rPr>
          <w:rFonts w:ascii="Times New Roman" w:hAnsi="Times New Roman" w:cs="Times New Roman"/>
        </w:rPr>
        <w:t xml:space="preserve"> рельефа и геологического ст</w:t>
      </w:r>
      <w:r w:rsidR="007C12DA" w:rsidRPr="00B63511">
        <w:rPr>
          <w:rFonts w:ascii="Times New Roman" w:hAnsi="Times New Roman" w:cs="Times New Roman"/>
        </w:rPr>
        <w:t>роения России, важнейших районов</w:t>
      </w:r>
      <w:r w:rsidRPr="00B63511">
        <w:rPr>
          <w:rFonts w:ascii="Times New Roman" w:hAnsi="Times New Roman" w:cs="Times New Roman"/>
        </w:rPr>
        <w:t xml:space="preserve"> </w:t>
      </w:r>
      <w:r w:rsidR="007C12DA" w:rsidRPr="00B63511">
        <w:rPr>
          <w:rFonts w:ascii="Times New Roman" w:hAnsi="Times New Roman" w:cs="Times New Roman"/>
        </w:rPr>
        <w:t xml:space="preserve"> размещения полезных ископаемых;</w:t>
      </w:r>
    </w:p>
    <w:p w:rsidR="007C12DA" w:rsidRPr="00B63511" w:rsidRDefault="007C12DA"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районы возможных катастрофических природных явлений в литосфере на территории России;</w:t>
      </w:r>
    </w:p>
    <w:p w:rsidR="007C12DA" w:rsidRPr="00B63511" w:rsidRDefault="007C12DA" w:rsidP="00F325A9">
      <w:pPr>
        <w:widowControl w:val="0"/>
        <w:numPr>
          <w:ilvl w:val="0"/>
          <w:numId w:val="7"/>
        </w:numPr>
        <w:tabs>
          <w:tab w:val="clear" w:pos="720"/>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по картам районы размещения крупных тектонических структур и форм рельефа на территории России.</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Практическая работа:</w:t>
      </w:r>
      <w:r w:rsidRPr="00B63511">
        <w:rPr>
          <w:rFonts w:ascii="Times New Roman" w:hAnsi="Times New Roman" w:cs="Times New Roman"/>
        </w:rPr>
        <w:t xml:space="preserve"> </w:t>
      </w:r>
    </w:p>
    <w:p w:rsidR="003C1815" w:rsidRPr="00B63511" w:rsidRDefault="003C1815" w:rsidP="00F325A9">
      <w:pPr>
        <w:widowControl w:val="0"/>
        <w:numPr>
          <w:ilvl w:val="0"/>
          <w:numId w:val="21"/>
        </w:numPr>
        <w:tabs>
          <w:tab w:val="left" w:pos="709"/>
        </w:tabs>
        <w:suppressAutoHyphens/>
        <w:spacing w:after="0" w:line="240" w:lineRule="auto"/>
        <w:ind w:left="0" w:firstLine="454"/>
        <w:rPr>
          <w:rStyle w:val="FontStyle55"/>
          <w:rFonts w:ascii="Times New Roman" w:eastAsia="Times New Roman" w:hAnsi="Times New Roman" w:cs="Times New Roman"/>
          <w:sz w:val="22"/>
          <w:szCs w:val="22"/>
        </w:rPr>
      </w:pPr>
      <w:r w:rsidRPr="00B63511">
        <w:rPr>
          <w:rStyle w:val="FontStyle55"/>
          <w:rFonts w:ascii="Times New Roman" w:eastAsia="Times New Roman" w:hAnsi="Times New Roman" w:cs="Times New Roman"/>
          <w:sz w:val="22"/>
          <w:szCs w:val="22"/>
        </w:rPr>
        <w:t>Выявление зависимости между строением, формами рельефа и размещением полезных ископаемых крупных территорий.</w:t>
      </w:r>
    </w:p>
    <w:p w:rsidR="003C1815" w:rsidRPr="00B63511" w:rsidRDefault="003C1815" w:rsidP="00F325A9">
      <w:pPr>
        <w:pStyle w:val="ad"/>
        <w:numPr>
          <w:ilvl w:val="0"/>
          <w:numId w:val="21"/>
        </w:numPr>
        <w:tabs>
          <w:tab w:val="left" w:pos="709"/>
        </w:tabs>
        <w:ind w:left="0" w:firstLine="454"/>
        <w:rPr>
          <w:rStyle w:val="FontStyle15"/>
          <w:rFonts w:ascii="Times New Roman" w:eastAsia="Times New Roman" w:hAnsi="Times New Roman" w:cs="Times New Roman"/>
          <w:sz w:val="22"/>
          <w:szCs w:val="22"/>
        </w:rPr>
      </w:pPr>
      <w:r w:rsidRPr="00B63511">
        <w:rPr>
          <w:rStyle w:val="FontStyle15"/>
          <w:rFonts w:ascii="Times New Roman" w:eastAsia="Times New Roman" w:hAnsi="Times New Roman" w:cs="Times New Roman"/>
          <w:sz w:val="22"/>
          <w:szCs w:val="22"/>
        </w:rPr>
        <w:t>Нанесение  на контурную карту основных форм рельефа страны.</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5. Климат России (8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Факторы, определяющие климат России.  Солнечная радиация.  Закономерности распределения тепла и влаги. Коэффициент увлажнения. Климатические пояса и типы климатов России. Погода. Воздушные массы и атмосферные фронты. Погодные явления, сопровождающие прохождение атмосферных фронтов. Атмосферные вихри: циклоны и антициклоны. Основные принципы прогнозирования погоды. Атмосфера и человек. Влияние климата на жизнь человека. Неблагоприятные явления погоды. Хозяйственная деятельность и загрязнение атмосферы. </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r w:rsidRPr="00B63511">
        <w:rPr>
          <w:rFonts w:ascii="Times New Roman" w:hAnsi="Times New Roman" w:cs="Times New Roman"/>
        </w:rPr>
        <w:t xml:space="preserve"> </w:t>
      </w:r>
    </w:p>
    <w:p w:rsidR="003C1815" w:rsidRPr="00B63511" w:rsidRDefault="00203559"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lastRenderedPageBreak/>
        <w:t>Климат</w:t>
      </w:r>
      <w:r w:rsidR="003C1815" w:rsidRPr="00B63511">
        <w:rPr>
          <w:rFonts w:ascii="Times New Roman" w:hAnsi="Times New Roman" w:cs="Times New Roman"/>
        </w:rPr>
        <w:t xml:space="preserve">, климатообразующий фактор, солнечная радиация, ветры западного переноса, муссон, орографические осадки, </w:t>
      </w:r>
      <w:proofErr w:type="spellStart"/>
      <w:r w:rsidR="003C1815" w:rsidRPr="00B63511">
        <w:rPr>
          <w:rFonts w:ascii="Times New Roman" w:hAnsi="Times New Roman" w:cs="Times New Roman"/>
        </w:rPr>
        <w:t>континентальность</w:t>
      </w:r>
      <w:proofErr w:type="spellEnd"/>
      <w:r w:rsidR="003C1815" w:rsidRPr="00B63511">
        <w:rPr>
          <w:rFonts w:ascii="Times New Roman" w:hAnsi="Times New Roman" w:cs="Times New Roman"/>
        </w:rPr>
        <w:t xml:space="preserve"> климата, годовая амплитуда температур, воздушные массы, испарение, испаряемость, коэффициент увлажнения, циркуляция воздушных масс, атмосферный фронт, атмосферный вихрь, антициклон, циклон, погода, прогноз погоды, неблагоприятные явления погоды.</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Разнообразие и сложность климатических условий на территории России, определяющийся его  северным  географическим положением, огромной величиной территории.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Протяженность с севера на юг и с запада на восток - разнообразие типов и подтипов климата – разнообразие условий жизни и деятельности людей.</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Влияние климатических особенностей на комфортность жизни и деятельность  людей.</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совершенствование  умений работать  с  разными источниками информации - текстом учебника,  тематическими картами</w:t>
      </w:r>
      <w:r w:rsidRPr="00B63511">
        <w:rPr>
          <w:rFonts w:ascii="Times New Roman" w:hAnsi="Times New Roman" w:cs="Times New Roman"/>
          <w:b/>
        </w:rPr>
        <w:t xml:space="preserve">, </w:t>
      </w:r>
      <w:proofErr w:type="spellStart"/>
      <w:r w:rsidRPr="00B63511">
        <w:rPr>
          <w:rFonts w:ascii="Times New Roman" w:hAnsi="Times New Roman" w:cs="Times New Roman"/>
        </w:rPr>
        <w:t>климатограммами</w:t>
      </w:r>
      <w:proofErr w:type="spellEnd"/>
      <w:r w:rsidRPr="00B63511">
        <w:rPr>
          <w:rFonts w:ascii="Times New Roman" w:hAnsi="Times New Roman" w:cs="Times New Roman"/>
        </w:rPr>
        <w:t xml:space="preserve">, картосхемами;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выявление причинно-следственных взаимосвязей – влияния атмосферной циркуляции и особенностей  рельефа на климат;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выделение главного или  существенных признаков при характеристике типов климата;</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умение высказывать свои суждения, подтверждая их фактами;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представление  информации  в различных формах – тезисы, эссе, компьютерные</w:t>
      </w: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rPr>
        <w:t>презентации.</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203559" w:rsidRPr="00B63511" w:rsidRDefault="00203559"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203559" w:rsidRPr="00B63511" w:rsidRDefault="00203559"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B301D6" w:rsidP="00F325A9">
      <w:pPr>
        <w:pStyle w:val="a3"/>
        <w:numPr>
          <w:ilvl w:val="0"/>
          <w:numId w:val="87"/>
        </w:numPr>
        <w:tabs>
          <w:tab w:val="clear" w:pos="720"/>
          <w:tab w:val="left" w:pos="709"/>
        </w:tabs>
        <w:spacing w:after="0" w:line="240" w:lineRule="auto"/>
        <w:ind w:left="0" w:firstLine="454"/>
        <w:rPr>
          <w:rFonts w:ascii="Times New Roman" w:hAnsi="Times New Roman" w:cs="Times New Roman"/>
          <w:b/>
          <w:bCs/>
          <w:u w:val="single"/>
        </w:rPr>
      </w:pPr>
      <w:r w:rsidRPr="00B63511">
        <w:rPr>
          <w:rFonts w:ascii="Times New Roman" w:hAnsi="Times New Roman" w:cs="Times New Roman"/>
          <w:bCs/>
        </w:rPr>
        <w:t>особенности климата России;</w:t>
      </w:r>
    </w:p>
    <w:p w:rsidR="00B301D6" w:rsidRPr="00B63511" w:rsidRDefault="00B301D6" w:rsidP="00F325A9">
      <w:pPr>
        <w:pStyle w:val="a3"/>
        <w:numPr>
          <w:ilvl w:val="0"/>
          <w:numId w:val="87"/>
        </w:numPr>
        <w:tabs>
          <w:tab w:val="clear" w:pos="720"/>
          <w:tab w:val="left" w:pos="709"/>
        </w:tabs>
        <w:spacing w:after="0" w:line="240" w:lineRule="auto"/>
        <w:ind w:left="0" w:firstLine="454"/>
        <w:rPr>
          <w:rFonts w:ascii="Times New Roman" w:hAnsi="Times New Roman" w:cs="Times New Roman"/>
          <w:b/>
          <w:bCs/>
          <w:u w:val="single"/>
        </w:rPr>
      </w:pPr>
      <w:r w:rsidRPr="00B63511">
        <w:rPr>
          <w:rFonts w:ascii="Times New Roman" w:hAnsi="Times New Roman" w:cs="Times New Roman"/>
          <w:bCs/>
        </w:rPr>
        <w:t>особенности климата отдельных территорий страны, распределение основных климатических показателей;</w:t>
      </w:r>
    </w:p>
    <w:p w:rsidR="00B301D6" w:rsidRPr="00B63511" w:rsidRDefault="00B301D6" w:rsidP="00F325A9">
      <w:pPr>
        <w:pStyle w:val="a3"/>
        <w:numPr>
          <w:ilvl w:val="0"/>
          <w:numId w:val="87"/>
        </w:numPr>
        <w:tabs>
          <w:tab w:val="clear" w:pos="720"/>
          <w:tab w:val="left" w:pos="709"/>
        </w:tabs>
        <w:spacing w:after="0" w:line="240" w:lineRule="auto"/>
        <w:ind w:left="0" w:firstLine="454"/>
        <w:rPr>
          <w:rFonts w:ascii="Times New Roman" w:hAnsi="Times New Roman" w:cs="Times New Roman"/>
          <w:b/>
          <w:bCs/>
          <w:u w:val="single"/>
        </w:rPr>
      </w:pPr>
      <w:r w:rsidRPr="00B63511">
        <w:rPr>
          <w:rFonts w:ascii="Times New Roman" w:hAnsi="Times New Roman" w:cs="Times New Roman"/>
          <w:bCs/>
        </w:rPr>
        <w:t>характер влияния на жизнь и хозяйственную деятельность человека;</w:t>
      </w:r>
    </w:p>
    <w:p w:rsidR="00B301D6" w:rsidRPr="00B63511" w:rsidRDefault="008658E5" w:rsidP="00F325A9">
      <w:pPr>
        <w:pStyle w:val="a3"/>
        <w:numPr>
          <w:ilvl w:val="0"/>
          <w:numId w:val="87"/>
        </w:numPr>
        <w:tabs>
          <w:tab w:val="clear" w:pos="720"/>
          <w:tab w:val="left" w:pos="709"/>
        </w:tabs>
        <w:spacing w:after="0" w:line="240" w:lineRule="auto"/>
        <w:ind w:left="0" w:firstLine="454"/>
        <w:rPr>
          <w:rFonts w:ascii="Times New Roman" w:hAnsi="Times New Roman" w:cs="Times New Roman"/>
          <w:b/>
          <w:bCs/>
          <w:u w:val="single"/>
        </w:rPr>
      </w:pPr>
      <w:r w:rsidRPr="00B63511">
        <w:rPr>
          <w:rFonts w:ascii="Times New Roman" w:hAnsi="Times New Roman" w:cs="Times New Roman"/>
          <w:bCs/>
        </w:rPr>
        <w:t>сущность экологических проблем в атмосфере на примере России.</w:t>
      </w:r>
    </w:p>
    <w:p w:rsidR="008658E5" w:rsidRPr="00B63511" w:rsidRDefault="008658E5" w:rsidP="0003752D">
      <w:pPr>
        <w:tabs>
          <w:tab w:val="left" w:pos="709"/>
        </w:tabs>
        <w:spacing w:after="0" w:line="240" w:lineRule="auto"/>
        <w:ind w:firstLine="454"/>
        <w:rPr>
          <w:rFonts w:ascii="Times New Roman" w:hAnsi="Times New Roman" w:cs="Times New Roman"/>
          <w:bCs/>
          <w:i/>
        </w:rPr>
      </w:pPr>
      <w:r w:rsidRPr="00B63511">
        <w:rPr>
          <w:rFonts w:ascii="Times New Roman" w:hAnsi="Times New Roman" w:cs="Times New Roman"/>
          <w:bCs/>
          <w:i/>
        </w:rPr>
        <w:t>Умение определять:</w:t>
      </w:r>
    </w:p>
    <w:p w:rsidR="008658E5" w:rsidRPr="00B63511" w:rsidRDefault="008658E5" w:rsidP="00F325A9">
      <w:pPr>
        <w:pStyle w:val="a3"/>
        <w:numPr>
          <w:ilvl w:val="0"/>
          <w:numId w:val="88"/>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основные черты климата России;</w:t>
      </w:r>
    </w:p>
    <w:p w:rsidR="008658E5" w:rsidRPr="00B63511" w:rsidRDefault="008658E5" w:rsidP="00F325A9">
      <w:pPr>
        <w:pStyle w:val="a3"/>
        <w:numPr>
          <w:ilvl w:val="0"/>
          <w:numId w:val="88"/>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районы возможных катастрофических природных явлений в атмосфере на территории России;</w:t>
      </w:r>
    </w:p>
    <w:p w:rsidR="008658E5" w:rsidRPr="00B63511" w:rsidRDefault="00C926AE" w:rsidP="00F325A9">
      <w:pPr>
        <w:pStyle w:val="a3"/>
        <w:numPr>
          <w:ilvl w:val="0"/>
          <w:numId w:val="88"/>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 xml:space="preserve">по картам закономерности </w:t>
      </w:r>
      <w:proofErr w:type="spellStart"/>
      <w:r w:rsidRPr="00B63511">
        <w:rPr>
          <w:rFonts w:ascii="Times New Roman" w:hAnsi="Times New Roman" w:cs="Times New Roman"/>
          <w:bCs/>
        </w:rPr>
        <w:t>распрделения</w:t>
      </w:r>
      <w:proofErr w:type="spellEnd"/>
      <w:r w:rsidRPr="00B63511">
        <w:rPr>
          <w:rFonts w:ascii="Times New Roman" w:hAnsi="Times New Roman" w:cs="Times New Roman"/>
          <w:bCs/>
        </w:rPr>
        <w:t xml:space="preserve"> основных климатических показателей на территории России;</w:t>
      </w:r>
    </w:p>
    <w:p w:rsidR="00C926AE" w:rsidRPr="00B63511" w:rsidRDefault="00C926AE" w:rsidP="00F325A9">
      <w:pPr>
        <w:pStyle w:val="a3"/>
        <w:numPr>
          <w:ilvl w:val="0"/>
          <w:numId w:val="88"/>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типы климатов отдельных регионов России;</w:t>
      </w:r>
    </w:p>
    <w:p w:rsidR="00C926AE" w:rsidRPr="00B63511" w:rsidRDefault="00C926AE" w:rsidP="00F325A9">
      <w:pPr>
        <w:pStyle w:val="a3"/>
        <w:numPr>
          <w:ilvl w:val="0"/>
          <w:numId w:val="88"/>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факторы формирования климата отдельных регионов России;</w:t>
      </w:r>
    </w:p>
    <w:p w:rsidR="00C926AE" w:rsidRPr="00B63511" w:rsidRDefault="006429A5" w:rsidP="00F325A9">
      <w:pPr>
        <w:pStyle w:val="a3"/>
        <w:numPr>
          <w:ilvl w:val="0"/>
          <w:numId w:val="88"/>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закономерности размещения климатических поясов на территории России.</w:t>
      </w:r>
    </w:p>
    <w:p w:rsidR="006429A5" w:rsidRPr="00B63511" w:rsidRDefault="006429A5" w:rsidP="0003752D">
      <w:pPr>
        <w:tabs>
          <w:tab w:val="left" w:pos="709"/>
        </w:tabs>
        <w:spacing w:after="0" w:line="240" w:lineRule="auto"/>
        <w:ind w:firstLine="454"/>
        <w:rPr>
          <w:rFonts w:ascii="Times New Roman" w:hAnsi="Times New Roman" w:cs="Times New Roman"/>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22"/>
        </w:numPr>
        <w:tabs>
          <w:tab w:val="left" w:pos="709"/>
        </w:tabs>
        <w:suppressAutoHyphens/>
        <w:spacing w:after="0" w:line="240" w:lineRule="auto"/>
        <w:ind w:left="0" w:firstLine="454"/>
        <w:rPr>
          <w:rFonts w:ascii="Times New Roman" w:hAnsi="Times New Roman" w:cs="Times New Roman"/>
        </w:rPr>
      </w:pPr>
      <w:r w:rsidRPr="00B63511">
        <w:rPr>
          <w:rStyle w:val="FontStyle55"/>
          <w:rFonts w:ascii="Times New Roman" w:eastAsia="Times New Roman" w:hAnsi="Times New Roman" w:cs="Times New Roman"/>
          <w:sz w:val="22"/>
          <w:szCs w:val="22"/>
        </w:rPr>
        <w:t>Выявление закономерностей терри</w:t>
      </w:r>
      <w:r w:rsidR="006429A5" w:rsidRPr="00B63511">
        <w:rPr>
          <w:rStyle w:val="FontStyle55"/>
          <w:rFonts w:ascii="Times New Roman" w:eastAsia="Times New Roman" w:hAnsi="Times New Roman" w:cs="Times New Roman"/>
          <w:sz w:val="22"/>
          <w:szCs w:val="22"/>
        </w:rPr>
        <w:t>ториального распределения клима</w:t>
      </w:r>
      <w:r w:rsidRPr="00B63511">
        <w:rPr>
          <w:rStyle w:val="FontStyle55"/>
          <w:rFonts w:ascii="Times New Roman" w:eastAsia="Times New Roman" w:hAnsi="Times New Roman" w:cs="Times New Roman"/>
          <w:sz w:val="22"/>
          <w:szCs w:val="22"/>
        </w:rPr>
        <w:t>тических показателей по климатической карте.</w:t>
      </w:r>
    </w:p>
    <w:p w:rsidR="003C1815" w:rsidRPr="00B63511" w:rsidRDefault="003C1815" w:rsidP="00F325A9">
      <w:pPr>
        <w:widowControl w:val="0"/>
        <w:numPr>
          <w:ilvl w:val="0"/>
          <w:numId w:val="22"/>
        </w:numPr>
        <w:tabs>
          <w:tab w:val="left" w:pos="709"/>
        </w:tabs>
        <w:suppressAutoHyphens/>
        <w:spacing w:after="0" w:line="240" w:lineRule="auto"/>
        <w:ind w:left="0" w:firstLine="454"/>
        <w:rPr>
          <w:rFonts w:ascii="Times New Roman" w:hAnsi="Times New Roman" w:cs="Times New Roman"/>
        </w:rPr>
      </w:pPr>
      <w:proofErr w:type="gramStart"/>
      <w:r w:rsidRPr="00B63511">
        <w:rPr>
          <w:rFonts w:ascii="Times New Roman" w:hAnsi="Times New Roman" w:cs="Times New Roman"/>
        </w:rPr>
        <w:t xml:space="preserve">Анализ </w:t>
      </w:r>
      <w:proofErr w:type="spellStart"/>
      <w:r w:rsidR="006429A5" w:rsidRPr="00B63511">
        <w:rPr>
          <w:rFonts w:ascii="Times New Roman" w:hAnsi="Times New Roman" w:cs="Times New Roman"/>
        </w:rPr>
        <w:t>климатограмм</w:t>
      </w:r>
      <w:proofErr w:type="spellEnd"/>
      <w:r w:rsidR="006429A5" w:rsidRPr="00B63511">
        <w:rPr>
          <w:rFonts w:ascii="Times New Roman" w:hAnsi="Times New Roman" w:cs="Times New Roman"/>
        </w:rPr>
        <w:t xml:space="preserve">, характерных для </w:t>
      </w:r>
      <w:r w:rsidRPr="00B63511">
        <w:rPr>
          <w:rFonts w:ascii="Times New Roman" w:hAnsi="Times New Roman" w:cs="Times New Roman"/>
        </w:rPr>
        <w:t>различных типов климата России.</w:t>
      </w:r>
      <w:proofErr w:type="gramEnd"/>
    </w:p>
    <w:p w:rsidR="003C1815" w:rsidRPr="00B63511" w:rsidRDefault="006429A5" w:rsidP="00F325A9">
      <w:pPr>
        <w:widowControl w:val="0"/>
        <w:numPr>
          <w:ilvl w:val="0"/>
          <w:numId w:val="22"/>
        </w:numPr>
        <w:tabs>
          <w:tab w:val="left" w:pos="709"/>
        </w:tabs>
        <w:suppressAutoHyphens/>
        <w:spacing w:after="0" w:line="240" w:lineRule="auto"/>
        <w:ind w:left="0" w:firstLine="454"/>
        <w:rPr>
          <w:rFonts w:ascii="Times New Roman" w:hAnsi="Times New Roman" w:cs="Times New Roman"/>
        </w:rPr>
      </w:pPr>
      <w:r w:rsidRPr="00B63511">
        <w:rPr>
          <w:rStyle w:val="FontStyle55"/>
          <w:rFonts w:ascii="Times New Roman" w:eastAsia="Times New Roman" w:hAnsi="Times New Roman" w:cs="Times New Roman"/>
          <w:sz w:val="22"/>
          <w:szCs w:val="22"/>
        </w:rPr>
        <w:t>Определение осо</w:t>
      </w:r>
      <w:r w:rsidR="003C1815" w:rsidRPr="00B63511">
        <w:rPr>
          <w:rStyle w:val="FontStyle55"/>
          <w:rFonts w:ascii="Times New Roman" w:eastAsia="Times New Roman" w:hAnsi="Times New Roman" w:cs="Times New Roman"/>
          <w:sz w:val="22"/>
          <w:szCs w:val="22"/>
        </w:rPr>
        <w:t>бенностей погоды д</w:t>
      </w:r>
      <w:r w:rsidRPr="00B63511">
        <w:rPr>
          <w:rStyle w:val="FontStyle55"/>
          <w:rFonts w:ascii="Times New Roman" w:eastAsia="Times New Roman" w:hAnsi="Times New Roman" w:cs="Times New Roman"/>
          <w:sz w:val="22"/>
          <w:szCs w:val="22"/>
        </w:rPr>
        <w:t>ля различных пунктов по синопти</w:t>
      </w:r>
      <w:r w:rsidR="003C1815" w:rsidRPr="00B63511">
        <w:rPr>
          <w:rStyle w:val="FontStyle55"/>
          <w:rFonts w:ascii="Times New Roman" w:eastAsia="Times New Roman" w:hAnsi="Times New Roman" w:cs="Times New Roman"/>
          <w:sz w:val="22"/>
          <w:szCs w:val="22"/>
        </w:rPr>
        <w:t>ческой карте.</w:t>
      </w:r>
    </w:p>
    <w:p w:rsidR="003C1815" w:rsidRPr="00B63511" w:rsidRDefault="003C1815" w:rsidP="00F325A9">
      <w:pPr>
        <w:widowControl w:val="0"/>
        <w:numPr>
          <w:ilvl w:val="0"/>
          <w:numId w:val="22"/>
        </w:numPr>
        <w:tabs>
          <w:tab w:val="left" w:pos="709"/>
        </w:tabs>
        <w:suppressAutoHyphens/>
        <w:spacing w:after="0" w:line="240" w:lineRule="auto"/>
        <w:ind w:left="0" w:firstLine="454"/>
        <w:rPr>
          <w:rFonts w:ascii="Times New Roman" w:hAnsi="Times New Roman" w:cs="Times New Roman"/>
        </w:rPr>
      </w:pPr>
      <w:r w:rsidRPr="00B63511">
        <w:rPr>
          <w:rStyle w:val="FontStyle55"/>
          <w:rFonts w:ascii="Times New Roman" w:eastAsia="Times New Roman" w:hAnsi="Times New Roman" w:cs="Times New Roman"/>
          <w:sz w:val="22"/>
          <w:szCs w:val="22"/>
        </w:rPr>
        <w:t>Прогнозирование тенденций изменения климата</w:t>
      </w:r>
      <w:r w:rsidRPr="00B63511">
        <w:rPr>
          <w:rFonts w:ascii="Times New Roman" w:hAnsi="Times New Roman" w:cs="Times New Roman"/>
        </w:rPr>
        <w:t>.</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lastRenderedPageBreak/>
        <w:t>Тема 6. Гидрография России (9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Моря, омывающие территорию России. Хозяйственное значение морей. Реки России. Характеристики реки. Бассейн реки. Источники питания рек. Режим рек.  Озёра. Виды озер и их распространение по территории России.  Болото. Виды болот и их хозяйственное значение. Природные льды. Сезонные и многолетние льды.  Многолетняя мерзлота и ее влияние на </w:t>
      </w:r>
      <w:proofErr w:type="gramStart"/>
      <w:r w:rsidRPr="00B63511">
        <w:rPr>
          <w:rFonts w:ascii="Times New Roman" w:hAnsi="Times New Roman" w:cs="Times New Roman"/>
        </w:rPr>
        <w:t>жизнь</w:t>
      </w:r>
      <w:proofErr w:type="gramEnd"/>
      <w:r w:rsidRPr="00B63511">
        <w:rPr>
          <w:rFonts w:ascii="Times New Roman" w:hAnsi="Times New Roman" w:cs="Times New Roman"/>
        </w:rPr>
        <w:t xml:space="preserve"> и хозяйственную деятельность людей. Ледники горные и покровные. Великое оледенение. Ледниковые периоды. Великий ледник на территории России. Последствия ледниковых периодов. Гидросфера и человек. Водные ресурсы. Стихийные бедствия, связанные с водой.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r w:rsidRPr="00B63511">
        <w:rPr>
          <w:rFonts w:ascii="Times New Roman" w:hAnsi="Times New Roman" w:cs="Times New Roman"/>
        </w:rPr>
        <w:t xml:space="preserve"> </w:t>
      </w:r>
    </w:p>
    <w:p w:rsidR="003C1815" w:rsidRPr="00B63511" w:rsidRDefault="001868AA"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 xml:space="preserve">Бассейн </w:t>
      </w:r>
      <w:r w:rsidR="003C1815" w:rsidRPr="00B63511">
        <w:rPr>
          <w:rFonts w:ascii="Times New Roman" w:hAnsi="Times New Roman" w:cs="Times New Roman"/>
        </w:rPr>
        <w:t xml:space="preserve">океана, бассейн внутреннего стока, биологические ресурсы, материковая отмель (шельф), длина реки, бассейн реки, водораздел, питание реки, гидрологический режим, половодье, межень, паводок, озеро, водохранилище, болото, многолетняя мерзлота, природные льды, ледник, покровный ледник, горный ледник, ледниковый период, Великое оледенение, эпоха оледенения, эпоха </w:t>
      </w:r>
      <w:proofErr w:type="spellStart"/>
      <w:r w:rsidR="003C1815" w:rsidRPr="00B63511">
        <w:rPr>
          <w:rFonts w:ascii="Times New Roman" w:hAnsi="Times New Roman" w:cs="Times New Roman"/>
        </w:rPr>
        <w:t>межледниковья</w:t>
      </w:r>
      <w:proofErr w:type="spellEnd"/>
      <w:r w:rsidR="003C1815" w:rsidRPr="00B63511">
        <w:rPr>
          <w:rFonts w:ascii="Times New Roman" w:hAnsi="Times New Roman" w:cs="Times New Roman"/>
        </w:rPr>
        <w:t>, водные ресурсы.</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 w:val="left" w:pos="345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Россия окружена морями трех океанов, отличающихся разнообразными и богатыми природными ресурсами.</w:t>
      </w:r>
    </w:p>
    <w:p w:rsidR="003C1815" w:rsidRPr="00B63511" w:rsidRDefault="003C1815" w:rsidP="00F325A9">
      <w:pPr>
        <w:widowControl w:val="0"/>
        <w:numPr>
          <w:ilvl w:val="0"/>
          <w:numId w:val="6"/>
        </w:numPr>
        <w:tabs>
          <w:tab w:val="left" w:pos="709"/>
          <w:tab w:val="left" w:pos="345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Река – сложная природная система. Знание важнейших характеристик реки – важнейшее условие правильности ее использования.</w:t>
      </w:r>
    </w:p>
    <w:p w:rsidR="003C1815" w:rsidRPr="00B63511" w:rsidRDefault="003C1815" w:rsidP="00F325A9">
      <w:pPr>
        <w:widowControl w:val="0"/>
        <w:numPr>
          <w:ilvl w:val="0"/>
          <w:numId w:val="6"/>
        </w:numPr>
        <w:tabs>
          <w:tab w:val="left" w:pos="709"/>
          <w:tab w:val="left" w:pos="345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Озера, подземные воды, многолетняя мерзлота и ледники – это богатство водных ресурсов, разнообразие ландшафтов.</w:t>
      </w:r>
    </w:p>
    <w:p w:rsidR="003C1815" w:rsidRPr="00B63511" w:rsidRDefault="003C1815" w:rsidP="00F325A9">
      <w:pPr>
        <w:widowControl w:val="0"/>
        <w:numPr>
          <w:ilvl w:val="0"/>
          <w:numId w:val="6"/>
        </w:numPr>
        <w:tabs>
          <w:tab w:val="left" w:pos="709"/>
          <w:tab w:val="left" w:pos="3459"/>
        </w:tabs>
        <w:suppressAutoHyphens/>
        <w:snapToGrid w:val="0"/>
        <w:spacing w:after="0" w:line="240" w:lineRule="auto"/>
        <w:ind w:left="0" w:firstLine="454"/>
        <w:rPr>
          <w:rFonts w:ascii="Times New Roman" w:hAnsi="Times New Roman" w:cs="Times New Roman"/>
          <w:i/>
        </w:rPr>
      </w:pPr>
      <w:r w:rsidRPr="00B63511">
        <w:rPr>
          <w:rFonts w:ascii="Times New Roman" w:hAnsi="Times New Roman" w:cs="Times New Roman"/>
        </w:rPr>
        <w:t>Вода – источник всего живого на Земле. Необходимость рационального использования и охраны внутренних вод Росси</w:t>
      </w:r>
      <w:r w:rsidRPr="00B63511">
        <w:rPr>
          <w:rFonts w:ascii="Times New Roman" w:hAnsi="Times New Roman" w:cs="Times New Roman"/>
          <w:i/>
        </w:rPr>
        <w:t>и.</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E70A6B"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учебные задачи и планировать</w:t>
      </w:r>
      <w:r w:rsidRPr="00B63511">
        <w:rPr>
          <w:rFonts w:ascii="Times New Roman" w:hAnsi="Times New Roman" w:cs="Times New Roman"/>
          <w:b/>
        </w:rPr>
        <w:t xml:space="preserve"> </w:t>
      </w:r>
      <w:r w:rsidRPr="00B63511">
        <w:rPr>
          <w:rFonts w:ascii="Times New Roman" w:hAnsi="Times New Roman" w:cs="Times New Roman"/>
        </w:rPr>
        <w:t>свою работу (при работе над характеристикой или описанием объекта), понимать разницу между описанием и характеристикой объекта.</w:t>
      </w:r>
    </w:p>
    <w:p w:rsidR="003C1815" w:rsidRPr="00B63511" w:rsidRDefault="00E70A6B"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сравнивать объекты, выделяя существенные признаки (сравнительная характеристика водных объектов).</w:t>
      </w:r>
    </w:p>
    <w:p w:rsidR="003C1815" w:rsidRPr="00B63511" w:rsidRDefault="00E70A6B"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собственную информацию  (реферат, презентация и др.)</w:t>
      </w:r>
    </w:p>
    <w:p w:rsidR="003C1815" w:rsidRPr="00B63511" w:rsidRDefault="00E70A6B"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участвовать </w:t>
      </w:r>
      <w:r w:rsidR="003C1815" w:rsidRPr="00B63511">
        <w:rPr>
          <w:rFonts w:ascii="Times New Roman" w:hAnsi="Times New Roman" w:cs="Times New Roman"/>
        </w:rPr>
        <w:t>в совместной деятельности (групповая работа по описанию объекта)</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1868AA" w:rsidRPr="00B63511" w:rsidRDefault="001868AA"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1868AA" w:rsidRPr="00B63511" w:rsidRDefault="001868AA"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E70A6B" w:rsidP="00F325A9">
      <w:pPr>
        <w:pStyle w:val="a3"/>
        <w:numPr>
          <w:ilvl w:val="0"/>
          <w:numId w:val="89"/>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морей, омывающих территорию России;</w:t>
      </w:r>
    </w:p>
    <w:p w:rsidR="00E70A6B" w:rsidRPr="00B63511" w:rsidRDefault="00E70A6B" w:rsidP="00F325A9">
      <w:pPr>
        <w:pStyle w:val="a3"/>
        <w:numPr>
          <w:ilvl w:val="0"/>
          <w:numId w:val="89"/>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внутренних вод отдельных регионов страны;</w:t>
      </w:r>
    </w:p>
    <w:p w:rsidR="00E70A6B" w:rsidRPr="00B63511" w:rsidRDefault="00954F3C" w:rsidP="00F325A9">
      <w:pPr>
        <w:pStyle w:val="a3"/>
        <w:numPr>
          <w:ilvl w:val="0"/>
          <w:numId w:val="89"/>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характер влияния внутренних вод на жизнь и хозяйственную деятельность человека;</w:t>
      </w:r>
    </w:p>
    <w:p w:rsidR="00954F3C" w:rsidRPr="00B63511" w:rsidRDefault="00954F3C" w:rsidP="00F325A9">
      <w:pPr>
        <w:pStyle w:val="a3"/>
        <w:numPr>
          <w:ilvl w:val="0"/>
          <w:numId w:val="89"/>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обеспеченности водными ресурсами различных регионов России;</w:t>
      </w:r>
    </w:p>
    <w:p w:rsidR="00954F3C" w:rsidRPr="00B63511" w:rsidRDefault="00A43F55" w:rsidP="00F325A9">
      <w:pPr>
        <w:pStyle w:val="a3"/>
        <w:numPr>
          <w:ilvl w:val="0"/>
          <w:numId w:val="89"/>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сущность экологических проблем в гидросфере на примере России.</w:t>
      </w:r>
    </w:p>
    <w:p w:rsidR="00A43F55" w:rsidRPr="00B63511" w:rsidRDefault="00A43F55" w:rsidP="0003752D">
      <w:pPr>
        <w:tabs>
          <w:tab w:val="left" w:pos="709"/>
        </w:tabs>
        <w:spacing w:after="0" w:line="240" w:lineRule="auto"/>
        <w:ind w:firstLine="454"/>
        <w:rPr>
          <w:rFonts w:ascii="Times New Roman" w:hAnsi="Times New Roman" w:cs="Times New Roman"/>
          <w:bCs/>
          <w:i/>
        </w:rPr>
      </w:pPr>
      <w:r w:rsidRPr="00B63511">
        <w:rPr>
          <w:rFonts w:ascii="Times New Roman" w:hAnsi="Times New Roman" w:cs="Times New Roman"/>
          <w:bCs/>
          <w:i/>
        </w:rPr>
        <w:t>Умение определять:</w:t>
      </w:r>
    </w:p>
    <w:p w:rsidR="00A43F55" w:rsidRPr="00B63511" w:rsidRDefault="00A43F55" w:rsidP="00F325A9">
      <w:pPr>
        <w:pStyle w:val="a3"/>
        <w:numPr>
          <w:ilvl w:val="0"/>
          <w:numId w:val="9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основные черты морей, омывающих территорию России;</w:t>
      </w:r>
    </w:p>
    <w:p w:rsidR="00A43F55" w:rsidRPr="00B63511" w:rsidRDefault="003A5985" w:rsidP="00F325A9">
      <w:pPr>
        <w:pStyle w:val="a3"/>
        <w:numPr>
          <w:ilvl w:val="0"/>
          <w:numId w:val="9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районы возможных катастрофических природных явлений в гидросфере на территории России;</w:t>
      </w:r>
    </w:p>
    <w:p w:rsidR="003A5985" w:rsidRPr="00B63511" w:rsidRDefault="003A5985" w:rsidP="00F325A9">
      <w:pPr>
        <w:pStyle w:val="a3"/>
        <w:numPr>
          <w:ilvl w:val="0"/>
          <w:numId w:val="9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закономерности распределения внутренних вод;</w:t>
      </w:r>
    </w:p>
    <w:p w:rsidR="003A5985" w:rsidRPr="00B63511" w:rsidRDefault="003A5985" w:rsidP="00F325A9">
      <w:pPr>
        <w:pStyle w:val="a3"/>
        <w:numPr>
          <w:ilvl w:val="0"/>
          <w:numId w:val="9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существенные признаки внутренних вод;</w:t>
      </w:r>
    </w:p>
    <w:p w:rsidR="003A5985" w:rsidRPr="00B63511" w:rsidRDefault="003A5985" w:rsidP="00F325A9">
      <w:pPr>
        <w:pStyle w:val="a3"/>
        <w:numPr>
          <w:ilvl w:val="0"/>
          <w:numId w:val="9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по картам закономерности распределения внутренних вод на территории России;</w:t>
      </w:r>
    </w:p>
    <w:p w:rsidR="003A5985" w:rsidRPr="00B63511" w:rsidRDefault="00C6562A" w:rsidP="00F325A9">
      <w:pPr>
        <w:pStyle w:val="a3"/>
        <w:numPr>
          <w:ilvl w:val="0"/>
          <w:numId w:val="9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lastRenderedPageBreak/>
        <w:t>по картам особенности обеспечения внутренними водами отдельных регионов России.</w:t>
      </w:r>
    </w:p>
    <w:p w:rsidR="00C6562A" w:rsidRPr="00B63511" w:rsidRDefault="00C6562A" w:rsidP="0003752D">
      <w:pPr>
        <w:pStyle w:val="a3"/>
        <w:tabs>
          <w:tab w:val="left" w:pos="709"/>
        </w:tabs>
        <w:spacing w:after="0" w:line="240" w:lineRule="auto"/>
        <w:ind w:left="0" w:firstLine="454"/>
        <w:rPr>
          <w:rFonts w:ascii="Times New Roman" w:hAnsi="Times New Roman" w:cs="Times New Roman"/>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23"/>
        </w:numPr>
        <w:tabs>
          <w:tab w:val="left" w:pos="709"/>
        </w:tabs>
        <w:suppressAutoHyphens/>
        <w:spacing w:after="0" w:line="240" w:lineRule="auto"/>
        <w:ind w:left="0" w:firstLine="454"/>
        <w:rPr>
          <w:rFonts w:ascii="Times New Roman" w:hAnsi="Times New Roman" w:cs="Times New Roman"/>
        </w:rPr>
      </w:pPr>
      <w:r w:rsidRPr="00B63511">
        <w:rPr>
          <w:rStyle w:val="FontStyle11"/>
          <w:rFonts w:ascii="Times New Roman" w:hAnsi="Times New Roman" w:cs="Times New Roman"/>
          <w:sz w:val="22"/>
          <w:szCs w:val="22"/>
        </w:rPr>
        <w:t>Составление характеристики одного из морей</w:t>
      </w:r>
      <w:r w:rsidRPr="00B63511">
        <w:rPr>
          <w:rFonts w:ascii="Times New Roman" w:hAnsi="Times New Roman" w:cs="Times New Roman"/>
        </w:rPr>
        <w:t>, омывающих территорию России</w:t>
      </w:r>
      <w:r w:rsidRPr="00B63511">
        <w:rPr>
          <w:rStyle w:val="FontStyle11"/>
          <w:rFonts w:ascii="Times New Roman" w:hAnsi="Times New Roman" w:cs="Times New Roman"/>
          <w:sz w:val="22"/>
          <w:szCs w:val="22"/>
        </w:rPr>
        <w:t xml:space="preserve">. </w:t>
      </w:r>
    </w:p>
    <w:p w:rsidR="003C1815" w:rsidRPr="00B63511" w:rsidRDefault="003C1815" w:rsidP="00F325A9">
      <w:pPr>
        <w:widowControl w:val="0"/>
        <w:numPr>
          <w:ilvl w:val="0"/>
          <w:numId w:val="23"/>
        </w:numPr>
        <w:tabs>
          <w:tab w:val="left" w:pos="709"/>
        </w:tabs>
        <w:suppressAutoHyphens/>
        <w:spacing w:after="0" w:line="240" w:lineRule="auto"/>
        <w:ind w:left="0" w:firstLine="454"/>
        <w:rPr>
          <w:rFonts w:ascii="Times New Roman" w:hAnsi="Times New Roman" w:cs="Times New Roman"/>
        </w:rPr>
      </w:pPr>
      <w:r w:rsidRPr="00B63511">
        <w:rPr>
          <w:rStyle w:val="FontStyle55"/>
          <w:rFonts w:ascii="Times New Roman" w:eastAsia="Times New Roman" w:hAnsi="Times New Roman" w:cs="Times New Roman"/>
          <w:sz w:val="22"/>
          <w:szCs w:val="22"/>
        </w:rPr>
        <w:t xml:space="preserve">Составление характеристики одной из рек с использованием тематических карт и </w:t>
      </w:r>
      <w:proofErr w:type="spellStart"/>
      <w:r w:rsidRPr="00B63511">
        <w:rPr>
          <w:rStyle w:val="FontStyle55"/>
          <w:rFonts w:ascii="Times New Roman" w:eastAsia="Times New Roman" w:hAnsi="Times New Roman" w:cs="Times New Roman"/>
          <w:sz w:val="22"/>
          <w:szCs w:val="22"/>
        </w:rPr>
        <w:t>климатодиаграмм</w:t>
      </w:r>
      <w:proofErr w:type="spellEnd"/>
      <w:r w:rsidRPr="00B63511">
        <w:rPr>
          <w:rStyle w:val="FontStyle55"/>
          <w:rFonts w:ascii="Times New Roman" w:eastAsia="Times New Roman" w:hAnsi="Times New Roman" w:cs="Times New Roman"/>
          <w:sz w:val="22"/>
          <w:szCs w:val="22"/>
        </w:rPr>
        <w:t>, определение возможностей их хозяйственного использования.</w:t>
      </w:r>
    </w:p>
    <w:p w:rsidR="003C1815" w:rsidRPr="00B63511" w:rsidRDefault="003C1815" w:rsidP="00F325A9">
      <w:pPr>
        <w:widowControl w:val="0"/>
        <w:numPr>
          <w:ilvl w:val="0"/>
          <w:numId w:val="23"/>
        </w:numPr>
        <w:tabs>
          <w:tab w:val="left" w:pos="709"/>
        </w:tabs>
        <w:suppressAutoHyphens/>
        <w:spacing w:after="0" w:line="240" w:lineRule="auto"/>
        <w:ind w:left="0" w:firstLine="454"/>
        <w:rPr>
          <w:rFonts w:ascii="Times New Roman" w:hAnsi="Times New Roman" w:cs="Times New Roman"/>
        </w:rPr>
      </w:pPr>
      <w:r w:rsidRPr="00B63511">
        <w:rPr>
          <w:rStyle w:val="FontStyle11"/>
          <w:rFonts w:ascii="Times New Roman" w:hAnsi="Times New Roman" w:cs="Times New Roman"/>
          <w:sz w:val="22"/>
          <w:szCs w:val="22"/>
        </w:rPr>
        <w:t xml:space="preserve">Объяснение </w:t>
      </w:r>
      <w:proofErr w:type="gramStart"/>
      <w:r w:rsidRPr="00B63511">
        <w:rPr>
          <w:rStyle w:val="FontStyle11"/>
          <w:rFonts w:ascii="Times New Roman" w:hAnsi="Times New Roman" w:cs="Times New Roman"/>
          <w:sz w:val="22"/>
          <w:szCs w:val="22"/>
        </w:rPr>
        <w:t>закономерностей размещения разных видов вод суши</w:t>
      </w:r>
      <w:proofErr w:type="gramEnd"/>
      <w:r w:rsidRPr="00B63511">
        <w:rPr>
          <w:rStyle w:val="FontStyle11"/>
          <w:rFonts w:ascii="Times New Roman" w:hAnsi="Times New Roman" w:cs="Times New Roman"/>
          <w:sz w:val="22"/>
          <w:szCs w:val="22"/>
        </w:rPr>
        <w:t xml:space="preserve"> и связанных </w:t>
      </w:r>
      <w:r w:rsidR="00C6562A" w:rsidRPr="00B63511">
        <w:rPr>
          <w:rStyle w:val="FontStyle11"/>
          <w:rFonts w:ascii="Times New Roman" w:hAnsi="Times New Roman" w:cs="Times New Roman"/>
          <w:sz w:val="22"/>
          <w:szCs w:val="22"/>
        </w:rPr>
        <w:t>с ними стихийных природных явле</w:t>
      </w:r>
      <w:r w:rsidRPr="00B63511">
        <w:rPr>
          <w:rStyle w:val="FontStyle11"/>
          <w:rFonts w:ascii="Times New Roman" w:hAnsi="Times New Roman" w:cs="Times New Roman"/>
          <w:sz w:val="22"/>
          <w:szCs w:val="22"/>
        </w:rPr>
        <w:t>ний на территории страны.</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7. Почвы России (4 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Почва. Формирование почвы, её состав, строение, свойства. Зональные типы почв, их  свойства, структура, различия в плодородии. Закономерности распространения почв.</w:t>
      </w:r>
      <w:r w:rsidR="00C6562A" w:rsidRPr="00B63511">
        <w:rPr>
          <w:rFonts w:ascii="Times New Roman" w:hAnsi="Times New Roman" w:cs="Times New Roman"/>
        </w:rPr>
        <w:t xml:space="preserve"> </w:t>
      </w:r>
      <w:r w:rsidRPr="00B63511">
        <w:rPr>
          <w:rFonts w:ascii="Times New Roman" w:hAnsi="Times New Roman" w:cs="Times New Roman"/>
        </w:rPr>
        <w:t>Почвенные карты. Почвенные ресурсы. Изменения по</w:t>
      </w:r>
      <w:proofErr w:type="gramStart"/>
      <w:r w:rsidRPr="00B63511">
        <w:rPr>
          <w:rFonts w:ascii="Times New Roman" w:hAnsi="Times New Roman" w:cs="Times New Roman"/>
        </w:rPr>
        <w:t>чв в пр</w:t>
      </w:r>
      <w:proofErr w:type="gramEnd"/>
      <w:r w:rsidRPr="00B63511">
        <w:rPr>
          <w:rFonts w:ascii="Times New Roman" w:hAnsi="Times New Roman" w:cs="Times New Roman"/>
        </w:rPr>
        <w:t>оцессе их хозяйственного использования, борьба с эрозией и загрязнением почв. Меры по сохранению плодородия почв.</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bCs/>
        </w:rPr>
        <w:t>Учебные</w:t>
      </w:r>
      <w:r w:rsidRPr="00B63511">
        <w:rPr>
          <w:rFonts w:ascii="Times New Roman" w:hAnsi="Times New Roman" w:cs="Times New Roman"/>
          <w:b/>
        </w:rPr>
        <w:t xml:space="preserve"> понятия: </w:t>
      </w:r>
    </w:p>
    <w:p w:rsidR="003C1815" w:rsidRPr="00B63511" w:rsidRDefault="00C6562A"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Почва</w:t>
      </w:r>
      <w:r w:rsidR="003C1815" w:rsidRPr="00B63511">
        <w:rPr>
          <w:rFonts w:ascii="Times New Roman" w:hAnsi="Times New Roman" w:cs="Times New Roman"/>
        </w:rPr>
        <w:t xml:space="preserve">, почвообразование, почвенный профиль, почвенный горизонт, гумус, плодородие, почвенные ресурсы, эрозия (разрушение), мелиорация. </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Почвы – особое природное тело, свойства которых зависят от факторов почвообразования различающихся от места к месту, чем и определяется их огромное разнообразие.</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Главное свойство почв – плодородие, которое   может истощаться, вследствие чего необходимая мера – рациональное использование  и охрана. </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находить, отбирать и использовать различные источники информации по теме;</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proofErr w:type="gramStart"/>
      <w:r w:rsidRPr="00B63511">
        <w:rPr>
          <w:rFonts w:ascii="Times New Roman" w:hAnsi="Times New Roman" w:cs="Times New Roman"/>
        </w:rPr>
        <w:t>сравнивать объекты, выделяя существенные признаки (разные типы почв и условия их</w:t>
      </w:r>
      <w:proofErr w:type="gramEnd"/>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формирования);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proofErr w:type="gramStart"/>
      <w:r w:rsidRPr="00B63511">
        <w:rPr>
          <w:rFonts w:ascii="Times New Roman" w:hAnsi="Times New Roman" w:cs="Times New Roman"/>
        </w:rPr>
        <w:t>выявлять причинно-следственные связи (зависимость размещения типов почв от</w:t>
      </w:r>
      <w:proofErr w:type="gramEnd"/>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климатических условий и особенностей рельефа);</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показывать по карте особенности размещения основных типов почв</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6D0A59" w:rsidRPr="00B63511" w:rsidRDefault="006D0A59"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6D0A59" w:rsidRPr="00B63511" w:rsidRDefault="006D0A59"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6D0A59" w:rsidRPr="00B63511" w:rsidRDefault="006D0A59" w:rsidP="00F325A9">
      <w:pPr>
        <w:pStyle w:val="a3"/>
        <w:numPr>
          <w:ilvl w:val="0"/>
          <w:numId w:val="91"/>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условия формирования почв;</w:t>
      </w:r>
    </w:p>
    <w:p w:rsidR="006D0A59" w:rsidRPr="00B63511" w:rsidRDefault="006D0A59" w:rsidP="00F325A9">
      <w:pPr>
        <w:pStyle w:val="a3"/>
        <w:numPr>
          <w:ilvl w:val="0"/>
          <w:numId w:val="91"/>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строения и состава почв;</w:t>
      </w:r>
    </w:p>
    <w:p w:rsidR="006D0A59" w:rsidRPr="00B63511" w:rsidRDefault="006D0A59" w:rsidP="00F325A9">
      <w:pPr>
        <w:pStyle w:val="a3"/>
        <w:numPr>
          <w:ilvl w:val="0"/>
          <w:numId w:val="91"/>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специфику изменения по</w:t>
      </w:r>
      <w:proofErr w:type="gramStart"/>
      <w:r w:rsidRPr="00B63511">
        <w:rPr>
          <w:rFonts w:ascii="Times New Roman" w:hAnsi="Times New Roman" w:cs="Times New Roman"/>
        </w:rPr>
        <w:t>чв в пр</w:t>
      </w:r>
      <w:proofErr w:type="gramEnd"/>
      <w:r w:rsidRPr="00B63511">
        <w:rPr>
          <w:rFonts w:ascii="Times New Roman" w:hAnsi="Times New Roman" w:cs="Times New Roman"/>
        </w:rPr>
        <w:t>оцессе их хозяйственного использования;</w:t>
      </w:r>
    </w:p>
    <w:p w:rsidR="006D0A59" w:rsidRPr="00B63511" w:rsidRDefault="006D0A59" w:rsidP="00F325A9">
      <w:pPr>
        <w:pStyle w:val="a3"/>
        <w:numPr>
          <w:ilvl w:val="0"/>
          <w:numId w:val="91"/>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почвенных ресурсов России.</w:t>
      </w:r>
    </w:p>
    <w:p w:rsidR="006D0A59" w:rsidRPr="00B63511" w:rsidRDefault="003107F6"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3107F6" w:rsidRPr="00B63511" w:rsidRDefault="003107F6" w:rsidP="00F325A9">
      <w:pPr>
        <w:pStyle w:val="a3"/>
        <w:numPr>
          <w:ilvl w:val="0"/>
          <w:numId w:val="9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основные свойства почв на территории России;</w:t>
      </w:r>
    </w:p>
    <w:p w:rsidR="003107F6" w:rsidRPr="00B63511" w:rsidRDefault="003107F6" w:rsidP="00F325A9">
      <w:pPr>
        <w:pStyle w:val="a3"/>
        <w:numPr>
          <w:ilvl w:val="0"/>
          <w:numId w:val="9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по картам закономерности размещения почв по территории России;</w:t>
      </w:r>
    </w:p>
    <w:p w:rsidR="003107F6" w:rsidRPr="00B63511" w:rsidRDefault="003107F6" w:rsidP="00F325A9">
      <w:pPr>
        <w:pStyle w:val="a3"/>
        <w:numPr>
          <w:ilvl w:val="0"/>
          <w:numId w:val="92"/>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lastRenderedPageBreak/>
        <w:t>по картам меры по сохранению плодородия почв в различных регионах России.</w:t>
      </w:r>
    </w:p>
    <w:p w:rsidR="003107F6" w:rsidRPr="00B63511" w:rsidRDefault="003107F6"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24"/>
        </w:numPr>
        <w:tabs>
          <w:tab w:val="left" w:pos="709"/>
        </w:tabs>
        <w:suppressAutoHyphens/>
        <w:spacing w:after="0" w:line="240" w:lineRule="auto"/>
        <w:ind w:left="0" w:firstLine="454"/>
        <w:rPr>
          <w:rFonts w:ascii="Times New Roman" w:hAnsi="Times New Roman" w:cs="Times New Roman"/>
        </w:rPr>
      </w:pPr>
      <w:r w:rsidRPr="00B63511">
        <w:rPr>
          <w:rStyle w:val="FontStyle11"/>
          <w:rFonts w:ascii="Times New Roman" w:hAnsi="Times New Roman" w:cs="Times New Roman"/>
          <w:sz w:val="22"/>
          <w:szCs w:val="22"/>
        </w:rPr>
        <w:t>Составление характеристики зональных типов почв и выявление условий их почвообразования</w:t>
      </w:r>
      <w:r w:rsidRPr="00B63511">
        <w:rPr>
          <w:rFonts w:ascii="Times New Roman" w:hAnsi="Times New Roman" w:cs="Times New Roman"/>
        </w:rPr>
        <w:t>.</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8. Растительный и животный мир России (3 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Место и роль растений и животных в природном комплексе. География растений и животных. Типы растительности. Ресурсы растительного и животного мира. Лесные ресурсы. Кормовые ресурсы. Промыслово-охотничьи ресурсы. Особо охраняемые территории.  </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CB2B79"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Природный </w:t>
      </w:r>
      <w:r w:rsidR="003C1815" w:rsidRPr="00B63511">
        <w:rPr>
          <w:rFonts w:ascii="Times New Roman" w:hAnsi="Times New Roman" w:cs="Times New Roman"/>
        </w:rPr>
        <w:t xml:space="preserve">комплекс, природные компоненты, природные факторы, типы растительности, биологические ресурсы, лесные ресурсы, </w:t>
      </w:r>
      <w:proofErr w:type="spellStart"/>
      <w:r w:rsidR="003C1815" w:rsidRPr="00B63511">
        <w:rPr>
          <w:rFonts w:ascii="Times New Roman" w:hAnsi="Times New Roman" w:cs="Times New Roman"/>
        </w:rPr>
        <w:t>лесоизбыточные</w:t>
      </w:r>
      <w:proofErr w:type="spellEnd"/>
      <w:r w:rsidR="003C1815" w:rsidRPr="00B63511">
        <w:rPr>
          <w:rFonts w:ascii="Times New Roman" w:hAnsi="Times New Roman" w:cs="Times New Roman"/>
        </w:rPr>
        <w:t xml:space="preserve">, </w:t>
      </w:r>
      <w:proofErr w:type="spellStart"/>
      <w:r w:rsidR="003C1815" w:rsidRPr="00B63511">
        <w:rPr>
          <w:rFonts w:ascii="Times New Roman" w:hAnsi="Times New Roman" w:cs="Times New Roman"/>
        </w:rPr>
        <w:t>лесообеспеченные</w:t>
      </w:r>
      <w:proofErr w:type="spellEnd"/>
      <w:r w:rsidR="003C1815" w:rsidRPr="00B63511">
        <w:rPr>
          <w:rFonts w:ascii="Times New Roman" w:hAnsi="Times New Roman" w:cs="Times New Roman"/>
        </w:rPr>
        <w:t xml:space="preserve"> и </w:t>
      </w:r>
      <w:proofErr w:type="spellStart"/>
      <w:r w:rsidR="003C1815" w:rsidRPr="00B63511">
        <w:rPr>
          <w:rFonts w:ascii="Times New Roman" w:hAnsi="Times New Roman" w:cs="Times New Roman"/>
        </w:rPr>
        <w:t>лесодефицитные</w:t>
      </w:r>
      <w:proofErr w:type="spellEnd"/>
      <w:r w:rsidR="003C1815" w:rsidRPr="00B63511">
        <w:rPr>
          <w:rFonts w:ascii="Times New Roman" w:hAnsi="Times New Roman" w:cs="Times New Roman"/>
        </w:rPr>
        <w:t xml:space="preserve"> территории.</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CB2B79"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Растительность </w:t>
      </w:r>
      <w:r w:rsidR="003C1815" w:rsidRPr="00B63511">
        <w:rPr>
          <w:rFonts w:ascii="Times New Roman" w:hAnsi="Times New Roman" w:cs="Times New Roman"/>
        </w:rPr>
        <w:t>и животный мир — важный компонент природного комплекса, особенно хрупкий и потому нуждающийся в заботе и охране.</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u w:val="single"/>
        </w:rPr>
      </w:pPr>
    </w:p>
    <w:p w:rsidR="00CB2B79" w:rsidRPr="00B63511" w:rsidRDefault="00CB2B79"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CB2B79" w:rsidRPr="00B63511" w:rsidRDefault="00CB2B79"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CB2B79" w:rsidP="00F325A9">
      <w:pPr>
        <w:pStyle w:val="a3"/>
        <w:numPr>
          <w:ilvl w:val="0"/>
          <w:numId w:val="93"/>
        </w:numPr>
        <w:tabs>
          <w:tab w:val="clear" w:pos="720"/>
          <w:tab w:val="left" w:pos="709"/>
        </w:tabs>
        <w:snapToGrid w:val="0"/>
        <w:spacing w:after="0" w:line="240" w:lineRule="auto"/>
        <w:ind w:left="0" w:firstLine="454"/>
        <w:rPr>
          <w:rFonts w:ascii="Times New Roman" w:hAnsi="Times New Roman" w:cs="Times New Roman"/>
          <w:b/>
        </w:rPr>
      </w:pPr>
      <w:r w:rsidRPr="00B63511">
        <w:rPr>
          <w:rFonts w:ascii="Times New Roman" w:hAnsi="Times New Roman" w:cs="Times New Roman"/>
        </w:rPr>
        <w:t>место и роль растений и животных в природном комплексе;</w:t>
      </w:r>
    </w:p>
    <w:p w:rsidR="00CB2B79" w:rsidRPr="00B63511" w:rsidRDefault="002232FC" w:rsidP="00F325A9">
      <w:pPr>
        <w:pStyle w:val="a3"/>
        <w:numPr>
          <w:ilvl w:val="0"/>
          <w:numId w:val="93"/>
        </w:numPr>
        <w:tabs>
          <w:tab w:val="clear" w:pos="720"/>
          <w:tab w:val="left" w:pos="709"/>
        </w:tabs>
        <w:snapToGrid w:val="0"/>
        <w:spacing w:after="0" w:line="240" w:lineRule="auto"/>
        <w:ind w:left="0" w:firstLine="454"/>
        <w:rPr>
          <w:rFonts w:ascii="Times New Roman" w:hAnsi="Times New Roman" w:cs="Times New Roman"/>
          <w:b/>
        </w:rPr>
      </w:pPr>
      <w:r w:rsidRPr="00B63511">
        <w:rPr>
          <w:rFonts w:ascii="Times New Roman" w:hAnsi="Times New Roman" w:cs="Times New Roman"/>
        </w:rPr>
        <w:t>специфику типов растительности;</w:t>
      </w:r>
    </w:p>
    <w:p w:rsidR="002232FC" w:rsidRPr="00B63511" w:rsidRDefault="002232FC" w:rsidP="00F325A9">
      <w:pPr>
        <w:pStyle w:val="a3"/>
        <w:numPr>
          <w:ilvl w:val="0"/>
          <w:numId w:val="93"/>
        </w:numPr>
        <w:tabs>
          <w:tab w:val="clear" w:pos="720"/>
          <w:tab w:val="left" w:pos="709"/>
        </w:tabs>
        <w:snapToGrid w:val="0"/>
        <w:spacing w:after="0" w:line="240" w:lineRule="auto"/>
        <w:ind w:left="0" w:firstLine="454"/>
        <w:rPr>
          <w:rFonts w:ascii="Times New Roman" w:hAnsi="Times New Roman" w:cs="Times New Roman"/>
          <w:b/>
        </w:rPr>
      </w:pPr>
      <w:r w:rsidRPr="00B63511">
        <w:rPr>
          <w:rFonts w:ascii="Times New Roman" w:hAnsi="Times New Roman" w:cs="Times New Roman"/>
        </w:rPr>
        <w:t>необходимость создания и географию особо охраняемых территорий;</w:t>
      </w:r>
    </w:p>
    <w:p w:rsidR="002232FC" w:rsidRPr="00B63511" w:rsidRDefault="002232FC" w:rsidP="00F325A9">
      <w:pPr>
        <w:pStyle w:val="a3"/>
        <w:numPr>
          <w:ilvl w:val="0"/>
          <w:numId w:val="93"/>
        </w:numPr>
        <w:tabs>
          <w:tab w:val="clear" w:pos="720"/>
          <w:tab w:val="left" w:pos="709"/>
        </w:tabs>
        <w:snapToGrid w:val="0"/>
        <w:spacing w:after="0" w:line="240" w:lineRule="auto"/>
        <w:ind w:left="0" w:firstLine="454"/>
        <w:rPr>
          <w:rFonts w:ascii="Times New Roman" w:hAnsi="Times New Roman" w:cs="Times New Roman"/>
          <w:b/>
        </w:rPr>
      </w:pPr>
      <w:r w:rsidRPr="00B63511">
        <w:rPr>
          <w:rFonts w:ascii="Times New Roman" w:hAnsi="Times New Roman" w:cs="Times New Roman"/>
        </w:rPr>
        <w:t>отличия видов природопользования.</w:t>
      </w:r>
    </w:p>
    <w:p w:rsidR="002232FC" w:rsidRPr="00B63511" w:rsidRDefault="002232FC" w:rsidP="0003752D">
      <w:pPr>
        <w:tabs>
          <w:tab w:val="left" w:pos="709"/>
        </w:tabs>
        <w:snapToGrid w:val="0"/>
        <w:spacing w:after="0" w:line="240" w:lineRule="auto"/>
        <w:ind w:firstLine="454"/>
        <w:rPr>
          <w:rFonts w:ascii="Times New Roman" w:hAnsi="Times New Roman" w:cs="Times New Roman"/>
        </w:rPr>
      </w:pPr>
      <w:r w:rsidRPr="00B63511">
        <w:rPr>
          <w:rFonts w:ascii="Times New Roman" w:hAnsi="Times New Roman" w:cs="Times New Roman"/>
        </w:rPr>
        <w:t>Умение определять:</w:t>
      </w:r>
    </w:p>
    <w:p w:rsidR="002232FC" w:rsidRPr="00B63511" w:rsidRDefault="002232FC" w:rsidP="00F325A9">
      <w:pPr>
        <w:pStyle w:val="a3"/>
        <w:numPr>
          <w:ilvl w:val="0"/>
          <w:numId w:val="94"/>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размещения растительного и животного мира по территории России;</w:t>
      </w:r>
    </w:p>
    <w:p w:rsidR="002232FC" w:rsidRPr="00B63511" w:rsidRDefault="00F9476F" w:rsidP="00F325A9">
      <w:pPr>
        <w:pStyle w:val="a3"/>
        <w:numPr>
          <w:ilvl w:val="0"/>
          <w:numId w:val="94"/>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размещение ресурсов растительного и животного мира по картам;</w:t>
      </w:r>
    </w:p>
    <w:p w:rsidR="00F9476F" w:rsidRPr="00B63511" w:rsidRDefault="00F9476F" w:rsidP="00F325A9">
      <w:pPr>
        <w:pStyle w:val="a3"/>
        <w:numPr>
          <w:ilvl w:val="0"/>
          <w:numId w:val="94"/>
        </w:numPr>
        <w:tabs>
          <w:tab w:val="clear" w:pos="720"/>
          <w:tab w:val="left" w:pos="709"/>
        </w:tabs>
        <w:snapToGrid w:val="0"/>
        <w:spacing w:after="0" w:line="240" w:lineRule="auto"/>
        <w:ind w:left="0" w:firstLine="454"/>
        <w:rPr>
          <w:rFonts w:ascii="Times New Roman" w:hAnsi="Times New Roman" w:cs="Times New Roman"/>
        </w:rPr>
      </w:pPr>
      <w:r w:rsidRPr="00B63511">
        <w:rPr>
          <w:rFonts w:ascii="Times New Roman" w:hAnsi="Times New Roman" w:cs="Times New Roman"/>
        </w:rPr>
        <w:t>по картам географию особо охраняемых территорий.</w:t>
      </w:r>
    </w:p>
    <w:p w:rsidR="00F9476F" w:rsidRPr="00B63511" w:rsidRDefault="00F9476F" w:rsidP="0003752D">
      <w:pPr>
        <w:tabs>
          <w:tab w:val="left" w:pos="709"/>
        </w:tabs>
        <w:snapToGrid w:val="0"/>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widowControl w:val="0"/>
        <w:numPr>
          <w:ilvl w:val="0"/>
          <w:numId w:val="25"/>
        </w:numPr>
        <w:tabs>
          <w:tab w:val="left" w:pos="709"/>
        </w:tabs>
        <w:suppressAutoHyphens/>
        <w:spacing w:after="0" w:line="240" w:lineRule="auto"/>
        <w:ind w:left="0" w:firstLine="454"/>
        <w:rPr>
          <w:rStyle w:val="FontStyle11"/>
          <w:rFonts w:ascii="Times New Roman" w:hAnsi="Times New Roman" w:cs="Times New Roman"/>
          <w:sz w:val="22"/>
          <w:szCs w:val="22"/>
        </w:rPr>
      </w:pPr>
      <w:r w:rsidRPr="00B63511">
        <w:rPr>
          <w:rStyle w:val="FontStyle11"/>
          <w:rFonts w:ascii="Times New Roman" w:hAnsi="Times New Roman" w:cs="Times New Roman"/>
          <w:sz w:val="22"/>
          <w:szCs w:val="22"/>
        </w:rPr>
        <w:t>Установление зависимостей растительного и животного мира от других компонентов природы.</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9. Природные зоны России (6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Природные комплексы России. Зональные и азональные природные комплексы. Природные зоны Арктики и Субарктики: арктическая пустыня, тундра. Леса умеренного пояса: тайга, смешанные и широколиственные леса. Безлесные зоны юга России: степь, лесостепь и полупустыня. Высотная поясность. Природно-хозяйственные зоны.</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Учебные понятия:</w:t>
      </w:r>
      <w:r w:rsidRPr="00B63511">
        <w:rPr>
          <w:rFonts w:ascii="Times New Roman" w:hAnsi="Times New Roman" w:cs="Times New Roman"/>
        </w:rPr>
        <w:t xml:space="preserve"> </w:t>
      </w:r>
    </w:p>
    <w:p w:rsidR="003C1815" w:rsidRPr="00B63511" w:rsidRDefault="001C1807"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 xml:space="preserve">Природный </w:t>
      </w:r>
      <w:r w:rsidR="003C1815" w:rsidRPr="00B63511">
        <w:rPr>
          <w:rFonts w:ascii="Times New Roman" w:hAnsi="Times New Roman" w:cs="Times New Roman"/>
        </w:rPr>
        <w:t>комплекс, ландшафт, природный компонент, зональный комплекс, азональный комплекс, природный район, природная зона, лесные и безлесные ландшафты, высотная поясность, приспособление, хозяйственная деятельность, природно-хозяйственные зоны.</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Природные компоненты как живой, так и неживой  природы  образуют природные комплексы разных видов.</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Главными компонентами природного комплекса являются климат и рельеф.</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Выделяют зональные и азональные природные комплексы.</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Любая природная зоны – это поле для хозяйственной деятельности людей, поэтому правильнее говорить о природно-хозяйственных зонах.</w:t>
      </w:r>
    </w:p>
    <w:p w:rsidR="003C1815" w:rsidRPr="00B63511" w:rsidRDefault="003C1815" w:rsidP="0003752D">
      <w:pPr>
        <w:tabs>
          <w:tab w:val="left" w:pos="709"/>
        </w:tabs>
        <w:snapToGrid w:val="0"/>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выделять существенные признаки разных типов природных комплексов.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выявлять причинно-следственные связи внутри природных комплексов,  анализировать связи соподчинения и зависимости между компонентами.</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 работать  с учебными текстами, схемами, картосхемами, статистикой, географическими картами.</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формулировать свои мысли и выводы в устной и письменной форме, представлять в форме презентаций.</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b/>
          <w:i/>
        </w:rPr>
        <w:t xml:space="preserve"> </w:t>
      </w:r>
      <w:r w:rsidRPr="00B63511">
        <w:rPr>
          <w:rFonts w:ascii="Times New Roman" w:hAnsi="Times New Roman" w:cs="Times New Roman"/>
        </w:rPr>
        <w:t>выделение главного или  существенных признаков (особенности природы,  населения и хозяйственной деятельности той или иной природно-хозяйственной зоны).</w:t>
      </w:r>
    </w:p>
    <w:p w:rsidR="003C1815" w:rsidRPr="00B63511" w:rsidRDefault="003C1815" w:rsidP="0003752D">
      <w:pPr>
        <w:tabs>
          <w:tab w:val="left" w:pos="709"/>
        </w:tabs>
        <w:snapToGrid w:val="0"/>
        <w:spacing w:after="0" w:line="240" w:lineRule="auto"/>
        <w:ind w:firstLine="454"/>
        <w:rPr>
          <w:rFonts w:ascii="Times New Roman" w:hAnsi="Times New Roman" w:cs="Times New Roman"/>
          <w:b/>
          <w:shd w:val="clear" w:color="auto" w:fill="FFFF00"/>
        </w:rPr>
      </w:pPr>
    </w:p>
    <w:p w:rsidR="001C1807" w:rsidRPr="00B63511" w:rsidRDefault="001C1807"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1C1807" w:rsidRPr="00B63511" w:rsidRDefault="001C1807"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745482"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отличия природных комплексов друг от друга;</w:t>
      </w:r>
    </w:p>
    <w:p w:rsidR="005B1534" w:rsidRPr="00B63511" w:rsidRDefault="00745482"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условия формирования природно-хозяйственных зон;</w:t>
      </w:r>
    </w:p>
    <w:p w:rsidR="005B1534" w:rsidRPr="00B63511" w:rsidRDefault="00745482"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proofErr w:type="gramStart"/>
      <w:r w:rsidRPr="00B63511">
        <w:rPr>
          <w:rFonts w:ascii="Times New Roman" w:hAnsi="Times New Roman" w:cs="Times New Roman"/>
        </w:rPr>
        <w:t xml:space="preserve">характер </w:t>
      </w:r>
      <w:r w:rsidR="005B1534" w:rsidRPr="00B63511">
        <w:rPr>
          <w:rFonts w:ascii="Times New Roman" w:hAnsi="Times New Roman" w:cs="Times New Roman"/>
        </w:rPr>
        <w:t>влияния человека на природных условия природных зон.</w:t>
      </w:r>
      <w:proofErr w:type="gramEnd"/>
    </w:p>
    <w:p w:rsidR="005B1534" w:rsidRPr="00B63511" w:rsidRDefault="00745F49" w:rsidP="0003752D">
      <w:pPr>
        <w:widowControl w:val="0"/>
        <w:tabs>
          <w:tab w:val="left" w:pos="709"/>
        </w:tabs>
        <w:suppressAutoHyphens/>
        <w:snapToGrid w:val="0"/>
        <w:spacing w:after="0" w:line="240" w:lineRule="auto"/>
        <w:ind w:firstLine="454"/>
        <w:rPr>
          <w:rFonts w:ascii="Times New Roman" w:hAnsi="Times New Roman" w:cs="Times New Roman"/>
          <w:i/>
        </w:rPr>
      </w:pPr>
      <w:r w:rsidRPr="00B63511">
        <w:rPr>
          <w:rFonts w:ascii="Times New Roman" w:hAnsi="Times New Roman" w:cs="Times New Roman"/>
          <w:i/>
        </w:rPr>
        <w:t xml:space="preserve">Умение определять: </w:t>
      </w:r>
    </w:p>
    <w:p w:rsidR="00745F49" w:rsidRPr="00B63511" w:rsidRDefault="00745482" w:rsidP="00F325A9">
      <w:pPr>
        <w:pStyle w:val="a3"/>
        <w:widowControl w:val="0"/>
        <w:numPr>
          <w:ilvl w:val="0"/>
          <w:numId w:val="95"/>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размещения природных зон на территории России;</w:t>
      </w:r>
    </w:p>
    <w:p w:rsidR="00745F49" w:rsidRPr="00B63511" w:rsidRDefault="00745482" w:rsidP="00F325A9">
      <w:pPr>
        <w:pStyle w:val="a3"/>
        <w:widowControl w:val="0"/>
        <w:numPr>
          <w:ilvl w:val="0"/>
          <w:numId w:val="95"/>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специфические </w:t>
      </w:r>
      <w:r w:rsidR="00745F49" w:rsidRPr="00B63511">
        <w:rPr>
          <w:rFonts w:ascii="Times New Roman" w:hAnsi="Times New Roman" w:cs="Times New Roman"/>
        </w:rPr>
        <w:t>черты природно-хозяйственных зон.</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rPr>
      </w:pPr>
      <w:proofErr w:type="gramStart"/>
      <w:r w:rsidRPr="00B63511">
        <w:rPr>
          <w:rFonts w:ascii="Times New Roman" w:hAnsi="Times New Roman" w:cs="Times New Roman"/>
          <w:b/>
          <w:bCs/>
        </w:rPr>
        <w:t>Практическая</w:t>
      </w:r>
      <w:proofErr w:type="gramEnd"/>
      <w:r w:rsidRPr="00B63511">
        <w:rPr>
          <w:rFonts w:ascii="Times New Roman" w:hAnsi="Times New Roman" w:cs="Times New Roman"/>
          <w:b/>
          <w:bCs/>
        </w:rPr>
        <w:t xml:space="preserve"> работы:</w:t>
      </w:r>
      <w:r w:rsidRPr="00B63511">
        <w:rPr>
          <w:rFonts w:ascii="Times New Roman" w:hAnsi="Times New Roman" w:cs="Times New Roman"/>
        </w:rPr>
        <w:t xml:space="preserve"> </w:t>
      </w:r>
    </w:p>
    <w:p w:rsidR="003C1815" w:rsidRPr="00B63511" w:rsidRDefault="003C1815" w:rsidP="00F325A9">
      <w:pPr>
        <w:widowControl w:val="0"/>
        <w:numPr>
          <w:ilvl w:val="0"/>
          <w:numId w:val="26"/>
        </w:numPr>
        <w:tabs>
          <w:tab w:val="left" w:pos="709"/>
        </w:tabs>
        <w:suppressAutoHyphens/>
        <w:spacing w:after="0" w:line="240" w:lineRule="auto"/>
        <w:ind w:left="0" w:firstLine="454"/>
        <w:rPr>
          <w:rFonts w:ascii="Times New Roman" w:hAnsi="Times New Roman" w:cs="Times New Roman"/>
        </w:rPr>
      </w:pPr>
      <w:r w:rsidRPr="00B63511">
        <w:rPr>
          <w:rStyle w:val="FontStyle11"/>
          <w:rFonts w:ascii="Times New Roman" w:hAnsi="Times New Roman" w:cs="Times New Roman"/>
          <w:sz w:val="22"/>
          <w:szCs w:val="22"/>
        </w:rPr>
        <w:t xml:space="preserve">Оценка природных условий и ресурсов какой-либо </w:t>
      </w:r>
      <w:r w:rsidR="008A1290" w:rsidRPr="00B63511">
        <w:rPr>
          <w:rStyle w:val="FontStyle11"/>
          <w:rFonts w:ascii="Times New Roman" w:hAnsi="Times New Roman" w:cs="Times New Roman"/>
          <w:sz w:val="22"/>
          <w:szCs w:val="22"/>
        </w:rPr>
        <w:t>природной зоны. Составление про</w:t>
      </w:r>
      <w:r w:rsidRPr="00B63511">
        <w:rPr>
          <w:rStyle w:val="FontStyle11"/>
          <w:rFonts w:ascii="Times New Roman" w:hAnsi="Times New Roman" w:cs="Times New Roman"/>
          <w:sz w:val="22"/>
          <w:szCs w:val="22"/>
        </w:rPr>
        <w:t xml:space="preserve">гноза её изменения и выявление особенностей адаптации человека </w:t>
      </w:r>
      <w:r w:rsidRPr="00B63511">
        <w:rPr>
          <w:rStyle w:val="FontStyle11"/>
          <w:rFonts w:ascii="Times New Roman" w:hAnsi="Times New Roman" w:cs="Times New Roman"/>
          <w:sz w:val="22"/>
          <w:szCs w:val="22"/>
        </w:rPr>
        <w:lastRenderedPageBreak/>
        <w:t>к жизни в данной природной зоне.</w:t>
      </w:r>
      <w:r w:rsidRPr="00B63511">
        <w:rPr>
          <w:rFonts w:ascii="Times New Roman" w:hAnsi="Times New Roman" w:cs="Times New Roman"/>
        </w:rPr>
        <w:t xml:space="preserve"> </w:t>
      </w:r>
    </w:p>
    <w:p w:rsidR="003C1815" w:rsidRPr="00B63511" w:rsidRDefault="003C1815" w:rsidP="00F325A9">
      <w:pPr>
        <w:widowControl w:val="0"/>
        <w:numPr>
          <w:ilvl w:val="0"/>
          <w:numId w:val="2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Составление  описания одной из природных зон России по плану.</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10. Крупные природные районы России (10 часов)</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bCs/>
        </w:rPr>
      </w:pPr>
      <w:r w:rsidRPr="00B63511">
        <w:rPr>
          <w:rFonts w:ascii="Times New Roman" w:eastAsia="PragmaticaCondC"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 xml:space="preserve">Островная Арктика. </w:t>
      </w:r>
      <w:r w:rsidRPr="00B63511">
        <w:rPr>
          <w:rFonts w:ascii="Times New Roman" w:eastAsia="PragmaticaCondC" w:hAnsi="Times New Roman" w:cs="Times New Roman"/>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Восточно-Европейская равнина.</w:t>
      </w:r>
      <w:r w:rsidRPr="00B63511">
        <w:rPr>
          <w:rFonts w:ascii="Times New Roman" w:eastAsia="PragmaticaCondC" w:hAnsi="Times New Roman" w:cs="Times New Roman"/>
        </w:rPr>
        <w:t xml:space="preserve"> 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sidRPr="00B63511">
        <w:rPr>
          <w:rFonts w:ascii="Times New Roman" w:eastAsia="PragmaticaCondC" w:hAnsi="Times New Roman" w:cs="Times New Roman"/>
        </w:rPr>
        <w:t>хибинские</w:t>
      </w:r>
      <w:proofErr w:type="spellEnd"/>
      <w:r w:rsidRPr="00B63511">
        <w:rPr>
          <w:rFonts w:ascii="Times New Roman" w:eastAsia="PragmaticaCondC" w:hAnsi="Times New Roman" w:cs="Times New Roman"/>
        </w:rPr>
        <w:t xml:space="preserve"> апатиты и др.</w:t>
      </w:r>
      <w:r w:rsidR="008A1290" w:rsidRPr="00B63511">
        <w:rPr>
          <w:rFonts w:ascii="Times New Roman" w:eastAsia="PragmaticaCondC" w:hAnsi="Times New Roman" w:cs="Times New Roman"/>
        </w:rPr>
        <w:t xml:space="preserve"> </w:t>
      </w:r>
      <w:r w:rsidRPr="00B63511">
        <w:rPr>
          <w:rFonts w:ascii="Times New Roman" w:eastAsia="PragmaticaCondC" w:hAnsi="Times New Roman" w:cs="Times New Roman"/>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Arial" w:hAnsi="Times New Roman" w:cs="Times New Roman"/>
          <w:b/>
          <w:bCs/>
        </w:rPr>
        <w:t>Северный Кавказ</w:t>
      </w:r>
      <w:r w:rsidRPr="00B63511">
        <w:rPr>
          <w:rFonts w:ascii="Times New Roman" w:eastAsia="Arial" w:hAnsi="Times New Roman" w:cs="Times New Roman"/>
        </w:rPr>
        <w:t xml:space="preserve"> — самый южный район страны. Особенности географического положения региона. Равнинная, предгорная </w:t>
      </w:r>
      <w:r w:rsidRPr="00B63511">
        <w:rPr>
          <w:rFonts w:ascii="Times New Roman" w:eastAsia="PragmaticaCondC" w:hAnsi="Times New Roman" w:cs="Times New Roman"/>
        </w:rPr>
        <w:t>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 xml:space="preserve">Урал </w:t>
      </w:r>
      <w:r w:rsidRPr="00B63511">
        <w:rPr>
          <w:rFonts w:ascii="Times New Roman" w:eastAsia="PragmaticaCondC" w:hAnsi="Times New Roman" w:cs="Times New Roman"/>
        </w:rPr>
        <w:t>—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 xml:space="preserve">Западная Сибирь </w:t>
      </w:r>
      <w:r w:rsidRPr="00B63511">
        <w:rPr>
          <w:rFonts w:ascii="Times New Roman" w:eastAsia="PragmaticaCondC" w:hAnsi="Times New Roman" w:cs="Times New Roman"/>
        </w:rPr>
        <w:t>—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ее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 xml:space="preserve">Средняя Сибирь. </w:t>
      </w:r>
      <w:r w:rsidRPr="00B63511">
        <w:rPr>
          <w:rFonts w:ascii="Times New Roman" w:eastAsia="PragmaticaCondC" w:hAnsi="Times New Roman" w:cs="Times New Roman"/>
        </w:rPr>
        <w:t>Географическое положение между реками Енисеем и Леной.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 xml:space="preserve">Северо-Восток Сибири. </w:t>
      </w:r>
      <w:r w:rsidRPr="00B63511">
        <w:rPr>
          <w:rFonts w:ascii="Times New Roman" w:eastAsia="PragmaticaCondC" w:hAnsi="Times New Roman" w:cs="Times New Roman"/>
        </w:rPr>
        <w:t xml:space="preserve">Географическое положение: от западных предгорий </w:t>
      </w:r>
      <w:proofErr w:type="spellStart"/>
      <w:r w:rsidRPr="00B63511">
        <w:rPr>
          <w:rFonts w:ascii="Times New Roman" w:eastAsia="PragmaticaCondC" w:hAnsi="Times New Roman" w:cs="Times New Roman"/>
        </w:rPr>
        <w:t>Верхоянского</w:t>
      </w:r>
      <w:proofErr w:type="spellEnd"/>
      <w:r w:rsidRPr="00B63511">
        <w:rPr>
          <w:rFonts w:ascii="Times New Roman" w:eastAsia="PragmaticaCondC" w:hAnsi="Times New Roman" w:cs="Times New Roman"/>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Горы Южной Сибири</w:t>
      </w:r>
      <w:r w:rsidRPr="00B63511">
        <w:rPr>
          <w:rFonts w:ascii="Times New Roman" w:eastAsia="PragmaticaCondC" w:hAnsi="Times New Roman" w:cs="Times New Roman"/>
        </w:rPr>
        <w:t xml:space="preserve">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bCs/>
        </w:rPr>
        <w:t>Дальний Восток</w:t>
      </w:r>
      <w:r w:rsidRPr="00B63511">
        <w:rPr>
          <w:rFonts w:ascii="Times New Roman" w:eastAsia="PragmaticaCondC" w:hAnsi="Times New Roman" w:cs="Times New Roman"/>
        </w:rPr>
        <w:t xml:space="preserve">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w:t>
      </w:r>
      <w:r w:rsidRPr="00B63511">
        <w:rPr>
          <w:rFonts w:ascii="Times New Roman" w:eastAsia="PragmaticaCondC" w:hAnsi="Times New Roman" w:cs="Times New Roman"/>
        </w:rPr>
        <w:lastRenderedPageBreak/>
        <w:t>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u w:val="single"/>
        </w:rPr>
      </w:pP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Учебные понятия:</w:t>
      </w:r>
      <w:r w:rsidRPr="00B63511">
        <w:rPr>
          <w:rFonts w:ascii="Times New Roman" w:eastAsia="PragmaticaCondC" w:hAnsi="Times New Roman" w:cs="Times New Roman"/>
        </w:rPr>
        <w:t xml:space="preserve"> </w:t>
      </w:r>
    </w:p>
    <w:p w:rsidR="003C1815" w:rsidRPr="00B63511" w:rsidRDefault="008A1290"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Увалы</w:t>
      </w:r>
      <w:r w:rsidR="003C1815" w:rsidRPr="00B63511">
        <w:rPr>
          <w:rFonts w:ascii="Times New Roman" w:eastAsia="PragmaticaCondC" w:hAnsi="Times New Roman" w:cs="Times New Roman"/>
        </w:rPr>
        <w:t xml:space="preserve">, западный перенос, оттепель, </w:t>
      </w:r>
      <w:proofErr w:type="gramStart"/>
      <w:r w:rsidR="003C1815" w:rsidRPr="00B63511">
        <w:rPr>
          <w:rFonts w:ascii="Times New Roman" w:eastAsia="PragmaticaCondC" w:hAnsi="Times New Roman" w:cs="Times New Roman"/>
        </w:rPr>
        <w:t>моренные</w:t>
      </w:r>
      <w:proofErr w:type="gramEnd"/>
      <w:r w:rsidR="003C1815" w:rsidRPr="00B63511">
        <w:rPr>
          <w:rFonts w:ascii="Times New Roman" w:eastAsia="PragmaticaCondC" w:hAnsi="Times New Roman" w:cs="Times New Roman"/>
        </w:rPr>
        <w:t xml:space="preserve"> холмы, «бараньи лбы», Малоземельская и Большеземельская тундра, полесье, </w:t>
      </w:r>
      <w:proofErr w:type="spellStart"/>
      <w:r w:rsidR="003C1815" w:rsidRPr="00B63511">
        <w:rPr>
          <w:rFonts w:ascii="Times New Roman" w:eastAsia="PragmaticaCondC" w:hAnsi="Times New Roman" w:cs="Times New Roman"/>
        </w:rPr>
        <w:t>ополье</w:t>
      </w:r>
      <w:proofErr w:type="spellEnd"/>
      <w:r w:rsidR="003C1815" w:rsidRPr="00B63511">
        <w:rPr>
          <w:rFonts w:ascii="Times New Roman" w:eastAsia="PragmaticaCondC" w:hAnsi="Times New Roman" w:cs="Times New Roman"/>
        </w:rPr>
        <w:t xml:space="preserve">, </w:t>
      </w:r>
      <w:proofErr w:type="spellStart"/>
      <w:r w:rsidR="003C1815" w:rsidRPr="00B63511">
        <w:rPr>
          <w:rFonts w:ascii="Times New Roman" w:eastAsia="PragmaticaCondC" w:hAnsi="Times New Roman" w:cs="Times New Roman"/>
        </w:rPr>
        <w:t>Предкавказье</w:t>
      </w:r>
      <w:proofErr w:type="spellEnd"/>
      <w:r w:rsidR="003C1815" w:rsidRPr="00B63511">
        <w:rPr>
          <w:rFonts w:ascii="Times New Roman" w:eastAsia="PragmaticaCondC" w:hAnsi="Times New Roman" w:cs="Times New Roman"/>
        </w:rPr>
        <w:t xml:space="preserve">, лакколит, Большой Кавказ, бора, фен, многолетняя мерзлота, низменные болота, березовые колки, суховеи, Предуралье, Зауралье, омоложенные горы, траппы, кимберлитовая трубка, Сибирский (Азиатский) антициклон, полигоны, бугры пучения, </w:t>
      </w:r>
      <w:proofErr w:type="spellStart"/>
      <w:r w:rsidR="003C1815" w:rsidRPr="00B63511">
        <w:rPr>
          <w:rFonts w:ascii="Times New Roman" w:eastAsia="PragmaticaCondC" w:hAnsi="Times New Roman" w:cs="Times New Roman"/>
        </w:rPr>
        <w:t>гидролакколиты</w:t>
      </w:r>
      <w:proofErr w:type="spellEnd"/>
      <w:r w:rsidR="003C1815" w:rsidRPr="00B63511">
        <w:rPr>
          <w:rFonts w:ascii="Times New Roman" w:eastAsia="PragmaticaCondC" w:hAnsi="Times New Roman" w:cs="Times New Roman"/>
        </w:rPr>
        <w:t xml:space="preserve">, омоложенные горы, </w:t>
      </w:r>
      <w:proofErr w:type="spellStart"/>
      <w:r w:rsidR="003C1815" w:rsidRPr="00B63511">
        <w:rPr>
          <w:rFonts w:ascii="Times New Roman" w:eastAsia="PragmaticaCondC" w:hAnsi="Times New Roman" w:cs="Times New Roman"/>
        </w:rPr>
        <w:t>складчато</w:t>
      </w:r>
      <w:proofErr w:type="spellEnd"/>
      <w:r w:rsidR="003C1815" w:rsidRPr="00B63511">
        <w:rPr>
          <w:rFonts w:ascii="Times New Roman" w:eastAsia="PragmaticaCondC" w:hAnsi="Times New Roman" w:cs="Times New Roman"/>
        </w:rPr>
        <w:t>-глыбовые горы, полюс холода, ископаемый (жильный) лед, наледь, возрожденные горы, геологические разломы, тектонические озера, сопка, цунами, гейзеры, муссонный климат, тайфун.</w:t>
      </w:r>
    </w:p>
    <w:p w:rsidR="003C1815" w:rsidRPr="00B63511" w:rsidRDefault="003C1815" w:rsidP="0003752D">
      <w:pPr>
        <w:tabs>
          <w:tab w:val="left" w:pos="709"/>
        </w:tabs>
        <w:spacing w:after="0" w:line="240" w:lineRule="auto"/>
        <w:ind w:firstLine="454"/>
        <w:rPr>
          <w:rFonts w:ascii="Times New Roman" w:hAnsi="Times New Roman" w:cs="Times New Roman"/>
          <w:b/>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Каждый крупный природный район России — край с уникальной природой.</w:t>
      </w:r>
    </w:p>
    <w:p w:rsidR="003C1815" w:rsidRPr="00B63511" w:rsidRDefault="003C1815" w:rsidP="00F325A9">
      <w:pPr>
        <w:widowControl w:val="0"/>
        <w:numPr>
          <w:ilvl w:val="0"/>
          <w:numId w:val="6"/>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Природные условия и ресурсы крупных природных районов — основа для определенных видов хозяйственной деятельности.</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u w:val="single"/>
        </w:rPr>
      </w:pPr>
    </w:p>
    <w:p w:rsidR="00D8025F" w:rsidRPr="00B63511" w:rsidRDefault="00D8025F"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D8025F" w:rsidRPr="00B63511" w:rsidRDefault="00D8025F"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D8025F" w:rsidP="00F325A9">
      <w:pPr>
        <w:pStyle w:val="a3"/>
        <w:numPr>
          <w:ilvl w:val="0"/>
          <w:numId w:val="96"/>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условия выделения и размещения </w:t>
      </w:r>
      <w:r w:rsidR="00745482" w:rsidRPr="00B63511">
        <w:rPr>
          <w:rFonts w:ascii="Times New Roman" w:hAnsi="Times New Roman" w:cs="Times New Roman"/>
        </w:rPr>
        <w:t>природных</w:t>
      </w:r>
      <w:r w:rsidRPr="00B63511">
        <w:rPr>
          <w:rFonts w:ascii="Times New Roman" w:hAnsi="Times New Roman" w:cs="Times New Roman"/>
        </w:rPr>
        <w:t xml:space="preserve"> районов</w:t>
      </w:r>
      <w:r w:rsidR="00745482" w:rsidRPr="00B63511">
        <w:rPr>
          <w:rFonts w:ascii="Times New Roman" w:hAnsi="Times New Roman" w:cs="Times New Roman"/>
        </w:rPr>
        <w:t>;</w:t>
      </w:r>
    </w:p>
    <w:p w:rsidR="00D8025F" w:rsidRPr="00B63511" w:rsidRDefault="002F0D7F" w:rsidP="00F325A9">
      <w:pPr>
        <w:pStyle w:val="a3"/>
        <w:numPr>
          <w:ilvl w:val="0"/>
          <w:numId w:val="96"/>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специфические черты природы природных районов.</w:t>
      </w:r>
    </w:p>
    <w:p w:rsidR="002F0D7F" w:rsidRPr="00B63511" w:rsidRDefault="002F0D7F"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2F0D7F" w:rsidRPr="00B63511" w:rsidRDefault="002F0D7F" w:rsidP="00F325A9">
      <w:pPr>
        <w:pStyle w:val="a3"/>
        <w:numPr>
          <w:ilvl w:val="0"/>
          <w:numId w:val="97"/>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географические особенности природных районов;</w:t>
      </w:r>
    </w:p>
    <w:p w:rsidR="002F0D7F" w:rsidRPr="00B63511" w:rsidRDefault="002F0D7F" w:rsidP="00F325A9">
      <w:pPr>
        <w:pStyle w:val="a3"/>
        <w:numPr>
          <w:ilvl w:val="0"/>
          <w:numId w:val="97"/>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характер влияния человека на природу природных районов.</w:t>
      </w:r>
    </w:p>
    <w:p w:rsidR="00745482" w:rsidRPr="00B63511" w:rsidRDefault="00745482"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rPr>
        <w:t>Практические работы:</w:t>
      </w:r>
      <w:r w:rsidRPr="00B63511">
        <w:rPr>
          <w:rFonts w:ascii="Times New Roman" w:hAnsi="Times New Roman" w:cs="Times New Roman"/>
        </w:rPr>
        <w:t xml:space="preserve"> </w:t>
      </w:r>
    </w:p>
    <w:p w:rsidR="003C1815" w:rsidRPr="00B63511" w:rsidRDefault="003C1815" w:rsidP="00F325A9">
      <w:pPr>
        <w:widowControl w:val="0"/>
        <w:numPr>
          <w:ilvl w:val="0"/>
          <w:numId w:val="27"/>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Составление описания природного района по плану.</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rPr>
      </w:pPr>
      <w:r w:rsidRPr="00B63511">
        <w:rPr>
          <w:rFonts w:ascii="Times New Roman" w:hAnsi="Times New Roman" w:cs="Times New Roman"/>
          <w:b/>
        </w:rPr>
        <w:t>Заключение. Природа и человек (2часа).</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lastRenderedPageBreak/>
        <w:t xml:space="preserve">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 </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bCs/>
        </w:rPr>
        <w:t>Учебные</w:t>
      </w:r>
      <w:r w:rsidRPr="00B63511">
        <w:rPr>
          <w:rFonts w:ascii="Times New Roman" w:hAnsi="Times New Roman" w:cs="Times New Roman"/>
          <w:b/>
        </w:rPr>
        <w:t xml:space="preserve"> понятия: </w:t>
      </w:r>
    </w:p>
    <w:p w:rsidR="003C1815" w:rsidRPr="00B63511" w:rsidRDefault="00745482"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Ресурсы</w:t>
      </w:r>
      <w:r w:rsidR="003C1815" w:rsidRPr="00B63511">
        <w:rPr>
          <w:rFonts w:ascii="Times New Roman" w:hAnsi="Times New Roman" w:cs="Times New Roman"/>
        </w:rPr>
        <w:t>, неблагоприятные природные условия, стихийные бедствия,</w:t>
      </w:r>
      <w:r w:rsidRPr="00B63511">
        <w:rPr>
          <w:rFonts w:ascii="Times New Roman" w:hAnsi="Times New Roman" w:cs="Times New Roman"/>
        </w:rPr>
        <w:t xml:space="preserve"> </w:t>
      </w:r>
      <w:r w:rsidR="003C1815" w:rsidRPr="00B63511">
        <w:rPr>
          <w:rFonts w:ascii="Times New Roman" w:hAnsi="Times New Roman" w:cs="Times New Roman"/>
        </w:rPr>
        <w:t>комфортность, отрасли промышленности, отходы: твёрдые, жидкие, газообразные, смог, сельское хозяйство, выхлопные газы, заповедники.</w:t>
      </w:r>
      <w:proofErr w:type="gramEnd"/>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Влияние природной среды (природных условий и ресурсов) на образ жизни и особенности хозяйственной деятельности людей.</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Воздействие на природные комплексы со стороны промышленности, сельского хозяйства и транспорта.</w:t>
      </w:r>
    </w:p>
    <w:p w:rsidR="003C1815" w:rsidRPr="00B63511" w:rsidRDefault="003C1815" w:rsidP="0003752D">
      <w:pPr>
        <w:tabs>
          <w:tab w:val="left" w:pos="709"/>
        </w:tabs>
        <w:spacing w:after="0" w:line="240" w:lineRule="auto"/>
        <w:ind w:firstLine="454"/>
        <w:rPr>
          <w:rFonts w:ascii="Times New Roman" w:hAnsi="Times New Roman" w:cs="Times New Roman"/>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u w:val="single"/>
        </w:rPr>
      </w:pPr>
    </w:p>
    <w:p w:rsidR="007B3BA8" w:rsidRPr="00B63511" w:rsidRDefault="007B3BA8"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7B3BA8" w:rsidRPr="00B63511" w:rsidRDefault="007B3BA8"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7B3BA8" w:rsidP="00F325A9">
      <w:pPr>
        <w:pStyle w:val="a3"/>
        <w:numPr>
          <w:ilvl w:val="0"/>
          <w:numId w:val="99"/>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 xml:space="preserve">закономерности размещения районов </w:t>
      </w:r>
      <w:r w:rsidR="00412223" w:rsidRPr="00B63511">
        <w:rPr>
          <w:rFonts w:ascii="Times New Roman" w:hAnsi="Times New Roman" w:cs="Times New Roman"/>
        </w:rPr>
        <w:t>возникновения стихийных бедствий;</w:t>
      </w:r>
    </w:p>
    <w:p w:rsidR="00412223" w:rsidRPr="00B63511" w:rsidRDefault="00412223" w:rsidP="00F325A9">
      <w:pPr>
        <w:pStyle w:val="a3"/>
        <w:numPr>
          <w:ilvl w:val="0"/>
          <w:numId w:val="99"/>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принципы классификации природных ресурсов;</w:t>
      </w:r>
    </w:p>
    <w:p w:rsidR="00412223" w:rsidRPr="00B63511" w:rsidRDefault="00412223" w:rsidP="00F325A9">
      <w:pPr>
        <w:pStyle w:val="a3"/>
        <w:numPr>
          <w:ilvl w:val="0"/>
          <w:numId w:val="99"/>
        </w:numPr>
        <w:tabs>
          <w:tab w:val="clear" w:pos="720"/>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воздействия на окружающую среду различных сфер и отраслей хозяйства.</w:t>
      </w:r>
    </w:p>
    <w:p w:rsidR="007B3BA8" w:rsidRPr="00B63511" w:rsidRDefault="007B3BA8"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rPr>
        <w:t>Практические работы:</w:t>
      </w:r>
      <w:r w:rsidRPr="00B63511">
        <w:rPr>
          <w:rFonts w:ascii="Times New Roman" w:hAnsi="Times New Roman" w:cs="Times New Roman"/>
        </w:rPr>
        <w:t xml:space="preserve"> </w:t>
      </w:r>
    </w:p>
    <w:p w:rsidR="003C1815" w:rsidRPr="00B63511" w:rsidRDefault="003C1815" w:rsidP="00F325A9">
      <w:pPr>
        <w:pStyle w:val="a3"/>
        <w:numPr>
          <w:ilvl w:val="0"/>
          <w:numId w:val="98"/>
        </w:numPr>
        <w:tabs>
          <w:tab w:val="left" w:pos="709"/>
        </w:tabs>
        <w:spacing w:after="0" w:line="240" w:lineRule="auto"/>
        <w:ind w:left="0" w:firstLine="454"/>
        <w:rPr>
          <w:rFonts w:ascii="Times New Roman" w:hAnsi="Times New Roman" w:cs="Times New Roman"/>
        </w:rPr>
      </w:pPr>
      <w:r w:rsidRPr="00B63511">
        <w:rPr>
          <w:rFonts w:ascii="Times New Roman" w:hAnsi="Times New Roman" w:cs="Times New Roman"/>
        </w:rPr>
        <w:t>Составление прогноза развития экологической ситуации отдельных регионов на основе сведений о хозяйственной и повседневной  деятельности человека.</w:t>
      </w:r>
    </w:p>
    <w:p w:rsidR="003C1815" w:rsidRPr="00B63511" w:rsidRDefault="003C1815" w:rsidP="0003752D">
      <w:pPr>
        <w:tabs>
          <w:tab w:val="left" w:pos="709"/>
        </w:tabs>
        <w:spacing w:after="0" w:line="240" w:lineRule="auto"/>
        <w:ind w:firstLine="454"/>
        <w:jc w:val="center"/>
        <w:rPr>
          <w:rFonts w:ascii="Times New Roman" w:hAnsi="Times New Roman" w:cs="Times New Roman"/>
        </w:rPr>
      </w:pPr>
    </w:p>
    <w:p w:rsidR="006E02BB"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 xml:space="preserve">Часть </w:t>
      </w:r>
      <w:r w:rsidRPr="00B63511">
        <w:rPr>
          <w:rFonts w:ascii="Times New Roman" w:hAnsi="Times New Roman" w:cs="Times New Roman"/>
          <w:b/>
          <w:bCs/>
          <w:lang w:val="en-US"/>
        </w:rPr>
        <w:t>II</w:t>
      </w:r>
      <w:r w:rsidRPr="00B63511">
        <w:rPr>
          <w:rFonts w:ascii="Times New Roman" w:hAnsi="Times New Roman" w:cs="Times New Roman"/>
          <w:b/>
          <w:bCs/>
        </w:rPr>
        <w:t>. Население и хозяйство России</w:t>
      </w:r>
      <w:r w:rsidR="006E02BB" w:rsidRPr="00B63511">
        <w:rPr>
          <w:rFonts w:ascii="Times New Roman" w:hAnsi="Times New Roman" w:cs="Times New Roman"/>
          <w:b/>
          <w:bCs/>
        </w:rPr>
        <w:t xml:space="preserve"> </w:t>
      </w: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9 класс (68 часов)</w:t>
      </w: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Введение (1 час)</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Экономическая и социальная география. Предмет изучения. Природный и хозяйственный комплекс.</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Социально-экономическая география, хозяйственный (территориальный социально-экономический) комплекс.</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Социально-экономическая география — это наука о территориальной организации населения и хозяйства. </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В отличие от </w:t>
      </w:r>
      <w:proofErr w:type="gramStart"/>
      <w:r w:rsidRPr="00B63511">
        <w:rPr>
          <w:rFonts w:ascii="Times New Roman" w:hAnsi="Times New Roman" w:cs="Times New Roman"/>
        </w:rPr>
        <w:t>природного</w:t>
      </w:r>
      <w:proofErr w:type="gramEnd"/>
      <w:r w:rsidRPr="00B63511">
        <w:rPr>
          <w:rFonts w:ascii="Times New Roman" w:hAnsi="Times New Roman" w:cs="Times New Roman"/>
        </w:rPr>
        <w:t xml:space="preserve">, хозяйственный комплекс может целенаправленно управляться человеком. </w:t>
      </w:r>
    </w:p>
    <w:p w:rsidR="003C1815" w:rsidRPr="00B63511" w:rsidRDefault="003C1815" w:rsidP="0003752D">
      <w:pPr>
        <w:tabs>
          <w:tab w:val="left" w:pos="709"/>
        </w:tabs>
        <w:spacing w:after="0" w:line="240" w:lineRule="auto"/>
        <w:ind w:firstLine="454"/>
        <w:rPr>
          <w:rFonts w:ascii="Times New Roman" w:hAnsi="Times New Roman" w:cs="Times New Roman"/>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686181" w:rsidRPr="00B63511" w:rsidRDefault="00686181"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686181" w:rsidRPr="00B63511" w:rsidRDefault="00686181"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686181" w:rsidRPr="00B63511" w:rsidRDefault="00686181" w:rsidP="00F325A9">
      <w:pPr>
        <w:pStyle w:val="a3"/>
        <w:numPr>
          <w:ilvl w:val="0"/>
          <w:numId w:val="10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специфику предмета изучения экономической и социальной географии;</w:t>
      </w:r>
    </w:p>
    <w:p w:rsidR="00686181" w:rsidRPr="00B63511" w:rsidRDefault="00686181" w:rsidP="00F325A9">
      <w:pPr>
        <w:pStyle w:val="a3"/>
        <w:numPr>
          <w:ilvl w:val="0"/>
          <w:numId w:val="100"/>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отличия природного и хозяйственного комплексов.</w:t>
      </w:r>
    </w:p>
    <w:p w:rsidR="00686181" w:rsidRPr="00B63511" w:rsidRDefault="000A02E6" w:rsidP="0003752D">
      <w:pPr>
        <w:tabs>
          <w:tab w:val="left" w:pos="709"/>
        </w:tabs>
        <w:spacing w:after="0" w:line="240" w:lineRule="auto"/>
        <w:ind w:firstLine="454"/>
        <w:rPr>
          <w:rFonts w:ascii="Times New Roman" w:hAnsi="Times New Roman" w:cs="Times New Roman"/>
          <w:bCs/>
          <w:i/>
        </w:rPr>
      </w:pPr>
      <w:r w:rsidRPr="00B63511">
        <w:rPr>
          <w:rFonts w:ascii="Times New Roman" w:hAnsi="Times New Roman" w:cs="Times New Roman"/>
          <w:bCs/>
          <w:i/>
        </w:rPr>
        <w:t>Умение определять:</w:t>
      </w:r>
    </w:p>
    <w:p w:rsidR="000A02E6" w:rsidRPr="00B63511" w:rsidRDefault="000A02E6" w:rsidP="00F325A9">
      <w:pPr>
        <w:pStyle w:val="a3"/>
        <w:numPr>
          <w:ilvl w:val="0"/>
          <w:numId w:val="101"/>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отличия природного и хозяйственного комплексов.</w:t>
      </w:r>
    </w:p>
    <w:p w:rsidR="00686181" w:rsidRPr="00B63511" w:rsidRDefault="00686181" w:rsidP="0003752D">
      <w:pPr>
        <w:tabs>
          <w:tab w:val="left" w:pos="709"/>
        </w:tabs>
        <w:spacing w:after="0" w:line="240" w:lineRule="auto"/>
        <w:ind w:firstLine="454"/>
        <w:rPr>
          <w:rFonts w:ascii="Times New Roman" w:hAnsi="Times New Roman" w:cs="Times New Roman"/>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1. Россия на карте (6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Содержание темы: </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Формирование территории России. Исторические города России. Время образования городов как отражение территориальных изменений. Направления роста территории России в XIV—XIX вв. Изменения территории России в ХХ в. СССР и его распад. Содружество Независимых Государств. Экономико-географическое положение. Факторы ЭГП России: огромная территория, ограниченность выхода к морям Мирового океана, большое число стран-соседей. Плюсы и минусы географического положения страны. Политико-географическое положение России. Распад СССР как фактор изменения экономик</w:t>
      </w:r>
      <w:proofErr w:type="gramStart"/>
      <w:r w:rsidRPr="00B63511">
        <w:rPr>
          <w:rFonts w:ascii="Times New Roman" w:hAnsi="Times New Roman" w:cs="Times New Roman"/>
        </w:rPr>
        <w:t>о-</w:t>
      </w:r>
      <w:proofErr w:type="gramEnd"/>
      <w:r w:rsidRPr="00B63511">
        <w:rPr>
          <w:rFonts w:ascii="Times New Roman" w:hAnsi="Times New Roman" w:cs="Times New Roman"/>
        </w:rPr>
        <w:t xml:space="preserve"> и политико-географического положения страны. </w:t>
      </w:r>
      <w:r w:rsidR="000A02E6" w:rsidRPr="00B63511">
        <w:rPr>
          <w:rFonts w:ascii="Times New Roman" w:hAnsi="Times New Roman" w:cs="Times New Roman"/>
        </w:rPr>
        <w:t>Административно-</w:t>
      </w:r>
      <w:r w:rsidRPr="00B63511">
        <w:rPr>
          <w:rFonts w:ascii="Times New Roman" w:hAnsi="Times New Roman" w:cs="Times New Roman"/>
        </w:rPr>
        <w:t>территориальное деление России и его эволюция. Россия — федеративное государство. Субъекты РФ. Территориальные и национальные образования в составе РФ. Федеральные округа.</w:t>
      </w:r>
      <w:r w:rsidR="000A02E6" w:rsidRPr="00B63511">
        <w:rPr>
          <w:rFonts w:ascii="Times New Roman" w:hAnsi="Times New Roman" w:cs="Times New Roman"/>
        </w:rPr>
        <w:t xml:space="preserve"> </w:t>
      </w:r>
      <w:r w:rsidRPr="00B63511">
        <w:rPr>
          <w:rFonts w:ascii="Times New Roman" w:hAnsi="Times New Roman" w:cs="Times New Roman"/>
        </w:rPr>
        <w:t xml:space="preserve">Экономико-географическое районирование. Принципы районирования: однородность и </w:t>
      </w:r>
      <w:proofErr w:type="spellStart"/>
      <w:r w:rsidRPr="00B63511">
        <w:rPr>
          <w:rFonts w:ascii="Times New Roman" w:hAnsi="Times New Roman" w:cs="Times New Roman"/>
        </w:rPr>
        <w:t>многоуровневость</w:t>
      </w:r>
      <w:proofErr w:type="spellEnd"/>
      <w:r w:rsidRPr="00B63511">
        <w:rPr>
          <w:rFonts w:ascii="Times New Roman" w:hAnsi="Times New Roman" w:cs="Times New Roman"/>
        </w:rPr>
        <w:t>. Специализация хозяйства — основа экономического районирования. Отрасли специализации. Вспомогательные и обслуживающие отрасли. Экономические районы, регионы и зоны. Сетка экономических районов России.</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0A02E6"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Социально</w:t>
      </w:r>
      <w:r w:rsidR="003C1815" w:rsidRPr="00B63511">
        <w:rPr>
          <w:rFonts w:ascii="Times New Roman" w:hAnsi="Times New Roman" w:cs="Times New Roman"/>
        </w:rPr>
        <w:t xml:space="preserve">-экономическая география, хозяйственный комплекс, экономико-географическое положение, политико-географическое положение, геополитика, административно-территориальное деление, субъекты Федерации, экономический район, районирование, специализация. </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lastRenderedPageBreak/>
        <w:t>Основные образовательные идеи:</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Формирование территории России – от Московского княжества и Российской империи через СССР к современной России.</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Россия – самая большая по площади территории страна с самым большим количеством сухопутных соседей.</w:t>
      </w:r>
    </w:p>
    <w:p w:rsidR="003C1815" w:rsidRPr="00B63511" w:rsidRDefault="003C1815"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b/>
          <w:bCs/>
        </w:rPr>
      </w:pPr>
      <w:r w:rsidRPr="00B63511">
        <w:rPr>
          <w:rFonts w:ascii="Times New Roman" w:hAnsi="Times New Roman" w:cs="Times New Roman"/>
        </w:rPr>
        <w:t>Преимущества и недостатки величины территории и северного положения страны.</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proofErr w:type="spellStart"/>
      <w:r w:rsidRPr="00B63511">
        <w:rPr>
          <w:rFonts w:ascii="Times New Roman" w:hAnsi="Times New Roman" w:cs="Times New Roman"/>
          <w:b/>
          <w:bCs/>
        </w:rPr>
        <w:t>Метапредметные</w:t>
      </w:r>
      <w:proofErr w:type="spellEnd"/>
      <w:r w:rsidRPr="00B63511">
        <w:rPr>
          <w:rFonts w:ascii="Times New Roman" w:hAnsi="Times New Roman" w:cs="Times New Roman"/>
          <w:b/>
          <w:bCs/>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1A52FE" w:rsidRPr="00B63511" w:rsidRDefault="001A52FE"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1A52FE" w:rsidRPr="00B63511" w:rsidRDefault="001A52FE"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1A52FE" w:rsidRPr="00B63511" w:rsidRDefault="001A52FE" w:rsidP="00F325A9">
      <w:pPr>
        <w:pStyle w:val="a3"/>
        <w:numPr>
          <w:ilvl w:val="0"/>
          <w:numId w:val="102"/>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специфику поэтапного формирования территории России;</w:t>
      </w:r>
    </w:p>
    <w:p w:rsidR="001A52FE" w:rsidRPr="00B63511" w:rsidRDefault="00597E5C" w:rsidP="00F325A9">
      <w:pPr>
        <w:pStyle w:val="a3"/>
        <w:numPr>
          <w:ilvl w:val="0"/>
          <w:numId w:val="102"/>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проведения государственной границы;</w:t>
      </w:r>
    </w:p>
    <w:p w:rsidR="00597E5C" w:rsidRPr="00B63511" w:rsidRDefault="00597E5C" w:rsidP="00F325A9">
      <w:pPr>
        <w:pStyle w:val="a3"/>
        <w:numPr>
          <w:ilvl w:val="0"/>
          <w:numId w:val="102"/>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достоинства и недостатки географического положения России;</w:t>
      </w:r>
    </w:p>
    <w:p w:rsidR="00597E5C" w:rsidRPr="00B63511" w:rsidRDefault="00597E5C" w:rsidP="00F325A9">
      <w:pPr>
        <w:pStyle w:val="a3"/>
        <w:numPr>
          <w:ilvl w:val="0"/>
          <w:numId w:val="102"/>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структуру административно-территориального устройства;</w:t>
      </w:r>
    </w:p>
    <w:p w:rsidR="00597E5C" w:rsidRPr="00B63511" w:rsidRDefault="00597E5C" w:rsidP="00F325A9">
      <w:pPr>
        <w:pStyle w:val="a3"/>
        <w:numPr>
          <w:ilvl w:val="0"/>
          <w:numId w:val="102"/>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принципы экономико-географического районирования;</w:t>
      </w:r>
    </w:p>
    <w:p w:rsidR="00597E5C" w:rsidRPr="00B63511" w:rsidRDefault="00597E5C" w:rsidP="00F325A9">
      <w:pPr>
        <w:pStyle w:val="a3"/>
        <w:numPr>
          <w:ilvl w:val="0"/>
          <w:numId w:val="102"/>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отраслевого состава народного хозяйства.</w:t>
      </w:r>
    </w:p>
    <w:p w:rsidR="00597E5C" w:rsidRPr="00B63511" w:rsidRDefault="00597E5C" w:rsidP="0003752D">
      <w:pPr>
        <w:tabs>
          <w:tab w:val="left" w:pos="709"/>
        </w:tabs>
        <w:spacing w:after="0" w:line="240" w:lineRule="auto"/>
        <w:ind w:firstLine="454"/>
        <w:rPr>
          <w:rFonts w:ascii="Times New Roman" w:hAnsi="Times New Roman" w:cs="Times New Roman"/>
          <w:bCs/>
          <w:i/>
        </w:rPr>
      </w:pPr>
      <w:r w:rsidRPr="00B63511">
        <w:rPr>
          <w:rFonts w:ascii="Times New Roman" w:hAnsi="Times New Roman" w:cs="Times New Roman"/>
          <w:bCs/>
          <w:i/>
        </w:rPr>
        <w:t>Умение определять:</w:t>
      </w:r>
    </w:p>
    <w:p w:rsidR="00597E5C" w:rsidRPr="00B63511" w:rsidRDefault="00597E5C" w:rsidP="00F325A9">
      <w:pPr>
        <w:pStyle w:val="a3"/>
        <w:numPr>
          <w:ilvl w:val="0"/>
          <w:numId w:val="103"/>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географического положения России;</w:t>
      </w:r>
    </w:p>
    <w:p w:rsidR="00597E5C" w:rsidRPr="00B63511" w:rsidRDefault="00597E5C" w:rsidP="00F325A9">
      <w:pPr>
        <w:pStyle w:val="a3"/>
        <w:numPr>
          <w:ilvl w:val="0"/>
          <w:numId w:val="103"/>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границ России;</w:t>
      </w:r>
    </w:p>
    <w:p w:rsidR="00597E5C" w:rsidRPr="00B63511" w:rsidRDefault="00597E5C" w:rsidP="00F325A9">
      <w:pPr>
        <w:pStyle w:val="a3"/>
        <w:numPr>
          <w:ilvl w:val="0"/>
          <w:numId w:val="103"/>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специфические черты видов субъектов Федерации;</w:t>
      </w:r>
    </w:p>
    <w:p w:rsidR="00597E5C" w:rsidRPr="00B63511" w:rsidRDefault="003A3AEF" w:rsidP="00F325A9">
      <w:pPr>
        <w:pStyle w:val="a3"/>
        <w:numPr>
          <w:ilvl w:val="0"/>
          <w:numId w:val="103"/>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виды субъектов Федерации;</w:t>
      </w:r>
    </w:p>
    <w:p w:rsidR="003A3AEF" w:rsidRPr="00B63511" w:rsidRDefault="003A3AEF" w:rsidP="00F325A9">
      <w:pPr>
        <w:pStyle w:val="a3"/>
        <w:numPr>
          <w:ilvl w:val="0"/>
          <w:numId w:val="103"/>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отличительные черты видов отраслей хозяйства;</w:t>
      </w:r>
    </w:p>
    <w:p w:rsidR="003A3AEF" w:rsidRPr="00B63511" w:rsidRDefault="003A3AEF" w:rsidP="00F325A9">
      <w:pPr>
        <w:pStyle w:val="a3"/>
        <w:numPr>
          <w:ilvl w:val="0"/>
          <w:numId w:val="103"/>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положение экономических регионов, районов, зон России.</w:t>
      </w:r>
    </w:p>
    <w:p w:rsidR="001A52FE" w:rsidRPr="00B63511" w:rsidRDefault="001A52FE" w:rsidP="0003752D">
      <w:pPr>
        <w:tabs>
          <w:tab w:val="left" w:pos="709"/>
        </w:tabs>
        <w:spacing w:after="0" w:line="240" w:lineRule="auto"/>
        <w:ind w:firstLine="454"/>
        <w:rPr>
          <w:rFonts w:ascii="Times New Roman" w:hAnsi="Times New Roman" w:cs="Times New Roman"/>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Практические работы:</w:t>
      </w:r>
      <w:r w:rsidRPr="00B63511">
        <w:rPr>
          <w:rFonts w:ascii="Times New Roman" w:hAnsi="Times New Roman" w:cs="Times New Roman"/>
        </w:rPr>
        <w:t xml:space="preserve"> </w:t>
      </w:r>
    </w:p>
    <w:p w:rsidR="003C1815" w:rsidRPr="00B63511" w:rsidRDefault="003C1815" w:rsidP="00F325A9">
      <w:pPr>
        <w:widowControl w:val="0"/>
        <w:numPr>
          <w:ilvl w:val="0"/>
          <w:numId w:val="28"/>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Составление описания экономико-географического положения России по типовому плану.</w:t>
      </w:r>
    </w:p>
    <w:p w:rsidR="003C1815" w:rsidRPr="00B63511" w:rsidRDefault="003C1815" w:rsidP="00F325A9">
      <w:pPr>
        <w:widowControl w:val="0"/>
        <w:numPr>
          <w:ilvl w:val="0"/>
          <w:numId w:val="2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Составление описания политико-географического положения России по типовому плану.</w:t>
      </w:r>
    </w:p>
    <w:p w:rsidR="003C1815" w:rsidRPr="00B63511" w:rsidRDefault="003C1815" w:rsidP="00F325A9">
      <w:pPr>
        <w:widowControl w:val="0"/>
        <w:numPr>
          <w:ilvl w:val="0"/>
          <w:numId w:val="28"/>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Обозначение на контурной карте субъектов Федерации различных видов.</w:t>
      </w:r>
    </w:p>
    <w:p w:rsidR="003C1815" w:rsidRPr="00B63511" w:rsidRDefault="003C1815" w:rsidP="00F325A9">
      <w:pPr>
        <w:widowControl w:val="0"/>
        <w:numPr>
          <w:ilvl w:val="0"/>
          <w:numId w:val="2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Определение административного состава Федеральных округов на основе анализа политико-административной карты России.</w:t>
      </w:r>
    </w:p>
    <w:p w:rsidR="003C1815" w:rsidRPr="00B63511" w:rsidRDefault="003C1815" w:rsidP="00F325A9">
      <w:pPr>
        <w:widowControl w:val="0"/>
        <w:numPr>
          <w:ilvl w:val="0"/>
          <w:numId w:val="28"/>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Сравнение по статистическим показателям экономических районов (экономических зон, природно-хозяйственных районов).</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2. Природа и человек (5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Природные условия. Их прямое и косвенное влияние. Адаптация человека к природным условиям — биологическая и небиологическая. Связь небиологической адаптации с уровнем развития цивилизации. Хозяйственный потенциал природных условий России. Комфортность природных условий России. Зона Крайнего Севера. Природные ресурсы. Влияние природных ресурсов на хозяйственную специализацию территорий. Минеральные ресурсы России и основные черты их размещения. Водные ресурсы и их значение в хозяйственной жизни. Почва и почвенные ресурсы. Агроклиматические условия. Нечерноземье. Лесные ресурсы. </w:t>
      </w:r>
      <w:proofErr w:type="spellStart"/>
      <w:r w:rsidRPr="00B63511">
        <w:rPr>
          <w:rFonts w:ascii="Times New Roman" w:eastAsia="PragmaticaCondC" w:hAnsi="Times New Roman" w:cs="Times New Roman"/>
        </w:rPr>
        <w:t>Лесоизбыточные</w:t>
      </w:r>
      <w:proofErr w:type="spellEnd"/>
      <w:r w:rsidRPr="00B63511">
        <w:rPr>
          <w:rFonts w:ascii="Times New Roman" w:eastAsia="PragmaticaCondC" w:hAnsi="Times New Roman" w:cs="Times New Roman"/>
        </w:rPr>
        <w:t xml:space="preserve"> и </w:t>
      </w:r>
      <w:proofErr w:type="spellStart"/>
      <w:r w:rsidRPr="00B63511">
        <w:rPr>
          <w:rFonts w:ascii="Times New Roman" w:eastAsia="PragmaticaCondC" w:hAnsi="Times New Roman" w:cs="Times New Roman"/>
        </w:rPr>
        <w:t>лесодефицитные</w:t>
      </w:r>
      <w:proofErr w:type="spellEnd"/>
      <w:r w:rsidRPr="00B63511">
        <w:rPr>
          <w:rFonts w:ascii="Times New Roman" w:eastAsia="PragmaticaCondC" w:hAnsi="Times New Roman" w:cs="Times New Roman"/>
        </w:rPr>
        <w:t xml:space="preserve"> районы. Рекреационные ресурсы и перспективы их освоения. Объекты Всемирного наследия на территории России. Взаимодействие природы и населения. Влияние промышленности, сельского хозяйства и транспорта на природные комплексы. «Чистые» и «грязные» отрасли. Экологические проблемы. Зоны экологического бедствия. Экологические катастрофы.</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b/>
          <w:u w:val="single"/>
        </w:rPr>
      </w:pP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Учебные понятия:</w:t>
      </w:r>
      <w:r w:rsidRPr="00B63511">
        <w:rPr>
          <w:rFonts w:ascii="Times New Roman" w:eastAsia="PragmaticaCondC" w:hAnsi="Times New Roman" w:cs="Times New Roman"/>
        </w:rPr>
        <w:t xml:space="preserve"> </w:t>
      </w:r>
    </w:p>
    <w:p w:rsidR="003C1815" w:rsidRPr="00B63511" w:rsidRDefault="003A3AEF"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Природные </w:t>
      </w:r>
      <w:r w:rsidR="003C1815" w:rsidRPr="00B63511">
        <w:rPr>
          <w:rFonts w:ascii="Times New Roman" w:eastAsia="PragmaticaCondC" w:hAnsi="Times New Roman" w:cs="Times New Roman"/>
        </w:rPr>
        <w:t xml:space="preserve">условия, адаптация, природные ресурсы. </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Влияние природной среды (природных условий и ресурсов) на образ жизни и особенности хозяйственной деятельности людей.</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jc w:val="both"/>
        <w:rPr>
          <w:rFonts w:ascii="Times New Roman" w:hAnsi="Times New Roman" w:cs="Times New Roman"/>
        </w:rPr>
      </w:pPr>
      <w:r w:rsidRPr="00B63511">
        <w:rPr>
          <w:rFonts w:ascii="Times New Roman" w:hAnsi="Times New Roman" w:cs="Times New Roman"/>
        </w:rPr>
        <w:t>Необходимость Рациональное природопользование — объективная необходимость.</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napToGrid w:val="0"/>
        <w:spacing w:after="0" w:line="240" w:lineRule="auto"/>
        <w:ind w:firstLine="454"/>
        <w:rPr>
          <w:rFonts w:ascii="Times New Roman" w:hAnsi="Times New Roman" w:cs="Times New Roman"/>
          <w:b/>
          <w:u w:val="single"/>
        </w:rPr>
      </w:pPr>
    </w:p>
    <w:p w:rsidR="009E58D8" w:rsidRPr="00B63511" w:rsidRDefault="009E58D8"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9E58D8" w:rsidRPr="00B63511" w:rsidRDefault="009E58D8"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9E58D8"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природных условий и ресурсов;</w:t>
      </w:r>
    </w:p>
    <w:p w:rsidR="009E58D8" w:rsidRPr="00B63511" w:rsidRDefault="009E58D8"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понятие «адаптация»;</w:t>
      </w:r>
    </w:p>
    <w:p w:rsidR="009E58D8" w:rsidRPr="00B63511" w:rsidRDefault="009E58D8"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связь между различными видами адаптации;</w:t>
      </w:r>
    </w:p>
    <w:p w:rsidR="009E58D8" w:rsidRPr="00B63511" w:rsidRDefault="009E58D8"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влияние природных условий на </w:t>
      </w:r>
      <w:proofErr w:type="gramStart"/>
      <w:r w:rsidRPr="00B63511">
        <w:rPr>
          <w:rFonts w:ascii="Times New Roman" w:hAnsi="Times New Roman" w:cs="Times New Roman"/>
        </w:rPr>
        <w:t>хозяйственную</w:t>
      </w:r>
      <w:proofErr w:type="gramEnd"/>
      <w:r w:rsidRPr="00B63511">
        <w:rPr>
          <w:rFonts w:ascii="Times New Roman" w:hAnsi="Times New Roman" w:cs="Times New Roman"/>
        </w:rPr>
        <w:t xml:space="preserve"> деятельности человека;</w:t>
      </w:r>
    </w:p>
    <w:p w:rsidR="009E58D8" w:rsidRPr="00B63511" w:rsidRDefault="00DE4F44"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специфику использования и размещения природных ресурсов России;</w:t>
      </w:r>
    </w:p>
    <w:p w:rsidR="00DE4F44" w:rsidRPr="00B63511" w:rsidRDefault="00DE4F44"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принципы взаимодействия природы и человека;</w:t>
      </w:r>
    </w:p>
    <w:p w:rsidR="00DE4F44" w:rsidRPr="00B63511" w:rsidRDefault="00DE4F44"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lastRenderedPageBreak/>
        <w:t>суть экологических проблем;</w:t>
      </w:r>
    </w:p>
    <w:p w:rsidR="00DE4F44" w:rsidRPr="00B63511" w:rsidRDefault="00DE4F44"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воздействия на окружающую среду различных сфер и отраслей хозяйства.</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Практические работы:</w:t>
      </w:r>
      <w:r w:rsidRPr="00B63511">
        <w:rPr>
          <w:rFonts w:ascii="Times New Roman" w:hAnsi="Times New Roman" w:cs="Times New Roman"/>
        </w:rPr>
        <w:t xml:space="preserve"> </w:t>
      </w:r>
    </w:p>
    <w:p w:rsidR="003C1815" w:rsidRPr="00B63511" w:rsidRDefault="003C1815" w:rsidP="00F325A9">
      <w:pPr>
        <w:widowControl w:val="0"/>
        <w:numPr>
          <w:ilvl w:val="0"/>
          <w:numId w:val="29"/>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Расчёт </w:t>
      </w:r>
      <w:proofErr w:type="spellStart"/>
      <w:r w:rsidRPr="00B63511">
        <w:rPr>
          <w:rFonts w:ascii="Times New Roman" w:hAnsi="Times New Roman" w:cs="Times New Roman"/>
        </w:rPr>
        <w:t>ресурсообеспеченности</w:t>
      </w:r>
      <w:proofErr w:type="spellEnd"/>
      <w:r w:rsidRPr="00B63511">
        <w:rPr>
          <w:rFonts w:ascii="Times New Roman" w:hAnsi="Times New Roman" w:cs="Times New Roman"/>
        </w:rPr>
        <w:t xml:space="preserve"> территории России по отдельным видам природных ресурсов (минеральных, биологических, водных и т.д.).</w:t>
      </w:r>
    </w:p>
    <w:p w:rsidR="003C1815" w:rsidRPr="00B63511" w:rsidRDefault="003C1815" w:rsidP="00F325A9">
      <w:pPr>
        <w:widowControl w:val="0"/>
        <w:numPr>
          <w:ilvl w:val="0"/>
          <w:numId w:val="29"/>
        </w:numPr>
        <w:tabs>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Оценка экологической ситуации отдельных частей территории России.</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3. Население России (9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Демография. Численность населения России. Естественный прирост и воспроизводство населения. Демографические кризисы. Демографическая ситуация в России. Размещение населения России. Главная полоса расселения и зона Севера. Миграции населения. Виды миграций. Направления внутренних миграций в России. Внешние миграции. Формы расселения. Сельское расселение. Формы сельского расселения. Зональные типы сельского расселения. Городская форма расселения. Город и урбанизация. Функции города. Виды городов. Городские агломерации.  Этнический состав населения. Языковые семьи и группы. Религиозный состав населения. </w:t>
      </w:r>
      <w:proofErr w:type="spellStart"/>
      <w:r w:rsidRPr="00B63511">
        <w:rPr>
          <w:rFonts w:ascii="Times New Roman" w:hAnsi="Times New Roman" w:cs="Times New Roman"/>
        </w:rPr>
        <w:t>Этнорелигиозные</w:t>
      </w:r>
      <w:proofErr w:type="spellEnd"/>
      <w:r w:rsidRPr="00B63511">
        <w:rPr>
          <w:rFonts w:ascii="Times New Roman" w:hAnsi="Times New Roman" w:cs="Times New Roman"/>
        </w:rPr>
        <w:t xml:space="preserve"> конфликты.</w:t>
      </w:r>
      <w:r w:rsidR="004F4F33" w:rsidRPr="00B63511">
        <w:rPr>
          <w:rFonts w:ascii="Times New Roman" w:hAnsi="Times New Roman" w:cs="Times New Roman"/>
        </w:rPr>
        <w:t xml:space="preserve"> </w:t>
      </w:r>
      <w:r w:rsidRPr="00B63511">
        <w:rPr>
          <w:rFonts w:ascii="Times New Roman" w:hAnsi="Times New Roman" w:cs="Times New Roman"/>
        </w:rPr>
        <w:t xml:space="preserve">Половозрастной состав населения. Трудовые ресурсы и рынок труда. </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4F4F33" w:rsidP="0003752D">
      <w:pPr>
        <w:tabs>
          <w:tab w:val="left" w:pos="709"/>
        </w:tabs>
        <w:spacing w:after="0" w:line="240" w:lineRule="auto"/>
        <w:ind w:firstLine="454"/>
        <w:jc w:val="both"/>
        <w:rPr>
          <w:rFonts w:ascii="Times New Roman" w:hAnsi="Times New Roman" w:cs="Times New Roman"/>
        </w:rPr>
      </w:pPr>
      <w:proofErr w:type="gramStart"/>
      <w:r w:rsidRPr="00B63511">
        <w:rPr>
          <w:rFonts w:ascii="Times New Roman" w:hAnsi="Times New Roman" w:cs="Times New Roman"/>
        </w:rPr>
        <w:t>Демография</w:t>
      </w:r>
      <w:r w:rsidR="003C1815" w:rsidRPr="00B63511">
        <w:rPr>
          <w:rFonts w:ascii="Times New Roman" w:hAnsi="Times New Roman" w:cs="Times New Roman"/>
        </w:rPr>
        <w:t>, рождаемость, смертность, численность населения, перепись населения, естественный прирост, воспроизводство населения, демографический кризис, плотность населения, Основная зона расселения (или Главная полоса расселения), зона Севера, миграции, внутренние и внешние миграции, эмиграция, иммиграция, формы расселения, расселение, городское и сельское расселение, формы сельского расселения, групповая (деревенская) форма расселения, рассеянная (фермерская) форма расселения, кочевая форма расселения, город, урбанизация, уровень урбанизации, градообразующие функции, моногорода, города-миллионеры</w:t>
      </w:r>
      <w:proofErr w:type="gramEnd"/>
      <w:r w:rsidR="003C1815" w:rsidRPr="00B63511">
        <w:rPr>
          <w:rFonts w:ascii="Times New Roman" w:hAnsi="Times New Roman" w:cs="Times New Roman"/>
        </w:rPr>
        <w:t xml:space="preserve"> </w:t>
      </w:r>
      <w:proofErr w:type="gramStart"/>
      <w:r w:rsidR="003C1815" w:rsidRPr="00B63511">
        <w:rPr>
          <w:rFonts w:ascii="Times New Roman" w:hAnsi="Times New Roman" w:cs="Times New Roman"/>
        </w:rPr>
        <w:t xml:space="preserve">городская агломерация, этнический состав, языковые группы, языковые семьи, религиозный состав, </w:t>
      </w:r>
      <w:proofErr w:type="spellStart"/>
      <w:r w:rsidR="003C1815" w:rsidRPr="00B63511">
        <w:rPr>
          <w:rFonts w:ascii="Times New Roman" w:hAnsi="Times New Roman" w:cs="Times New Roman"/>
        </w:rPr>
        <w:t>этнорелигиозные</w:t>
      </w:r>
      <w:proofErr w:type="spellEnd"/>
      <w:r w:rsidR="003C1815" w:rsidRPr="00B63511">
        <w:rPr>
          <w:rFonts w:ascii="Times New Roman" w:hAnsi="Times New Roman" w:cs="Times New Roman"/>
        </w:rPr>
        <w:t xml:space="preserve"> конфликты, половозрастной состав, трудовые ресурсы, рынок труда, безработица.</w:t>
      </w:r>
      <w:proofErr w:type="gramEnd"/>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Динамика численности населения определяется социально-экономическими, политическими факторами.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Миграции оказывают влияние на заселение территории, этнический и возрастной состав населения.  </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Трудовые ресурсы создают национальное богатство страны. </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Россия — многонациональная и многоконфессиональная страна.  </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Неравномерность размещения населения по территории России — следствие разнообразия природных условий. </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Урбанизация — процесс развития городов.</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4F4F33"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выделение существенных признаков новых понятий;</w:t>
      </w:r>
    </w:p>
    <w:p w:rsidR="003C1815" w:rsidRPr="00B63511" w:rsidRDefault="004F4F33"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 с учебными текстами, схемами, картосхемами, статистикой, географическими картами;</w:t>
      </w:r>
    </w:p>
    <w:p w:rsidR="003C1815" w:rsidRPr="00B63511" w:rsidRDefault="004F4F33"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поиск дополнительные источники информации.</w:t>
      </w:r>
    </w:p>
    <w:p w:rsidR="003C1815" w:rsidRPr="00B63511" w:rsidRDefault="004F4F33"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формулирование </w:t>
      </w:r>
      <w:r w:rsidR="003C1815" w:rsidRPr="00B63511">
        <w:rPr>
          <w:rFonts w:ascii="Times New Roman" w:hAnsi="Times New Roman" w:cs="Times New Roman"/>
        </w:rPr>
        <w:t>своих мыслей и выводов в устной и письменной форме, представлять в форме презентаций.</w:t>
      </w:r>
    </w:p>
    <w:p w:rsidR="003C1815" w:rsidRPr="00B63511" w:rsidRDefault="003C1815" w:rsidP="0003752D">
      <w:pPr>
        <w:tabs>
          <w:tab w:val="left" w:pos="709"/>
        </w:tabs>
        <w:snapToGrid w:val="0"/>
        <w:spacing w:after="0" w:line="240" w:lineRule="auto"/>
        <w:ind w:firstLine="454"/>
        <w:rPr>
          <w:rFonts w:ascii="Times New Roman" w:hAnsi="Times New Roman" w:cs="Times New Roman"/>
          <w:b/>
          <w:shd w:val="clear" w:color="auto" w:fill="FFFF00"/>
        </w:rPr>
      </w:pPr>
    </w:p>
    <w:p w:rsidR="00D822F6" w:rsidRPr="00B63511" w:rsidRDefault="00D822F6"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D822F6" w:rsidRPr="00B63511" w:rsidRDefault="00D822F6"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D822F6"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lastRenderedPageBreak/>
        <w:t xml:space="preserve">особенности динамики численности </w:t>
      </w:r>
      <w:r w:rsidR="003C1815" w:rsidRPr="00B63511">
        <w:rPr>
          <w:rFonts w:ascii="Times New Roman" w:hAnsi="Times New Roman" w:cs="Times New Roman"/>
        </w:rPr>
        <w:t>и воспроизводств</w:t>
      </w:r>
      <w:r w:rsidRPr="00B63511">
        <w:rPr>
          <w:rFonts w:ascii="Times New Roman" w:hAnsi="Times New Roman" w:cs="Times New Roman"/>
        </w:rPr>
        <w:t>а населения;</w:t>
      </w:r>
    </w:p>
    <w:p w:rsidR="003C1815" w:rsidRPr="00B63511" w:rsidRDefault="00D822F6"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направления и типы миграции;</w:t>
      </w:r>
    </w:p>
    <w:p w:rsidR="00D822F6" w:rsidRPr="00B63511" w:rsidRDefault="0007364E"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особенности состава населения;</w:t>
      </w:r>
    </w:p>
    <w:p w:rsidR="0007364E" w:rsidRPr="00B63511" w:rsidRDefault="0007364E"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специфику распространения религий;</w:t>
      </w:r>
    </w:p>
    <w:p w:rsidR="0007364E" w:rsidRPr="00B63511" w:rsidRDefault="0007364E"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размещение </w:t>
      </w:r>
      <w:r w:rsidR="003C1815" w:rsidRPr="00B63511">
        <w:rPr>
          <w:rFonts w:ascii="Times New Roman" w:hAnsi="Times New Roman" w:cs="Times New Roman"/>
        </w:rPr>
        <w:t>населения</w:t>
      </w:r>
      <w:r w:rsidRPr="00B63511">
        <w:rPr>
          <w:rFonts w:ascii="Times New Roman" w:hAnsi="Times New Roman" w:cs="Times New Roman"/>
        </w:rPr>
        <w:t>;</w:t>
      </w:r>
    </w:p>
    <w:p w:rsidR="003C1815" w:rsidRPr="00B63511" w:rsidRDefault="0007364E"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особенности городского </w:t>
      </w:r>
      <w:r w:rsidR="003C1815" w:rsidRPr="00B63511">
        <w:rPr>
          <w:rFonts w:ascii="Times New Roman" w:hAnsi="Times New Roman" w:cs="Times New Roman"/>
        </w:rPr>
        <w:t>и сельско</w:t>
      </w:r>
      <w:r w:rsidRPr="00B63511">
        <w:rPr>
          <w:rFonts w:ascii="Times New Roman" w:hAnsi="Times New Roman" w:cs="Times New Roman"/>
        </w:rPr>
        <w:t>го населения;</w:t>
      </w:r>
    </w:p>
    <w:p w:rsidR="0007364E" w:rsidRPr="00B63511" w:rsidRDefault="002E33AB" w:rsidP="00F325A9">
      <w:pPr>
        <w:widowControl w:val="0"/>
        <w:numPr>
          <w:ilvl w:val="0"/>
          <w:numId w:val="7"/>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специфические черты рынка труда.</w:t>
      </w:r>
    </w:p>
    <w:p w:rsidR="002E33AB" w:rsidRPr="00B63511" w:rsidRDefault="002E33AB" w:rsidP="0003752D">
      <w:pPr>
        <w:widowControl w:val="0"/>
        <w:tabs>
          <w:tab w:val="left" w:pos="709"/>
        </w:tabs>
        <w:suppressAutoHyphens/>
        <w:snapToGrid w:val="0"/>
        <w:spacing w:after="0" w:line="240" w:lineRule="auto"/>
        <w:ind w:firstLine="454"/>
        <w:rPr>
          <w:rFonts w:ascii="Times New Roman" w:hAnsi="Times New Roman" w:cs="Times New Roman"/>
          <w:i/>
        </w:rPr>
      </w:pPr>
      <w:r w:rsidRPr="00B63511">
        <w:rPr>
          <w:rFonts w:ascii="Times New Roman" w:hAnsi="Times New Roman" w:cs="Times New Roman"/>
          <w:i/>
        </w:rPr>
        <w:t>Умение определять:</w:t>
      </w:r>
    </w:p>
    <w:p w:rsidR="002E33AB" w:rsidRPr="00B63511" w:rsidRDefault="002E33AB"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параметры воспроизводства населения;</w:t>
      </w:r>
    </w:p>
    <w:p w:rsidR="002E33AB" w:rsidRPr="00B63511" w:rsidRDefault="002E33AB"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параметры миграционных процессов;</w:t>
      </w:r>
    </w:p>
    <w:p w:rsidR="002E33AB" w:rsidRPr="00B63511" w:rsidRDefault="002E33AB"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регионы с различными показателями миграции;</w:t>
      </w:r>
    </w:p>
    <w:p w:rsidR="002E33AB" w:rsidRPr="00B63511" w:rsidRDefault="00295785"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параметры, характеризующие состав населения;</w:t>
      </w:r>
    </w:p>
    <w:p w:rsidR="00295785" w:rsidRPr="00B63511" w:rsidRDefault="00295785"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регионы с преобладанием отдельных языков, религий;</w:t>
      </w:r>
    </w:p>
    <w:p w:rsidR="00295785" w:rsidRPr="00B63511" w:rsidRDefault="00295785"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 xml:space="preserve">параметры, </w:t>
      </w:r>
      <w:r w:rsidR="00686E64" w:rsidRPr="00B63511">
        <w:rPr>
          <w:rFonts w:ascii="Times New Roman" w:hAnsi="Times New Roman" w:cs="Times New Roman"/>
        </w:rPr>
        <w:t>характеризующие</w:t>
      </w:r>
      <w:r w:rsidRPr="00B63511">
        <w:rPr>
          <w:rFonts w:ascii="Times New Roman" w:hAnsi="Times New Roman" w:cs="Times New Roman"/>
        </w:rPr>
        <w:t xml:space="preserve"> размещение населения;</w:t>
      </w:r>
    </w:p>
    <w:p w:rsidR="00295785" w:rsidRPr="00B63511" w:rsidRDefault="00295785"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районы концентрации сельского и городского населения;</w:t>
      </w:r>
    </w:p>
    <w:p w:rsidR="00295785" w:rsidRPr="00B63511" w:rsidRDefault="00686E64"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размещение крупных городов;</w:t>
      </w:r>
    </w:p>
    <w:p w:rsidR="00686E64" w:rsidRPr="00B63511" w:rsidRDefault="00686E64" w:rsidP="00F325A9">
      <w:pPr>
        <w:pStyle w:val="a3"/>
        <w:widowControl w:val="0"/>
        <w:numPr>
          <w:ilvl w:val="0"/>
          <w:numId w:val="104"/>
        </w:numPr>
        <w:tabs>
          <w:tab w:val="clear" w:pos="720"/>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t>перспективы изменения численности и состава населения, трудовых ресурсов.</w:t>
      </w:r>
    </w:p>
    <w:p w:rsidR="003C1815" w:rsidRPr="00B63511" w:rsidRDefault="003C1815" w:rsidP="0003752D">
      <w:pPr>
        <w:tabs>
          <w:tab w:val="left" w:pos="709"/>
        </w:tabs>
        <w:spacing w:after="0" w:line="240" w:lineRule="auto"/>
        <w:ind w:firstLine="454"/>
        <w:rPr>
          <w:rFonts w:ascii="Times New Roman" w:hAnsi="Times New Roman" w:cs="Times New Roman"/>
          <w:b/>
          <w:bCs/>
          <w:u w:val="single"/>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Практические работы: </w:t>
      </w:r>
    </w:p>
    <w:p w:rsidR="003C1815" w:rsidRPr="00B63511" w:rsidRDefault="003C1815" w:rsidP="00F325A9">
      <w:pPr>
        <w:numPr>
          <w:ilvl w:val="0"/>
          <w:numId w:val="30"/>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Расчёт параметров естественного движения населения: естественного прироста, рождаемости, смертности, показателя естественного прироста, показателя смертности, показателя рождаемости.</w:t>
      </w:r>
    </w:p>
    <w:p w:rsidR="003C1815" w:rsidRPr="00B63511" w:rsidRDefault="003C1815" w:rsidP="00F325A9">
      <w:pPr>
        <w:numPr>
          <w:ilvl w:val="0"/>
          <w:numId w:val="30"/>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Расчёт численности городского населения на основе данных о значении показателя урбанизации и численности населения России.</w:t>
      </w:r>
    </w:p>
    <w:p w:rsidR="003C1815" w:rsidRPr="00B63511" w:rsidRDefault="003C1815" w:rsidP="00F325A9">
      <w:pPr>
        <w:numPr>
          <w:ilvl w:val="0"/>
          <w:numId w:val="30"/>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Определение по картам </w:t>
      </w:r>
      <w:proofErr w:type="gramStart"/>
      <w:r w:rsidRPr="00B63511">
        <w:rPr>
          <w:rFonts w:ascii="Times New Roman" w:hAnsi="Times New Roman" w:cs="Times New Roman"/>
        </w:rPr>
        <w:t>атласа ареалов компактного проживания крупнейших народов России</w:t>
      </w:r>
      <w:proofErr w:type="gramEnd"/>
      <w:r w:rsidRPr="00B63511">
        <w:rPr>
          <w:rFonts w:ascii="Times New Roman" w:hAnsi="Times New Roman" w:cs="Times New Roman"/>
        </w:rPr>
        <w:t>.</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4. Отрасли хозяйства России (19 часов)</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Национальная экономика</w:t>
      </w:r>
      <w:r w:rsidRPr="00B63511">
        <w:rPr>
          <w:rFonts w:ascii="Times New Roman" w:hAnsi="Times New Roman" w:cs="Times New Roman"/>
        </w:rPr>
        <w:t>. Понятие о предприятиях материальной и нематериальной сферы. Отрасли хозяйства. Три сектора национальной экономики. Отраслевая структура экономики. Межотраслевые комплексы. Факторы размещения производства. Сырьевой, топливный, водный, трудовой, потребительский, транспортный и экологический факторы.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Топливно-энергетический комплекс</w:t>
      </w:r>
      <w:r w:rsidRPr="00B63511">
        <w:rPr>
          <w:rFonts w:ascii="Times New Roman" w:hAnsi="Times New Roman" w:cs="Times New Roman"/>
        </w:rPr>
        <w:t>. Нефтяная, газовая и угольная промышленность. Нефтегазовые базы и угольные бассейны России. Их хозяйственная оценка. Электроэнергетика. Гидравлические, тепловые и атомные электростанции и их виды. Крупнейшие каскады ГЭС. Альтернативная энергетика. Единая энергосистема России.</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Металлургический комплекс.</w:t>
      </w:r>
      <w:r w:rsidRPr="00B63511">
        <w:rPr>
          <w:rFonts w:ascii="Times New Roman" w:hAnsi="Times New Roman" w:cs="Times New Roman"/>
        </w:rPr>
        <w:t xml:space="preserve"> Черная металлургия. Особенности организации производства: концентрация и комбинирование. Комбинат полного цикла. Факторы размещения отрасли. Металлургические базы России. Цветная металлургия. Размещение основных отраслей цветной металлургии. </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Машиностроение</w:t>
      </w:r>
      <w:r w:rsidRPr="00B63511">
        <w:rPr>
          <w:rFonts w:ascii="Times New Roman" w:hAnsi="Times New Roman" w:cs="Times New Roman"/>
        </w:rPr>
        <w:t>. Отрасли машиностроения и факторы их размещения. Тяжелое, транспортное, сельскохозяйственное, энергетическое машиностроение, тракторостроение и станкостроение.  Военно-промышленный комплекс.</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Химическая промышленность</w:t>
      </w:r>
      <w:r w:rsidRPr="00B63511">
        <w:rPr>
          <w:rFonts w:ascii="Times New Roman" w:hAnsi="Times New Roman" w:cs="Times New Roman"/>
        </w:rPr>
        <w:t xml:space="preserve">. Сырьевая база и отрасли химической промышленности. Горная химия, основная химия, химия органического синтеза и факторы их размещения. </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lastRenderedPageBreak/>
        <w:t>Лесная промышленность</w:t>
      </w:r>
      <w:r w:rsidRPr="00B63511">
        <w:rPr>
          <w:rFonts w:ascii="Times New Roman" w:hAnsi="Times New Roman" w:cs="Times New Roman"/>
        </w:rPr>
        <w:t>. Отрасли лесной промышленности: лесозаготов</w:t>
      </w:r>
      <w:r w:rsidR="004546E0" w:rsidRPr="00B63511">
        <w:rPr>
          <w:rFonts w:ascii="Times New Roman" w:hAnsi="Times New Roman" w:cs="Times New Roman"/>
        </w:rPr>
        <w:t>ка, деревообработка, целлюлозно-</w:t>
      </w:r>
      <w:r w:rsidRPr="00B63511">
        <w:rPr>
          <w:rFonts w:ascii="Times New Roman" w:hAnsi="Times New Roman" w:cs="Times New Roman"/>
        </w:rPr>
        <w:t>бумажная промышленность и лесная химия. Лесопромышленные комплексы.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Агропромышленный комплекс и его звенья</w:t>
      </w:r>
      <w:r w:rsidRPr="00B63511">
        <w:rPr>
          <w:rFonts w:ascii="Times New Roman" w:hAnsi="Times New Roman" w:cs="Times New Roman"/>
        </w:rPr>
        <w:t>. Сельское хозяйство. Отрасли растениеводства и животноводства и их размещение по территории России. Зональная организация сельского хозяйства. Пригородный тип сельского хозяйства. Отрасли легкой и пищевой промышленности и факторы их размещения.</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Транспорт  и его роль в национальной экономике</w:t>
      </w:r>
      <w:r w:rsidRPr="00B63511">
        <w:rPr>
          <w:rFonts w:ascii="Times New Roman" w:hAnsi="Times New Roman" w:cs="Times New Roman"/>
        </w:rPr>
        <w:t>. Виды транспорта: железнодорожный, автомобильный, трубопроводный, водный и воздушный. Достоинства и недостатки различных видов транспорта. Транспортная сеть и ее элементы.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b/>
        </w:rPr>
        <w:t>Отрасли нематериальной сферы</w:t>
      </w:r>
      <w:r w:rsidRPr="00B63511">
        <w:rPr>
          <w:rFonts w:ascii="Times New Roman" w:hAnsi="Times New Roman" w:cs="Times New Roman"/>
        </w:rPr>
        <w:t>. Сфера услуг и ее география.</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Учебные понятия: </w:t>
      </w:r>
    </w:p>
    <w:p w:rsidR="003C1815" w:rsidRPr="00B63511" w:rsidRDefault="0088062F"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Национальная </w:t>
      </w:r>
      <w:r w:rsidR="003C1815" w:rsidRPr="00B63511">
        <w:rPr>
          <w:rFonts w:ascii="Times New Roman" w:hAnsi="Times New Roman" w:cs="Times New Roman"/>
        </w:rPr>
        <w:t>экономика (народное хозяйство), отрасль, предприятие, межотраслевой комплекс, факторы размещения производства, комбинирование производства, материальная и нематериальная сфера хозяйства, сфера услуг.</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Хозяйство России представляет собой сложный комплекс предприятий, отраслей и секторов экономики, связанных друг с другом и с мировым хозяйством.</w:t>
      </w:r>
    </w:p>
    <w:p w:rsidR="003C1815" w:rsidRPr="00B63511" w:rsidRDefault="003C1815" w:rsidP="0003752D">
      <w:pPr>
        <w:tabs>
          <w:tab w:val="left" w:pos="709"/>
        </w:tabs>
        <w:spacing w:after="0" w:line="240" w:lineRule="auto"/>
        <w:ind w:firstLine="454"/>
        <w:rPr>
          <w:rFonts w:ascii="Times New Roman" w:hAnsi="Times New Roman" w:cs="Times New Roman"/>
          <w:b/>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установление причинно-следственных связей, например, для объяснения развития этапов хозяйства (аграрного, индустриального и постиндустриального);</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анализ различных источников информации с целью определения тенденций развития отраслей, сфер и секторов хозяйства;</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выделения существенных признаков, например, для выявления отраслевой структуры хозяйства;</w:t>
      </w:r>
    </w:p>
    <w:p w:rsidR="003C1815" w:rsidRPr="00B63511" w:rsidRDefault="003C1815" w:rsidP="0003752D">
      <w:pPr>
        <w:tabs>
          <w:tab w:val="left" w:pos="709"/>
        </w:tabs>
        <w:spacing w:after="0" w:line="240" w:lineRule="auto"/>
        <w:ind w:firstLine="454"/>
        <w:jc w:val="both"/>
        <w:rPr>
          <w:rFonts w:ascii="Times New Roman" w:hAnsi="Times New Roman" w:cs="Times New Roman"/>
        </w:rPr>
      </w:pPr>
    </w:p>
    <w:p w:rsidR="0088062F" w:rsidRPr="00B63511" w:rsidRDefault="0088062F"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88062F" w:rsidRPr="00B63511" w:rsidRDefault="0088062F"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88062F" w:rsidP="00F325A9">
      <w:pPr>
        <w:pStyle w:val="a3"/>
        <w:numPr>
          <w:ilvl w:val="0"/>
          <w:numId w:val="105"/>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структуры хозяйства;</w:t>
      </w:r>
    </w:p>
    <w:p w:rsidR="0088062F" w:rsidRPr="00B63511" w:rsidRDefault="0088062F" w:rsidP="00F325A9">
      <w:pPr>
        <w:pStyle w:val="a3"/>
        <w:numPr>
          <w:ilvl w:val="0"/>
          <w:numId w:val="105"/>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отраслей хозяйства;</w:t>
      </w:r>
    </w:p>
    <w:p w:rsidR="0088062F" w:rsidRPr="00B63511" w:rsidRDefault="0088062F" w:rsidP="00F325A9">
      <w:pPr>
        <w:pStyle w:val="a3"/>
        <w:numPr>
          <w:ilvl w:val="0"/>
          <w:numId w:val="105"/>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видовое разнообразие предприятий отраслей хозяйства;</w:t>
      </w:r>
    </w:p>
    <w:p w:rsidR="0088062F" w:rsidRPr="00B63511" w:rsidRDefault="003B79EE" w:rsidP="00F325A9">
      <w:pPr>
        <w:pStyle w:val="a3"/>
        <w:numPr>
          <w:ilvl w:val="0"/>
          <w:numId w:val="105"/>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взаимосвязь и взаимное влияние отраслей хозяйства друг на друга;</w:t>
      </w:r>
    </w:p>
    <w:p w:rsidR="003B79EE" w:rsidRPr="00B63511" w:rsidRDefault="003B79EE" w:rsidP="00F325A9">
      <w:pPr>
        <w:pStyle w:val="a3"/>
        <w:numPr>
          <w:ilvl w:val="0"/>
          <w:numId w:val="105"/>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географию отраслей хозяйства;</w:t>
      </w:r>
    </w:p>
    <w:p w:rsidR="003B79EE" w:rsidRPr="00B63511" w:rsidRDefault="003B79EE" w:rsidP="00F325A9">
      <w:pPr>
        <w:pStyle w:val="a3"/>
        <w:numPr>
          <w:ilvl w:val="0"/>
          <w:numId w:val="105"/>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роль отраслей хозяйства в жизни государства.</w:t>
      </w:r>
    </w:p>
    <w:p w:rsidR="003B79EE" w:rsidRPr="00B63511" w:rsidRDefault="008D36D4" w:rsidP="0003752D">
      <w:pPr>
        <w:tabs>
          <w:tab w:val="left" w:pos="709"/>
        </w:tabs>
        <w:spacing w:after="0" w:line="240" w:lineRule="auto"/>
        <w:ind w:firstLine="454"/>
        <w:rPr>
          <w:rFonts w:ascii="Times New Roman" w:hAnsi="Times New Roman" w:cs="Times New Roman"/>
          <w:bCs/>
          <w:i/>
        </w:rPr>
      </w:pPr>
      <w:r w:rsidRPr="00B63511">
        <w:rPr>
          <w:rFonts w:ascii="Times New Roman" w:hAnsi="Times New Roman" w:cs="Times New Roman"/>
          <w:bCs/>
          <w:i/>
        </w:rPr>
        <w:t>Умение определять:</w:t>
      </w:r>
    </w:p>
    <w:p w:rsidR="008D36D4" w:rsidRPr="00B63511" w:rsidRDefault="008D36D4" w:rsidP="00F325A9">
      <w:pPr>
        <w:pStyle w:val="a3"/>
        <w:numPr>
          <w:ilvl w:val="0"/>
          <w:numId w:val="106"/>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параметры структуры хозяйства;</w:t>
      </w:r>
    </w:p>
    <w:p w:rsidR="008D36D4" w:rsidRPr="00B63511" w:rsidRDefault="008D36D4" w:rsidP="00F325A9">
      <w:pPr>
        <w:pStyle w:val="a3"/>
        <w:numPr>
          <w:ilvl w:val="0"/>
          <w:numId w:val="106"/>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 xml:space="preserve">факторы </w:t>
      </w:r>
      <w:r w:rsidR="00F31471" w:rsidRPr="00B63511">
        <w:rPr>
          <w:rFonts w:ascii="Times New Roman" w:hAnsi="Times New Roman" w:cs="Times New Roman"/>
          <w:bCs/>
        </w:rPr>
        <w:t>размещения</w:t>
      </w:r>
      <w:r w:rsidRPr="00B63511">
        <w:rPr>
          <w:rFonts w:ascii="Times New Roman" w:hAnsi="Times New Roman" w:cs="Times New Roman"/>
          <w:bCs/>
        </w:rPr>
        <w:t xml:space="preserve"> хозяйства;</w:t>
      </w:r>
    </w:p>
    <w:p w:rsidR="008D36D4" w:rsidRPr="00B63511" w:rsidRDefault="008D36D4" w:rsidP="00F325A9">
      <w:pPr>
        <w:pStyle w:val="a3"/>
        <w:numPr>
          <w:ilvl w:val="0"/>
          <w:numId w:val="106"/>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районы концентрации предприятий отраслей хозяйства;</w:t>
      </w:r>
    </w:p>
    <w:p w:rsidR="008D36D4" w:rsidRPr="00B63511" w:rsidRDefault="008D36D4" w:rsidP="00F325A9">
      <w:pPr>
        <w:pStyle w:val="a3"/>
        <w:numPr>
          <w:ilvl w:val="0"/>
          <w:numId w:val="106"/>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показатели, характеризующие деятельность предприятий отраслей хозяйства;</w:t>
      </w:r>
    </w:p>
    <w:p w:rsidR="008D36D4" w:rsidRPr="00B63511" w:rsidRDefault="00F31471" w:rsidP="00F325A9">
      <w:pPr>
        <w:pStyle w:val="a3"/>
        <w:numPr>
          <w:ilvl w:val="0"/>
          <w:numId w:val="106"/>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основные направления движения сырья и готовой продукции.</w:t>
      </w:r>
    </w:p>
    <w:p w:rsidR="0088062F" w:rsidRPr="00B63511" w:rsidRDefault="0088062F"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Практические работы:</w:t>
      </w:r>
      <w:r w:rsidRPr="00B63511">
        <w:rPr>
          <w:rFonts w:ascii="Times New Roman" w:hAnsi="Times New Roman" w:cs="Times New Roman"/>
        </w:rPr>
        <w:t xml:space="preserve"> </w:t>
      </w:r>
    </w:p>
    <w:p w:rsidR="003C1815" w:rsidRPr="00B63511" w:rsidRDefault="003C1815" w:rsidP="00F325A9">
      <w:pPr>
        <w:numPr>
          <w:ilvl w:val="0"/>
          <w:numId w:val="36"/>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Составление схемы отраслевой структуры народного хозяйства России.</w:t>
      </w:r>
    </w:p>
    <w:p w:rsidR="003C1815" w:rsidRPr="00B63511" w:rsidRDefault="003C1815" w:rsidP="00F325A9">
      <w:pPr>
        <w:numPr>
          <w:ilvl w:val="0"/>
          <w:numId w:val="36"/>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lastRenderedPageBreak/>
        <w:t>Описание отрасли по типовому плану.</w:t>
      </w:r>
    </w:p>
    <w:p w:rsidR="003C1815" w:rsidRPr="00B63511" w:rsidRDefault="003C1815" w:rsidP="00F325A9">
      <w:pPr>
        <w:numPr>
          <w:ilvl w:val="0"/>
          <w:numId w:val="36"/>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Составление схемы межотраслевых связей отрасли промышленности.</w:t>
      </w:r>
    </w:p>
    <w:p w:rsidR="003C1815" w:rsidRPr="00B63511" w:rsidRDefault="003C1815" w:rsidP="00F325A9">
      <w:pPr>
        <w:numPr>
          <w:ilvl w:val="0"/>
          <w:numId w:val="36"/>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Анализ потенциальных возможностей территорий природных зон для развития сельского хозяйства.</w:t>
      </w:r>
    </w:p>
    <w:p w:rsidR="003C1815" w:rsidRPr="00B63511" w:rsidRDefault="003C1815" w:rsidP="00F325A9">
      <w:pPr>
        <w:numPr>
          <w:ilvl w:val="0"/>
          <w:numId w:val="36"/>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Описание транспортного узла.</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Тема 5. Природно-хозяйственная</w:t>
      </w:r>
      <w:r w:rsidR="00F31471" w:rsidRPr="00B63511">
        <w:rPr>
          <w:rFonts w:ascii="Times New Roman" w:hAnsi="Times New Roman" w:cs="Times New Roman"/>
          <w:b/>
          <w:bCs/>
        </w:rPr>
        <w:t xml:space="preserve"> характеристика России (21 час</w:t>
      </w:r>
      <w:r w:rsidRPr="00B63511">
        <w:rPr>
          <w:rFonts w:ascii="Times New Roman" w:hAnsi="Times New Roman" w:cs="Times New Roman"/>
          <w:b/>
          <w:bCs/>
        </w:rPr>
        <w:t>)</w:t>
      </w: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Европейский Север</w:t>
      </w:r>
      <w:r w:rsidRPr="00B63511">
        <w:rPr>
          <w:rFonts w:ascii="Times New Roman" w:hAnsi="Times New Roman" w:cs="Times New Roman"/>
          <w:bCs/>
        </w:rPr>
        <w:t>, его географическое положение, ресурсы, население и специфика хозяйственной специализации. Единственный сырьевой район Западной зоны. Русский Север — самый большой по площади район ЕТР. Топливные и энергетические ресурсы — основа хозяйства района. Мурманск — морские ворота страны.</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Европейский Северо-Запад</w:t>
      </w:r>
      <w:r w:rsidRPr="00B63511">
        <w:rPr>
          <w:rFonts w:ascii="Times New Roman" w:hAnsi="Times New Roman" w:cs="Times New Roman"/>
          <w:bCs/>
        </w:rPr>
        <w:t>, его географическое положение, ресурсы, население и специфика хозяйственной специализации. Северо-Запад — транзитный район между Россией и Европой. Бедность природными ресурсами. Выгодное географическое положение — главный фактор развития промышленности района. Опора на привозное сырье. Машиностроение — ведущая отрасль промышленности района. Санкт-Петербург — многофункциональный центр района.</w:t>
      </w:r>
    </w:p>
    <w:p w:rsidR="003C1815" w:rsidRPr="00B63511" w:rsidRDefault="003C1815"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Калининградская область — самая западная территория России. </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Регион Центральная Россия</w:t>
      </w:r>
      <w:r w:rsidRPr="00B63511">
        <w:rPr>
          <w:rFonts w:ascii="Times New Roman" w:hAnsi="Times New Roman" w:cs="Times New Roman"/>
          <w:bCs/>
        </w:rPr>
        <w:t>, его географическое положение, ресурсы, население и специфика хозяйственной специализации. Исторический, экономический, культурный и административный центр страны. Выгодность экономико-географического положения. Ресурсы, население и специфика хозяйственной специализации. Ведущая роль природных ресурсов в развитии хозяйства региона. Высококвалифицированные трудовые ресурсы региона. Крупнейший центр автомобилестроения страны.</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Европейский Юг</w:t>
      </w:r>
      <w:r w:rsidRPr="00B63511">
        <w:rPr>
          <w:rFonts w:ascii="Times New Roman" w:hAnsi="Times New Roman" w:cs="Times New Roman"/>
          <w:bCs/>
        </w:rPr>
        <w:t>, его географическое положение, ресурсы, население и специфика хозяйственной специализации. Один из крупнейших по числу жителей и в то же время наименее урбанизированный район страны. Агроклиматические и рекреационные ресурсы. Выдающаяся роль сельского хозяйства и рекреационного хозяйства.</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Поволжье</w:t>
      </w:r>
      <w:r w:rsidRPr="00B63511">
        <w:rPr>
          <w:rFonts w:ascii="Times New Roman" w:hAnsi="Times New Roman" w:cs="Times New Roman"/>
          <w:bCs/>
        </w:rPr>
        <w:t>, его географическое положение, ресурсы, население и специфика хозяйственной специализации. Крупный нефтегазоносный район. Благоприятные условия для развития сельского хозяйства. Высокая обеспеченность трудовыми ресурсами. «Автомобильный цех» страны. Нефтяная, газовая и химическая промышленность. Волго-Камский каскад ГЭС. Энергоемкие отрасли.</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Урал</w:t>
      </w:r>
      <w:r w:rsidRPr="00B63511">
        <w:rPr>
          <w:rFonts w:ascii="Times New Roman" w:hAnsi="Times New Roman" w:cs="Times New Roman"/>
          <w:bCs/>
        </w:rPr>
        <w:t xml:space="preserve">, его географическое положение, ресурсы, население и специфика хозяйственной специализации. Выгодное транзитное положение и богатые минеральные ресурсы. Старый промышленный район. Уральская металлургическая база; центр тяжелого машиностроения. </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Западная Сибирь</w:t>
      </w:r>
      <w:r w:rsidRPr="00B63511">
        <w:rPr>
          <w:rFonts w:ascii="Times New Roman" w:hAnsi="Times New Roman" w:cs="Times New Roman"/>
          <w:bCs/>
        </w:rPr>
        <w:t xml:space="preserve">, ее географическое положение, ресурсы, население и специфика хозяйственной специализации. Главное богатство — огромные запасы нефти, газа и каменного угля. Ведущая роль топливно-энергетической промышленности. Черная металлургия Кузбасса. </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Восточная Сибирь</w:t>
      </w:r>
      <w:r w:rsidRPr="00B63511">
        <w:rPr>
          <w:rFonts w:ascii="Times New Roman" w:hAnsi="Times New Roman" w:cs="Times New Roman"/>
          <w:bCs/>
        </w:rPr>
        <w:t xml:space="preserve">, ее географическое положение, ресурсы, население и специфика хозяйственной специализации. Суровые природные условия и богатые природные ресурсы района. Огромные водные ресурсы Байкала и крупных рек. </w:t>
      </w:r>
      <w:proofErr w:type="spellStart"/>
      <w:r w:rsidRPr="00B63511">
        <w:rPr>
          <w:rFonts w:ascii="Times New Roman" w:hAnsi="Times New Roman" w:cs="Times New Roman"/>
          <w:bCs/>
        </w:rPr>
        <w:t>Ангаро</w:t>
      </w:r>
      <w:proofErr w:type="spellEnd"/>
      <w:r w:rsidRPr="00B63511">
        <w:rPr>
          <w:rFonts w:ascii="Times New Roman" w:hAnsi="Times New Roman" w:cs="Times New Roman"/>
          <w:bCs/>
        </w:rPr>
        <w:t>-Енисейский каскад ГЭС — крупнейший производитель электроэнергии в стране. Перспективы развития энергоемких отраслей.</w:t>
      </w:r>
    </w:p>
    <w:p w:rsidR="003C1815" w:rsidRPr="00B63511" w:rsidRDefault="003C1815" w:rsidP="0003752D">
      <w:pPr>
        <w:tabs>
          <w:tab w:val="left" w:pos="709"/>
        </w:tabs>
        <w:spacing w:after="0" w:line="240" w:lineRule="auto"/>
        <w:ind w:firstLine="454"/>
        <w:jc w:val="both"/>
        <w:rPr>
          <w:rFonts w:ascii="Times New Roman" w:hAnsi="Times New Roman" w:cs="Times New Roman"/>
          <w:bCs/>
        </w:rPr>
      </w:pPr>
      <w:r w:rsidRPr="00B63511">
        <w:rPr>
          <w:rFonts w:ascii="Times New Roman" w:hAnsi="Times New Roman" w:cs="Times New Roman"/>
          <w:b/>
          <w:bCs/>
        </w:rPr>
        <w:t>Дальний Восток</w:t>
      </w:r>
      <w:r w:rsidRPr="00B63511">
        <w:rPr>
          <w:rFonts w:ascii="Times New Roman" w:hAnsi="Times New Roman" w:cs="Times New Roman"/>
          <w:bCs/>
        </w:rPr>
        <w:t xml:space="preserve">, его географическое положение, ресурсы, население и специфика хозяйственной специализации. Самый большой по площади экономический район страны. Благоприятное приморское положение, крайне слабая освоенность, удаленность от развитой части страны. Специализация — вывоз леса, рыбы, руд цветных металлов, золота, алмазов. </w:t>
      </w:r>
    </w:p>
    <w:p w:rsidR="003C1815" w:rsidRPr="00B63511" w:rsidRDefault="003C1815" w:rsidP="0003752D">
      <w:pPr>
        <w:tabs>
          <w:tab w:val="left" w:pos="709"/>
        </w:tabs>
        <w:spacing w:after="0" w:line="240" w:lineRule="auto"/>
        <w:ind w:firstLine="454"/>
        <w:rPr>
          <w:rFonts w:ascii="Times New Roman" w:hAnsi="Times New Roman" w:cs="Times New Roman"/>
          <w:bCs/>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 xml:space="preserve">Основные понятия: </w:t>
      </w:r>
    </w:p>
    <w:p w:rsidR="003C1815" w:rsidRPr="00B63511" w:rsidRDefault="008F70F4" w:rsidP="0003752D">
      <w:pPr>
        <w:tabs>
          <w:tab w:val="left" w:pos="709"/>
        </w:tabs>
        <w:spacing w:after="0" w:line="240" w:lineRule="auto"/>
        <w:ind w:firstLine="454"/>
        <w:rPr>
          <w:rFonts w:ascii="Times New Roman" w:hAnsi="Times New Roman" w:cs="Times New Roman"/>
          <w:bCs/>
        </w:rPr>
      </w:pPr>
      <w:r w:rsidRPr="00B63511">
        <w:rPr>
          <w:rFonts w:ascii="Times New Roman" w:hAnsi="Times New Roman" w:cs="Times New Roman"/>
          <w:bCs/>
        </w:rPr>
        <w:t xml:space="preserve">Транзитное </w:t>
      </w:r>
      <w:r w:rsidR="003C1815" w:rsidRPr="00B63511">
        <w:rPr>
          <w:rFonts w:ascii="Times New Roman" w:hAnsi="Times New Roman" w:cs="Times New Roman"/>
          <w:bCs/>
        </w:rPr>
        <w:t>положение, добывающие отрасли, энергоемкие производства, Нечерноземье.</w:t>
      </w:r>
    </w:p>
    <w:p w:rsidR="003C1815" w:rsidRPr="00B63511" w:rsidRDefault="003C1815" w:rsidP="0003752D">
      <w:pPr>
        <w:tabs>
          <w:tab w:val="left" w:pos="709"/>
        </w:tabs>
        <w:spacing w:after="0" w:line="240" w:lineRule="auto"/>
        <w:ind w:firstLine="454"/>
        <w:rPr>
          <w:rFonts w:ascii="Times New Roman" w:hAnsi="Times New Roman" w:cs="Times New Roman"/>
          <w:b/>
          <w:bCs/>
          <w:shd w:val="clear" w:color="auto" w:fill="FF0000"/>
        </w:rPr>
      </w:pPr>
    </w:p>
    <w:p w:rsidR="003C1815" w:rsidRPr="00B63511" w:rsidRDefault="003C1815" w:rsidP="0003752D">
      <w:pPr>
        <w:tabs>
          <w:tab w:val="left" w:pos="709"/>
        </w:tabs>
        <w:spacing w:after="0" w:line="240" w:lineRule="auto"/>
        <w:ind w:firstLine="454"/>
        <w:rPr>
          <w:rFonts w:ascii="Times New Roman" w:hAnsi="Times New Roman" w:cs="Times New Roman"/>
          <w:b/>
          <w:bCs/>
        </w:rPr>
      </w:pPr>
      <w:r w:rsidRPr="00B63511">
        <w:rPr>
          <w:rFonts w:ascii="Times New Roman" w:hAnsi="Times New Roman" w:cs="Times New Roman"/>
          <w:b/>
          <w:bCs/>
        </w:rPr>
        <w:t>Основные образовательные идеи:</w:t>
      </w:r>
    </w:p>
    <w:p w:rsidR="003C1815" w:rsidRPr="00B63511" w:rsidRDefault="003C1815" w:rsidP="00F325A9">
      <w:pPr>
        <w:widowControl w:val="0"/>
        <w:numPr>
          <w:ilvl w:val="0"/>
          <w:numId w:val="10"/>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Формирование населения и хозяйственных особенностей каждого региона — результат сочетания длительного исторического развития и  природных </w:t>
      </w:r>
      <w:r w:rsidRPr="00B63511">
        <w:rPr>
          <w:rFonts w:ascii="Times New Roman" w:hAnsi="Times New Roman" w:cs="Times New Roman"/>
        </w:rPr>
        <w:lastRenderedPageBreak/>
        <w:t>условий и ресурсов.</w:t>
      </w:r>
    </w:p>
    <w:p w:rsidR="003C1815" w:rsidRPr="00B63511" w:rsidRDefault="003C1815" w:rsidP="00F325A9">
      <w:pPr>
        <w:widowControl w:val="0"/>
        <w:numPr>
          <w:ilvl w:val="0"/>
          <w:numId w:val="10"/>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Каждый из регионов России свои неповторимые особенности.</w:t>
      </w:r>
    </w:p>
    <w:p w:rsidR="003C1815" w:rsidRPr="00B63511" w:rsidRDefault="003C1815" w:rsidP="0003752D">
      <w:pPr>
        <w:tabs>
          <w:tab w:val="left" w:pos="709"/>
        </w:tabs>
        <w:spacing w:after="0" w:line="240" w:lineRule="auto"/>
        <w:ind w:firstLine="454"/>
        <w:rPr>
          <w:rFonts w:ascii="Times New Roman" w:hAnsi="Times New Roman" w:cs="Times New Roman"/>
          <w:b/>
          <w:bCs/>
          <w:shd w:val="clear" w:color="auto" w:fill="FF0000"/>
        </w:rPr>
      </w:pPr>
    </w:p>
    <w:p w:rsidR="003C1815" w:rsidRPr="00B63511" w:rsidRDefault="003C1815" w:rsidP="0003752D">
      <w:pPr>
        <w:tabs>
          <w:tab w:val="left" w:pos="709"/>
        </w:tabs>
        <w:spacing w:after="0" w:line="240" w:lineRule="auto"/>
        <w:ind w:firstLine="454"/>
        <w:rPr>
          <w:rFonts w:ascii="Times New Roman" w:hAnsi="Times New Roman" w:cs="Times New Roman"/>
          <w:b/>
          <w:bCs/>
        </w:rPr>
      </w:pPr>
      <w:proofErr w:type="spellStart"/>
      <w:r w:rsidRPr="00B63511">
        <w:rPr>
          <w:rFonts w:ascii="Times New Roman" w:hAnsi="Times New Roman" w:cs="Times New Roman"/>
          <w:b/>
          <w:bCs/>
        </w:rPr>
        <w:t>Метапредметные</w:t>
      </w:r>
      <w:proofErr w:type="spellEnd"/>
      <w:r w:rsidRPr="00B63511">
        <w:rPr>
          <w:rFonts w:ascii="Times New Roman" w:hAnsi="Times New Roman" w:cs="Times New Roman"/>
          <w:b/>
          <w:bCs/>
        </w:rPr>
        <w:t xml:space="preserve"> умения: </w:t>
      </w:r>
    </w:p>
    <w:p w:rsidR="003C1815" w:rsidRPr="00B63511" w:rsidRDefault="003C1815" w:rsidP="00F325A9">
      <w:pPr>
        <w:widowControl w:val="0"/>
        <w:numPr>
          <w:ilvl w:val="0"/>
          <w:numId w:val="10"/>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10"/>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10"/>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оценивать работу одноклассников,</w:t>
      </w:r>
    </w:p>
    <w:p w:rsidR="003C1815" w:rsidRPr="00B63511" w:rsidRDefault="003C1815" w:rsidP="00F325A9">
      <w:pPr>
        <w:widowControl w:val="0"/>
        <w:numPr>
          <w:ilvl w:val="0"/>
          <w:numId w:val="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работать с текстом: составлять логические цепочки, таблицы, схемы,</w:t>
      </w:r>
    </w:p>
    <w:p w:rsidR="003C1815" w:rsidRPr="00B63511" w:rsidRDefault="003C1815" w:rsidP="00F325A9">
      <w:pPr>
        <w:widowControl w:val="0"/>
        <w:numPr>
          <w:ilvl w:val="0"/>
          <w:numId w:val="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создавать объяснительные тексты</w:t>
      </w:r>
    </w:p>
    <w:p w:rsidR="003C1815" w:rsidRPr="00B63511" w:rsidRDefault="003C1815" w:rsidP="00F325A9">
      <w:pPr>
        <w:widowControl w:val="0"/>
        <w:numPr>
          <w:ilvl w:val="0"/>
          <w:numId w:val="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8"/>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уметь вести диалог, вырабатывая общее решение.</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8F70F4" w:rsidRPr="00B63511" w:rsidRDefault="008F70F4"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8F70F4" w:rsidRPr="00B63511" w:rsidRDefault="008F70F4"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3C1815" w:rsidRPr="00B63511" w:rsidRDefault="004B549A"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особенности природы, населения и хозяйства регионов России;</w:t>
      </w:r>
    </w:p>
    <w:p w:rsidR="004B549A" w:rsidRPr="00B63511" w:rsidRDefault="004B549A"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особенности структуры хозяйства и специализации отдельных территорий России;</w:t>
      </w:r>
    </w:p>
    <w:p w:rsidR="004B549A" w:rsidRPr="00B63511" w:rsidRDefault="004B549A" w:rsidP="00F325A9">
      <w:pPr>
        <w:widowControl w:val="0"/>
        <w:numPr>
          <w:ilvl w:val="0"/>
          <w:numId w:val="7"/>
        </w:numPr>
        <w:tabs>
          <w:tab w:val="clear" w:pos="720"/>
          <w:tab w:val="left" w:pos="709"/>
        </w:tabs>
        <w:suppressAutoHyphens/>
        <w:spacing w:after="0" w:line="240" w:lineRule="auto"/>
        <w:ind w:left="0" w:firstLine="454"/>
        <w:jc w:val="both"/>
        <w:rPr>
          <w:rFonts w:ascii="Times New Roman" w:hAnsi="Times New Roman" w:cs="Times New Roman"/>
        </w:rPr>
      </w:pPr>
      <w:r w:rsidRPr="00B63511">
        <w:rPr>
          <w:rFonts w:ascii="Times New Roman" w:hAnsi="Times New Roman" w:cs="Times New Roman"/>
        </w:rPr>
        <w:t>особенности социально-экономической ситуации отдельных регионов России.</w:t>
      </w:r>
    </w:p>
    <w:p w:rsidR="004B549A" w:rsidRPr="00B63511" w:rsidRDefault="00FB4068" w:rsidP="0003752D">
      <w:pPr>
        <w:widowControl w:val="0"/>
        <w:tabs>
          <w:tab w:val="left" w:pos="709"/>
        </w:tabs>
        <w:suppressAutoHyphens/>
        <w:spacing w:after="0" w:line="240" w:lineRule="auto"/>
        <w:ind w:firstLine="454"/>
        <w:jc w:val="both"/>
        <w:rPr>
          <w:rFonts w:ascii="Times New Roman" w:hAnsi="Times New Roman" w:cs="Times New Roman"/>
          <w:i/>
        </w:rPr>
      </w:pPr>
      <w:r w:rsidRPr="00B63511">
        <w:rPr>
          <w:rFonts w:ascii="Times New Roman" w:hAnsi="Times New Roman" w:cs="Times New Roman"/>
          <w:i/>
        </w:rPr>
        <w:t>Умение определять:</w:t>
      </w:r>
    </w:p>
    <w:p w:rsidR="0043069C" w:rsidRPr="00B63511" w:rsidRDefault="00D7179C" w:rsidP="00F325A9">
      <w:pPr>
        <w:pStyle w:val="a3"/>
        <w:numPr>
          <w:ilvl w:val="0"/>
          <w:numId w:val="107"/>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регион России по краткому описанию;</w:t>
      </w:r>
    </w:p>
    <w:p w:rsidR="003C1815" w:rsidRPr="00B63511" w:rsidRDefault="00D7179C" w:rsidP="00F325A9">
      <w:pPr>
        <w:pStyle w:val="a3"/>
        <w:numPr>
          <w:ilvl w:val="0"/>
          <w:numId w:val="107"/>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 xml:space="preserve">специфику </w:t>
      </w:r>
      <w:proofErr w:type="spellStart"/>
      <w:r w:rsidRPr="00B63511">
        <w:rPr>
          <w:rFonts w:ascii="Times New Roman" w:hAnsi="Times New Roman" w:cs="Times New Roman"/>
          <w:bCs/>
        </w:rPr>
        <w:t>геоэкологической</w:t>
      </w:r>
      <w:proofErr w:type="spellEnd"/>
      <w:r w:rsidRPr="00B63511">
        <w:rPr>
          <w:rFonts w:ascii="Times New Roman" w:hAnsi="Times New Roman" w:cs="Times New Roman"/>
          <w:bCs/>
        </w:rPr>
        <w:t xml:space="preserve"> ситуации в отдельных регионах и на всей территории России;</w:t>
      </w:r>
    </w:p>
    <w:p w:rsidR="00D7179C" w:rsidRPr="00B63511" w:rsidRDefault="00D7179C" w:rsidP="00F325A9">
      <w:pPr>
        <w:pStyle w:val="a3"/>
        <w:numPr>
          <w:ilvl w:val="0"/>
          <w:numId w:val="107"/>
        </w:numPr>
        <w:tabs>
          <w:tab w:val="clear" w:pos="720"/>
          <w:tab w:val="left" w:pos="709"/>
        </w:tabs>
        <w:spacing w:after="0" w:line="240" w:lineRule="auto"/>
        <w:ind w:left="0" w:firstLine="454"/>
        <w:rPr>
          <w:rFonts w:ascii="Times New Roman" w:hAnsi="Times New Roman" w:cs="Times New Roman"/>
          <w:bCs/>
        </w:rPr>
      </w:pPr>
      <w:r w:rsidRPr="00B63511">
        <w:rPr>
          <w:rFonts w:ascii="Times New Roman" w:hAnsi="Times New Roman" w:cs="Times New Roman"/>
          <w:bCs/>
        </w:rPr>
        <w:t>особенности социально-экономической ситуации отдельных регионов России.</w:t>
      </w:r>
    </w:p>
    <w:p w:rsidR="0043069C" w:rsidRPr="00B63511" w:rsidRDefault="0043069C" w:rsidP="0003752D">
      <w:pPr>
        <w:tabs>
          <w:tab w:val="left" w:pos="709"/>
        </w:tabs>
        <w:spacing w:after="0" w:line="240" w:lineRule="auto"/>
        <w:ind w:firstLine="454"/>
        <w:rPr>
          <w:rFonts w:ascii="Times New Roman" w:hAnsi="Times New Roman" w:cs="Times New Roman"/>
          <w:bCs/>
        </w:rPr>
      </w:pPr>
    </w:p>
    <w:p w:rsidR="003C1815" w:rsidRPr="00B63511" w:rsidRDefault="003C1815" w:rsidP="0003752D">
      <w:pPr>
        <w:tabs>
          <w:tab w:val="left" w:pos="709"/>
        </w:tabs>
        <w:spacing w:after="0" w:line="240" w:lineRule="auto"/>
        <w:ind w:firstLine="454"/>
        <w:rPr>
          <w:rFonts w:ascii="Times New Roman" w:hAnsi="Times New Roman" w:cs="Times New Roman"/>
        </w:rPr>
      </w:pPr>
      <w:r w:rsidRPr="00B63511">
        <w:rPr>
          <w:rFonts w:ascii="Times New Roman" w:hAnsi="Times New Roman" w:cs="Times New Roman"/>
          <w:b/>
          <w:bCs/>
        </w:rPr>
        <w:t>Практические работы:</w:t>
      </w:r>
      <w:r w:rsidRPr="00B63511">
        <w:rPr>
          <w:rFonts w:ascii="Times New Roman" w:hAnsi="Times New Roman" w:cs="Times New Roman"/>
        </w:rPr>
        <w:t xml:space="preserve"> </w:t>
      </w:r>
    </w:p>
    <w:p w:rsidR="003C1815" w:rsidRPr="00B63511" w:rsidRDefault="003C1815" w:rsidP="00F325A9">
      <w:pPr>
        <w:numPr>
          <w:ilvl w:val="0"/>
          <w:numId w:val="3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Определение природных условий, определяющих хозяйственную специализацию территории района.</w:t>
      </w:r>
    </w:p>
    <w:p w:rsidR="003C1815" w:rsidRPr="00B63511" w:rsidRDefault="003C1815" w:rsidP="00F325A9">
      <w:pPr>
        <w:numPr>
          <w:ilvl w:val="0"/>
          <w:numId w:val="3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Определение факторов, влияющих на современную хозяйственную специализацию района.</w:t>
      </w:r>
    </w:p>
    <w:p w:rsidR="003C1815" w:rsidRPr="00B63511" w:rsidRDefault="003C1815" w:rsidP="00F325A9">
      <w:pPr>
        <w:numPr>
          <w:ilvl w:val="0"/>
          <w:numId w:val="3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Описание экономико-географического положения района.</w:t>
      </w:r>
    </w:p>
    <w:p w:rsidR="003C1815" w:rsidRPr="00B63511" w:rsidRDefault="003C1815" w:rsidP="00F325A9">
      <w:pPr>
        <w:numPr>
          <w:ilvl w:val="0"/>
          <w:numId w:val="3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Составление комплексного описания района по типовому плану (Западная Сибирь).</w:t>
      </w:r>
    </w:p>
    <w:p w:rsidR="003C1815" w:rsidRPr="00B63511" w:rsidRDefault="003C1815" w:rsidP="00F325A9">
      <w:pPr>
        <w:numPr>
          <w:ilvl w:val="0"/>
          <w:numId w:val="3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 xml:space="preserve">Сравнительная характеристика географического положения районов. </w:t>
      </w:r>
    </w:p>
    <w:p w:rsidR="003C1815" w:rsidRPr="00B63511" w:rsidRDefault="003C1815" w:rsidP="00F325A9">
      <w:pPr>
        <w:numPr>
          <w:ilvl w:val="0"/>
          <w:numId w:val="31"/>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Анализ специфики размещения населения и хозяйства на территории района.</w:t>
      </w:r>
    </w:p>
    <w:p w:rsidR="003C1815" w:rsidRPr="00B63511" w:rsidRDefault="003C1815" w:rsidP="0003752D">
      <w:pPr>
        <w:tabs>
          <w:tab w:val="left" w:pos="709"/>
        </w:tabs>
        <w:spacing w:after="0" w:line="240" w:lineRule="auto"/>
        <w:ind w:firstLine="454"/>
        <w:rPr>
          <w:rFonts w:ascii="Times New Roman" w:hAnsi="Times New Roman" w:cs="Times New Roman"/>
          <w:b/>
          <w:bCs/>
        </w:rPr>
      </w:pPr>
    </w:p>
    <w:p w:rsidR="003C1815" w:rsidRPr="00B63511" w:rsidRDefault="003C1815" w:rsidP="0003752D">
      <w:pPr>
        <w:tabs>
          <w:tab w:val="left" w:pos="709"/>
        </w:tabs>
        <w:spacing w:after="0" w:line="240" w:lineRule="auto"/>
        <w:ind w:firstLine="454"/>
        <w:jc w:val="center"/>
        <w:rPr>
          <w:rFonts w:ascii="Times New Roman" w:hAnsi="Times New Roman" w:cs="Times New Roman"/>
          <w:b/>
          <w:bCs/>
        </w:rPr>
      </w:pPr>
      <w:r w:rsidRPr="00B63511">
        <w:rPr>
          <w:rFonts w:ascii="Times New Roman" w:hAnsi="Times New Roman" w:cs="Times New Roman"/>
          <w:b/>
          <w:bCs/>
        </w:rPr>
        <w:t>Заключение (1 час)</w:t>
      </w:r>
    </w:p>
    <w:p w:rsidR="003C1815" w:rsidRPr="00B63511" w:rsidRDefault="003C1815" w:rsidP="0003752D">
      <w:pPr>
        <w:tabs>
          <w:tab w:val="left" w:pos="709"/>
        </w:tabs>
        <w:spacing w:after="0" w:line="240" w:lineRule="auto"/>
        <w:ind w:firstLine="454"/>
        <w:jc w:val="both"/>
        <w:rPr>
          <w:rFonts w:ascii="Times New Roman" w:hAnsi="Times New Roman" w:cs="Times New Roman"/>
          <w:b/>
          <w:bCs/>
        </w:rPr>
      </w:pPr>
      <w:r w:rsidRPr="00B63511">
        <w:rPr>
          <w:rFonts w:ascii="Times New Roman" w:hAnsi="Times New Roman" w:cs="Times New Roman"/>
          <w:b/>
          <w:bCs/>
        </w:rPr>
        <w:t>Содержание темы:</w:t>
      </w:r>
    </w:p>
    <w:p w:rsidR="003C1815" w:rsidRPr="00B63511" w:rsidRDefault="003C1815" w:rsidP="0003752D">
      <w:pPr>
        <w:tabs>
          <w:tab w:val="left" w:pos="709"/>
        </w:tabs>
        <w:spacing w:after="0" w:line="240" w:lineRule="auto"/>
        <w:ind w:firstLine="454"/>
        <w:jc w:val="both"/>
        <w:rPr>
          <w:rFonts w:ascii="Times New Roman" w:hAnsi="Times New Roman" w:cs="Times New Roman"/>
        </w:rPr>
      </w:pPr>
      <w:r w:rsidRPr="00B63511">
        <w:rPr>
          <w:rFonts w:ascii="Times New Roman" w:hAnsi="Times New Roman" w:cs="Times New Roman"/>
        </w:rPr>
        <w:t xml:space="preserve">Место России в мировой экономике. Хозяйство России до ХХ в. Россия в </w:t>
      </w:r>
      <w:proofErr w:type="gramStart"/>
      <w:r w:rsidRPr="00B63511">
        <w:rPr>
          <w:rFonts w:ascii="Times New Roman" w:hAnsi="Times New Roman" w:cs="Times New Roman"/>
        </w:rPr>
        <w:t>ХХ</w:t>
      </w:r>
      <w:proofErr w:type="gramEnd"/>
      <w:r w:rsidRPr="00B63511">
        <w:rPr>
          <w:rFonts w:ascii="Times New Roman" w:hAnsi="Times New Roman" w:cs="Times New Roman"/>
        </w:rPr>
        <w:t>—XXI вв. Перспективы развития.</w:t>
      </w:r>
    </w:p>
    <w:p w:rsidR="003C1815" w:rsidRPr="00B63511" w:rsidRDefault="003C1815" w:rsidP="0003752D">
      <w:pPr>
        <w:tabs>
          <w:tab w:val="left" w:pos="709"/>
        </w:tabs>
        <w:spacing w:after="0" w:line="240" w:lineRule="auto"/>
        <w:ind w:firstLine="454"/>
        <w:jc w:val="both"/>
        <w:rPr>
          <w:rFonts w:ascii="Times New Roman" w:hAnsi="Times New Roman" w:cs="Times New Roman"/>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Основные образовательные идеи:</w:t>
      </w:r>
    </w:p>
    <w:p w:rsidR="003C1815" w:rsidRPr="00B63511" w:rsidRDefault="003C1815" w:rsidP="00F325A9">
      <w:pPr>
        <w:widowControl w:val="0"/>
        <w:numPr>
          <w:ilvl w:val="0"/>
          <w:numId w:val="6"/>
        </w:numPr>
        <w:tabs>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 протяжении своей истории Россия играла определенную роль в системе мирового хозяйства, причем, эта роль менялась.</w:t>
      </w:r>
    </w:p>
    <w:p w:rsidR="003C1815" w:rsidRPr="00B63511" w:rsidRDefault="003C1815" w:rsidP="00F325A9">
      <w:pPr>
        <w:widowControl w:val="0"/>
        <w:numPr>
          <w:ilvl w:val="0"/>
          <w:numId w:val="6"/>
        </w:numPr>
        <w:tabs>
          <w:tab w:val="left" w:pos="709"/>
        </w:tabs>
        <w:suppressAutoHyphens/>
        <w:snapToGrid w:val="0"/>
        <w:spacing w:after="0" w:line="240" w:lineRule="auto"/>
        <w:ind w:left="0" w:firstLine="454"/>
        <w:rPr>
          <w:rFonts w:ascii="Times New Roman" w:hAnsi="Times New Roman" w:cs="Times New Roman"/>
        </w:rPr>
      </w:pPr>
      <w:r w:rsidRPr="00B63511">
        <w:rPr>
          <w:rFonts w:ascii="Times New Roman" w:hAnsi="Times New Roman" w:cs="Times New Roman"/>
        </w:rPr>
        <w:lastRenderedPageBreak/>
        <w:t>После распада СССР и экономического кризиса Россия постепенно восстанавливает свой экономический потенциал, оставаясь пока поставщиком на мировой рынок в основном сырьевой продукции.</w:t>
      </w:r>
    </w:p>
    <w:p w:rsidR="003C1815" w:rsidRPr="00B63511" w:rsidRDefault="003C1815" w:rsidP="0003752D">
      <w:pPr>
        <w:tabs>
          <w:tab w:val="left" w:pos="709"/>
        </w:tabs>
        <w:spacing w:after="0" w:line="240" w:lineRule="auto"/>
        <w:ind w:firstLine="454"/>
        <w:rPr>
          <w:rFonts w:ascii="Times New Roman" w:hAnsi="Times New Roman" w:cs="Times New Roman"/>
          <w:u w:val="single"/>
        </w:rPr>
      </w:pPr>
    </w:p>
    <w:p w:rsidR="003C1815" w:rsidRPr="00B63511" w:rsidRDefault="003C1815" w:rsidP="0003752D">
      <w:pPr>
        <w:tabs>
          <w:tab w:val="left" w:pos="709"/>
        </w:tabs>
        <w:spacing w:after="0" w:line="240" w:lineRule="auto"/>
        <w:ind w:firstLine="454"/>
        <w:rPr>
          <w:rFonts w:ascii="Times New Roman" w:hAnsi="Times New Roman" w:cs="Times New Roman"/>
          <w:b/>
        </w:rPr>
      </w:pPr>
      <w:proofErr w:type="spellStart"/>
      <w:r w:rsidRPr="00B63511">
        <w:rPr>
          <w:rFonts w:ascii="Times New Roman" w:hAnsi="Times New Roman" w:cs="Times New Roman"/>
          <w:b/>
        </w:rPr>
        <w:t>Метапредметные</w:t>
      </w:r>
      <w:proofErr w:type="spellEnd"/>
      <w:r w:rsidRPr="00B63511">
        <w:rPr>
          <w:rFonts w:ascii="Times New Roman" w:hAnsi="Times New Roman" w:cs="Times New Roman"/>
          <w:b/>
        </w:rPr>
        <w:t xml:space="preserve"> умения: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ставить учебную задачу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планировать свою деятельность под руководством учителя,</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 xml:space="preserve">выявлять причинно-следственные связи, </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определять критерии для сравнения фактов, явлений,</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анализировать связи, соподчинения и зависимости компонентов,</w:t>
      </w:r>
    </w:p>
    <w:p w:rsidR="003C1815" w:rsidRPr="00B63511" w:rsidRDefault="003C1815" w:rsidP="00F325A9">
      <w:pPr>
        <w:widowControl w:val="0"/>
        <w:numPr>
          <w:ilvl w:val="0"/>
          <w:numId w:val="7"/>
        </w:numPr>
        <w:tabs>
          <w:tab w:val="clear" w:pos="720"/>
          <w:tab w:val="left" w:pos="709"/>
        </w:tabs>
        <w:suppressAutoHyphens/>
        <w:spacing w:after="0" w:line="240" w:lineRule="auto"/>
        <w:ind w:left="0" w:firstLine="454"/>
        <w:rPr>
          <w:rFonts w:ascii="Times New Roman" w:hAnsi="Times New Roman" w:cs="Times New Roman"/>
        </w:rPr>
      </w:pPr>
      <w:r w:rsidRPr="00B63511">
        <w:rPr>
          <w:rFonts w:ascii="Times New Roman" w:hAnsi="Times New Roman" w:cs="Times New Roman"/>
        </w:rPr>
        <w:t>выслушивать и объективно оценивать другого,</w:t>
      </w:r>
    </w:p>
    <w:p w:rsidR="003C1815" w:rsidRPr="00B63511" w:rsidRDefault="003C1815" w:rsidP="00F325A9">
      <w:pPr>
        <w:widowControl w:val="0"/>
        <w:numPr>
          <w:ilvl w:val="0"/>
          <w:numId w:val="7"/>
        </w:numPr>
        <w:tabs>
          <w:tab w:val="clear" w:pos="720"/>
          <w:tab w:val="left" w:pos="378"/>
          <w:tab w:val="left" w:pos="709"/>
        </w:tabs>
        <w:suppressAutoHyphens/>
        <w:snapToGrid w:val="0"/>
        <w:spacing w:after="0" w:line="240" w:lineRule="auto"/>
        <w:ind w:left="0" w:firstLine="454"/>
        <w:jc w:val="both"/>
        <w:rPr>
          <w:rFonts w:ascii="Times New Roman" w:hAnsi="Times New Roman" w:cs="Times New Roman"/>
          <w:bCs/>
        </w:rPr>
      </w:pPr>
      <w:r w:rsidRPr="00B63511">
        <w:rPr>
          <w:rFonts w:ascii="Times New Roman" w:hAnsi="Times New Roman" w:cs="Times New Roman"/>
          <w:bCs/>
        </w:rPr>
        <w:t>уметь вести диалог, вырабатывая общее решение.</w:t>
      </w:r>
    </w:p>
    <w:p w:rsidR="003C1815" w:rsidRPr="00B63511" w:rsidRDefault="003C1815" w:rsidP="0003752D">
      <w:pPr>
        <w:tabs>
          <w:tab w:val="left" w:pos="378"/>
          <w:tab w:val="left" w:pos="709"/>
        </w:tabs>
        <w:snapToGrid w:val="0"/>
        <w:spacing w:after="0" w:line="240" w:lineRule="auto"/>
        <w:ind w:firstLine="454"/>
        <w:jc w:val="both"/>
        <w:rPr>
          <w:rFonts w:ascii="Times New Roman" w:hAnsi="Times New Roman" w:cs="Times New Roman"/>
          <w:bCs/>
        </w:rPr>
      </w:pPr>
    </w:p>
    <w:p w:rsidR="0043069C" w:rsidRPr="00B63511" w:rsidRDefault="0043069C"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Предметные умения </w:t>
      </w:r>
    </w:p>
    <w:p w:rsidR="0043069C" w:rsidRPr="00B63511" w:rsidRDefault="0043069C" w:rsidP="0003752D">
      <w:pPr>
        <w:tabs>
          <w:tab w:val="left" w:pos="709"/>
        </w:tabs>
        <w:spacing w:after="0" w:line="240" w:lineRule="auto"/>
        <w:ind w:firstLine="454"/>
        <w:rPr>
          <w:rFonts w:ascii="Times New Roman" w:hAnsi="Times New Roman" w:cs="Times New Roman"/>
          <w:i/>
        </w:rPr>
      </w:pPr>
      <w:r w:rsidRPr="00B63511">
        <w:rPr>
          <w:rFonts w:ascii="Times New Roman" w:hAnsi="Times New Roman" w:cs="Times New Roman"/>
          <w:i/>
        </w:rPr>
        <w:t>Умение объяснять:</w:t>
      </w:r>
    </w:p>
    <w:p w:rsidR="0043069C" w:rsidRPr="00B63511" w:rsidRDefault="0043069C" w:rsidP="00F325A9">
      <w:pPr>
        <w:pStyle w:val="a3"/>
        <w:numPr>
          <w:ilvl w:val="0"/>
          <w:numId w:val="108"/>
        </w:numPr>
        <w:tabs>
          <w:tab w:val="left" w:pos="378"/>
          <w:tab w:val="left" w:pos="709"/>
        </w:tabs>
        <w:snapToGrid w:val="0"/>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место России в мире по отдельным социально-экономическим показателям;</w:t>
      </w:r>
    </w:p>
    <w:p w:rsidR="0043069C" w:rsidRPr="00B63511" w:rsidRDefault="006B2C5E" w:rsidP="00F325A9">
      <w:pPr>
        <w:pStyle w:val="a3"/>
        <w:numPr>
          <w:ilvl w:val="0"/>
          <w:numId w:val="108"/>
        </w:numPr>
        <w:tabs>
          <w:tab w:val="left" w:pos="378"/>
          <w:tab w:val="left" w:pos="709"/>
        </w:tabs>
        <w:snapToGrid w:val="0"/>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особенности России на современном этапе социально-экономического развития.</w:t>
      </w:r>
    </w:p>
    <w:p w:rsidR="00626DC7" w:rsidRPr="00B63511" w:rsidRDefault="00626DC7" w:rsidP="0003752D">
      <w:pPr>
        <w:tabs>
          <w:tab w:val="left" w:pos="378"/>
          <w:tab w:val="left" w:pos="709"/>
        </w:tabs>
        <w:snapToGrid w:val="0"/>
        <w:spacing w:after="0" w:line="240" w:lineRule="auto"/>
        <w:ind w:firstLine="454"/>
        <w:jc w:val="both"/>
        <w:rPr>
          <w:rFonts w:ascii="Times New Roman" w:hAnsi="Times New Roman" w:cs="Times New Roman"/>
          <w:bCs/>
        </w:rPr>
      </w:pPr>
      <w:r w:rsidRPr="00B63511">
        <w:rPr>
          <w:rFonts w:ascii="Times New Roman" w:hAnsi="Times New Roman" w:cs="Times New Roman"/>
          <w:bCs/>
        </w:rPr>
        <w:t>Умение определять:</w:t>
      </w:r>
    </w:p>
    <w:p w:rsidR="00626DC7" w:rsidRPr="00B63511" w:rsidRDefault="00626DC7" w:rsidP="00F325A9">
      <w:pPr>
        <w:pStyle w:val="a3"/>
        <w:numPr>
          <w:ilvl w:val="0"/>
          <w:numId w:val="109"/>
        </w:numPr>
        <w:tabs>
          <w:tab w:val="clear" w:pos="720"/>
          <w:tab w:val="left" w:pos="378"/>
          <w:tab w:val="left" w:pos="709"/>
        </w:tabs>
        <w:snapToGrid w:val="0"/>
        <w:spacing w:after="0" w:line="240" w:lineRule="auto"/>
        <w:ind w:left="0" w:firstLine="454"/>
        <w:jc w:val="both"/>
        <w:rPr>
          <w:rFonts w:ascii="Times New Roman" w:hAnsi="Times New Roman" w:cs="Times New Roman"/>
          <w:bCs/>
        </w:rPr>
      </w:pPr>
      <w:r w:rsidRPr="00B63511">
        <w:rPr>
          <w:rFonts w:ascii="Times New Roman" w:hAnsi="Times New Roman" w:cs="Times New Roman"/>
          <w:bCs/>
        </w:rPr>
        <w:t xml:space="preserve">место России в мире по отдельным </w:t>
      </w:r>
      <w:r w:rsidR="006247C5" w:rsidRPr="00B63511">
        <w:rPr>
          <w:rFonts w:ascii="Times New Roman" w:hAnsi="Times New Roman" w:cs="Times New Roman"/>
          <w:bCs/>
        </w:rPr>
        <w:t>социально-экономическим показателям;</w:t>
      </w:r>
    </w:p>
    <w:p w:rsidR="006247C5" w:rsidRPr="00B63511" w:rsidRDefault="006247C5" w:rsidP="00F325A9">
      <w:pPr>
        <w:pStyle w:val="a3"/>
        <w:numPr>
          <w:ilvl w:val="0"/>
          <w:numId w:val="109"/>
        </w:numPr>
        <w:tabs>
          <w:tab w:val="clear" w:pos="720"/>
          <w:tab w:val="left" w:pos="378"/>
          <w:tab w:val="left" w:pos="709"/>
        </w:tabs>
        <w:snapToGrid w:val="0"/>
        <w:spacing w:after="0" w:line="240" w:lineRule="auto"/>
        <w:ind w:left="0" w:firstLine="454"/>
        <w:jc w:val="both"/>
        <w:rPr>
          <w:rFonts w:ascii="Times New Roman" w:hAnsi="Times New Roman" w:cs="Times New Roman"/>
          <w:bCs/>
        </w:rPr>
      </w:pPr>
      <w:r w:rsidRPr="00B63511">
        <w:rPr>
          <w:rFonts w:ascii="Times New Roman" w:hAnsi="Times New Roman" w:cs="Times New Roman"/>
          <w:bCs/>
        </w:rPr>
        <w:t>перспективы социально-экономического развития России.</w:t>
      </w:r>
    </w:p>
    <w:p w:rsidR="0043069C" w:rsidRPr="00B63511" w:rsidRDefault="0043069C" w:rsidP="0003752D">
      <w:pPr>
        <w:tabs>
          <w:tab w:val="left" w:pos="378"/>
          <w:tab w:val="left" w:pos="709"/>
        </w:tabs>
        <w:snapToGrid w:val="0"/>
        <w:spacing w:after="0" w:line="240" w:lineRule="auto"/>
        <w:ind w:firstLine="454"/>
        <w:jc w:val="both"/>
        <w:rPr>
          <w:rFonts w:ascii="Times New Roman" w:hAnsi="Times New Roman" w:cs="Times New Roman"/>
          <w:bCs/>
        </w:rPr>
      </w:pPr>
    </w:p>
    <w:p w:rsidR="003C1815" w:rsidRPr="00B63511" w:rsidRDefault="003C1815" w:rsidP="0003752D">
      <w:pPr>
        <w:tabs>
          <w:tab w:val="left" w:pos="709"/>
        </w:tabs>
        <w:spacing w:after="0" w:line="240" w:lineRule="auto"/>
        <w:ind w:firstLine="454"/>
        <w:rPr>
          <w:rFonts w:ascii="Times New Roman" w:hAnsi="Times New Roman" w:cs="Times New Roman"/>
          <w:b/>
        </w:rPr>
      </w:pPr>
      <w:r w:rsidRPr="00B63511">
        <w:rPr>
          <w:rFonts w:ascii="Times New Roman" w:hAnsi="Times New Roman" w:cs="Times New Roman"/>
          <w:b/>
        </w:rPr>
        <w:t xml:space="preserve">Практические работы: </w:t>
      </w:r>
    </w:p>
    <w:p w:rsidR="003C1815" w:rsidRPr="00B63511" w:rsidRDefault="003C1815" w:rsidP="00F325A9">
      <w:pPr>
        <w:numPr>
          <w:ilvl w:val="0"/>
          <w:numId w:val="32"/>
        </w:numPr>
        <w:tabs>
          <w:tab w:val="left" w:pos="709"/>
        </w:tabs>
        <w:spacing w:after="0" w:line="240" w:lineRule="auto"/>
        <w:ind w:left="0" w:firstLine="454"/>
        <w:jc w:val="both"/>
        <w:rPr>
          <w:rFonts w:ascii="Times New Roman" w:hAnsi="Times New Roman" w:cs="Times New Roman"/>
        </w:rPr>
      </w:pPr>
      <w:r w:rsidRPr="00B63511">
        <w:rPr>
          <w:rFonts w:ascii="Times New Roman" w:hAnsi="Times New Roman" w:cs="Times New Roman"/>
        </w:rPr>
        <w:t>Определение по статистическим показателям место и роль России в мире.</w:t>
      </w:r>
    </w:p>
    <w:p w:rsidR="003C1815" w:rsidRPr="00B63511" w:rsidRDefault="003C1815" w:rsidP="0003752D">
      <w:pPr>
        <w:tabs>
          <w:tab w:val="left" w:pos="709"/>
        </w:tabs>
        <w:spacing w:after="0" w:line="240" w:lineRule="auto"/>
        <w:ind w:firstLine="454"/>
        <w:rPr>
          <w:rFonts w:ascii="Times New Roman" w:hAnsi="Times New Roman" w:cs="Times New Roman"/>
        </w:rPr>
      </w:pPr>
    </w:p>
    <w:p w:rsidR="003C1815" w:rsidRPr="00B63511" w:rsidRDefault="003C1815" w:rsidP="0003752D">
      <w:pPr>
        <w:tabs>
          <w:tab w:val="left" w:pos="270"/>
          <w:tab w:val="left" w:pos="709"/>
          <w:tab w:val="center" w:pos="481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Требования к уровню подготовки учащихся</w:t>
      </w:r>
    </w:p>
    <w:p w:rsidR="003C1815" w:rsidRPr="00B63511" w:rsidRDefault="005D50FD"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Учащиеся должны</w:t>
      </w:r>
      <w:r w:rsidR="003C1815" w:rsidRPr="00B63511">
        <w:rPr>
          <w:rFonts w:ascii="Times New Roman" w:eastAsia="PragmaticaCondC" w:hAnsi="Times New Roman" w:cs="Times New Roman"/>
          <w:b/>
        </w:rPr>
        <w:t xml:space="preserve"> </w:t>
      </w:r>
      <w:r w:rsidRPr="00B63511">
        <w:rPr>
          <w:rFonts w:ascii="Times New Roman" w:eastAsia="PragmaticaCondC" w:hAnsi="Times New Roman" w:cs="Times New Roman"/>
          <w:b/>
        </w:rPr>
        <w:t xml:space="preserve">знать </w:t>
      </w:r>
      <w:r w:rsidR="003C1815" w:rsidRPr="00B63511">
        <w:rPr>
          <w:rFonts w:ascii="Times New Roman" w:eastAsia="PragmaticaCondC" w:hAnsi="Times New Roman" w:cs="Times New Roman"/>
          <w:b/>
        </w:rPr>
        <w:t>(понимать):</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географические особенности природных регионов России; основные географические объекты;</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причины, обуславливающие разнообразие природы нашей Родины;</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связи между географическим положением, природными условиями и хозяйственными особенностями отдельных регионов страны;</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факторы размещения основных отраслей хозяйства России;</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основные отрасли хозяйства России, географию их размещения;</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крупнейшие городские агломерации нашей страны;</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причины возникновения геоэкологических проблем, а также меры по их предотвращению;</w:t>
      </w:r>
    </w:p>
    <w:p w:rsidR="003C1815" w:rsidRPr="00B63511" w:rsidRDefault="003C1815" w:rsidP="00F325A9">
      <w:pPr>
        <w:pStyle w:val="a3"/>
        <w:numPr>
          <w:ilvl w:val="0"/>
          <w:numId w:val="110"/>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rPr>
        <w:t xml:space="preserve"> географию народов, населяющих нашу страну.</w:t>
      </w:r>
    </w:p>
    <w:p w:rsidR="003C1815" w:rsidRPr="00B63511" w:rsidRDefault="002627B2" w:rsidP="0003752D">
      <w:pPr>
        <w:tabs>
          <w:tab w:val="left" w:pos="709"/>
        </w:tabs>
        <w:spacing w:after="0" w:line="240" w:lineRule="auto"/>
        <w:ind w:firstLine="454"/>
        <w:jc w:val="both"/>
        <w:rPr>
          <w:rFonts w:ascii="Times New Roman" w:eastAsia="PragmaticaCondC" w:hAnsi="Times New Roman" w:cs="Times New Roman"/>
          <w:b/>
        </w:rPr>
      </w:pPr>
      <w:r w:rsidRPr="00B63511">
        <w:rPr>
          <w:rFonts w:ascii="Times New Roman" w:eastAsia="PragmaticaCondC" w:hAnsi="Times New Roman" w:cs="Times New Roman"/>
          <w:b/>
        </w:rPr>
        <w:t>Учащиеся должны у</w:t>
      </w:r>
      <w:r w:rsidR="003C1815" w:rsidRPr="00B63511">
        <w:rPr>
          <w:rFonts w:ascii="Times New Roman" w:eastAsia="PragmaticaCondC" w:hAnsi="Times New Roman" w:cs="Times New Roman"/>
          <w:b/>
        </w:rPr>
        <w:t>меть:</w:t>
      </w:r>
    </w:p>
    <w:p w:rsidR="003C1815" w:rsidRPr="00B63511" w:rsidRDefault="00EB0CFE"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анализировать</w:t>
      </w:r>
      <w:r w:rsidR="002627B2" w:rsidRPr="00B63511">
        <w:rPr>
          <w:rFonts w:ascii="Times New Roman" w:eastAsia="PragmaticaCondC" w:hAnsi="Times New Roman" w:cs="Times New Roman"/>
          <w:b/>
        </w:rPr>
        <w:t>, обобщать и интерпретировать</w:t>
      </w:r>
      <w:r w:rsidR="002627B2" w:rsidRPr="00B63511">
        <w:rPr>
          <w:rFonts w:ascii="Times New Roman" w:eastAsia="PragmaticaCondC" w:hAnsi="Times New Roman" w:cs="Times New Roman"/>
        </w:rPr>
        <w:t xml:space="preserve"> географическую информацию; демографические показатели, предусмотренные программой; факторы, влияющие на размещение отраслей и отдельных предприятий по территории страны;</w:t>
      </w:r>
    </w:p>
    <w:p w:rsidR="002627B2" w:rsidRPr="00B63511" w:rsidRDefault="00EB0CFE"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выдвигать</w:t>
      </w:r>
      <w:r w:rsidRPr="00B63511">
        <w:rPr>
          <w:rFonts w:ascii="Times New Roman" w:eastAsia="PragmaticaCondC" w:hAnsi="Times New Roman" w:cs="Times New Roman"/>
        </w:rPr>
        <w:t xml:space="preserve"> </w:t>
      </w:r>
      <w:r w:rsidR="00C970D6" w:rsidRPr="00B63511">
        <w:rPr>
          <w:rFonts w:ascii="Times New Roman" w:eastAsia="PragmaticaCondC" w:hAnsi="Times New Roman" w:cs="Times New Roman"/>
        </w:rPr>
        <w:t>на основе статистических данных гипотезы динамики численности населения России;</w:t>
      </w:r>
    </w:p>
    <w:p w:rsidR="00C970D6" w:rsidRPr="00B63511" w:rsidRDefault="00EB0CFE"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lastRenderedPageBreak/>
        <w:t>выбирать</w:t>
      </w:r>
      <w:r w:rsidRPr="00B63511">
        <w:rPr>
          <w:rFonts w:ascii="Times New Roman" w:eastAsia="PragmaticaCondC" w:hAnsi="Times New Roman" w:cs="Times New Roman"/>
        </w:rPr>
        <w:t xml:space="preserve"> </w:t>
      </w:r>
      <w:r w:rsidR="00C970D6" w:rsidRPr="00B63511">
        <w:rPr>
          <w:rFonts w:ascii="Times New Roman" w:eastAsia="PragmaticaCondC" w:hAnsi="Times New Roman" w:cs="Times New Roman"/>
        </w:rPr>
        <w:t>критерии для сравнения, сопоставления, оценки и классификации географических явлений и процессов на территории России; критерии для сравнения, сопоставления, места России в мире по отдельным социально-экономическим показателям;</w:t>
      </w:r>
    </w:p>
    <w:p w:rsidR="00C970D6" w:rsidRPr="00B63511" w:rsidRDefault="00EB0CFE"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выявлять</w:t>
      </w:r>
      <w:r w:rsidRPr="00B63511">
        <w:rPr>
          <w:rFonts w:ascii="Times New Roman" w:eastAsia="PragmaticaCondC" w:hAnsi="Times New Roman" w:cs="Times New Roman"/>
        </w:rPr>
        <w:t xml:space="preserve"> </w:t>
      </w:r>
      <w:r w:rsidR="00C970D6" w:rsidRPr="00B63511">
        <w:rPr>
          <w:rFonts w:ascii="Times New Roman" w:eastAsia="PragmaticaCondC" w:hAnsi="Times New Roman" w:cs="Times New Roman"/>
        </w:rPr>
        <w:t xml:space="preserve">противоречивую информацию при работе с несколькими источниками географической информации; </w:t>
      </w:r>
      <w:r w:rsidRPr="00B63511">
        <w:rPr>
          <w:rFonts w:ascii="Times New Roman" w:eastAsia="PragmaticaCondC" w:hAnsi="Times New Roman" w:cs="Times New Roman"/>
        </w:rPr>
        <w:t>тенденции в изменении отраслево</w:t>
      </w:r>
      <w:r w:rsidR="00C970D6" w:rsidRPr="00B63511">
        <w:rPr>
          <w:rFonts w:ascii="Times New Roman" w:eastAsia="PragmaticaCondC" w:hAnsi="Times New Roman" w:cs="Times New Roman"/>
        </w:rPr>
        <w:t>й и территориальной структуры хозяйства страны;</w:t>
      </w:r>
    </w:p>
    <w:p w:rsidR="00C970D6" w:rsidRPr="00B63511" w:rsidRDefault="00EB0CFE"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делать</w:t>
      </w:r>
      <w:r w:rsidRPr="00B63511">
        <w:rPr>
          <w:rFonts w:ascii="Times New Roman" w:eastAsia="PragmaticaCondC" w:hAnsi="Times New Roman" w:cs="Times New Roman"/>
        </w:rPr>
        <w:t xml:space="preserve"> прогнозы изменения географических систем и комплексов;</w:t>
      </w:r>
    </w:p>
    <w:p w:rsidR="00EB0CFE" w:rsidRPr="00B63511" w:rsidRDefault="00EB0CFE"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использовать</w:t>
      </w:r>
      <w:r w:rsidRPr="00B63511">
        <w:rPr>
          <w:rFonts w:ascii="Times New Roman" w:eastAsia="PragmaticaCondC" w:hAnsi="Times New Roman" w:cs="Times New Roman"/>
        </w:rPr>
        <w:t xml:space="preserve"> источники географической информации для решения учебных и практико-ориентированных задач; знания о демографических показателях, характеризующих население России, для решения практико-ориентированных задач в контексте реальной жизни; знания о факторах и особенностях </w:t>
      </w:r>
      <w:proofErr w:type="gramStart"/>
      <w:r w:rsidRPr="00B63511">
        <w:rPr>
          <w:rFonts w:ascii="Times New Roman" w:eastAsia="PragmaticaCondC" w:hAnsi="Times New Roman" w:cs="Times New Roman"/>
        </w:rPr>
        <w:t>размещения предприятий отраслей хозяйства России</w:t>
      </w:r>
      <w:proofErr w:type="gramEnd"/>
      <w:r w:rsidRPr="00B63511">
        <w:rPr>
          <w:rFonts w:ascii="Times New Roman" w:eastAsia="PragmaticaCondC" w:hAnsi="Times New Roman" w:cs="Times New Roman"/>
        </w:rPr>
        <w:t xml:space="preserve"> для решения практико-ориентированных задач;</w:t>
      </w:r>
    </w:p>
    <w:p w:rsidR="00EB0CFE" w:rsidRPr="00B63511" w:rsidRDefault="00BD110B"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моделировать</w:t>
      </w:r>
      <w:r w:rsidRPr="00B63511">
        <w:rPr>
          <w:rFonts w:ascii="Times New Roman" w:eastAsia="PragmaticaCondC" w:hAnsi="Times New Roman" w:cs="Times New Roman"/>
        </w:rPr>
        <w:t xml:space="preserve"> географические объекты и протекание явлений с использованием компьютерной техники;</w:t>
      </w:r>
    </w:p>
    <w:p w:rsidR="00BD110B" w:rsidRPr="00B63511" w:rsidRDefault="00BD110B"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находить</w:t>
      </w:r>
      <w:r w:rsidRPr="00B63511">
        <w:rPr>
          <w:rFonts w:ascii="Times New Roman" w:eastAsia="PragmaticaCondC" w:hAnsi="Times New Roman" w:cs="Times New Roman"/>
        </w:rPr>
        <w:t xml:space="preserve"> закономерности протекания явлений по результатам наблюдений (в том числе инструментальных);</w:t>
      </w:r>
    </w:p>
    <w:p w:rsidR="00BD110B" w:rsidRPr="00B63511" w:rsidRDefault="003F73B1"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обосновывать</w:t>
      </w:r>
      <w:r w:rsidRPr="00B63511">
        <w:rPr>
          <w:rFonts w:ascii="Times New Roman" w:eastAsia="PragmaticaCondC" w:hAnsi="Times New Roman" w:cs="Times New Roman"/>
        </w:rPr>
        <w:t xml:space="preserve"> гипотезы о динамике численности населения России и других демографических показателях; гипотезы </w:t>
      </w:r>
      <w:proofErr w:type="gramStart"/>
      <w:r w:rsidRPr="00B63511">
        <w:rPr>
          <w:rFonts w:ascii="Times New Roman" w:eastAsia="PragmaticaCondC" w:hAnsi="Times New Roman" w:cs="Times New Roman"/>
        </w:rPr>
        <w:t>от</w:t>
      </w:r>
      <w:proofErr w:type="gramEnd"/>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изменении</w:t>
      </w:r>
      <w:proofErr w:type="gramEnd"/>
      <w:r w:rsidRPr="00B63511">
        <w:rPr>
          <w:rFonts w:ascii="Times New Roman" w:eastAsia="PragmaticaCondC" w:hAnsi="Times New Roman" w:cs="Times New Roman"/>
        </w:rPr>
        <w:t xml:space="preserve"> структуры хозяйства страны; пути социально-эко</w:t>
      </w:r>
      <w:r w:rsidR="00401F87" w:rsidRPr="00B63511">
        <w:rPr>
          <w:rFonts w:ascii="Times New Roman" w:eastAsia="PragmaticaCondC" w:hAnsi="Times New Roman" w:cs="Times New Roman"/>
        </w:rPr>
        <w:t>но</w:t>
      </w:r>
      <w:r w:rsidRPr="00B63511">
        <w:rPr>
          <w:rFonts w:ascii="Times New Roman" w:eastAsia="PragmaticaCondC" w:hAnsi="Times New Roman" w:cs="Times New Roman"/>
        </w:rPr>
        <w:t>мического развития России;</w:t>
      </w:r>
    </w:p>
    <w:p w:rsidR="003F73B1" w:rsidRPr="00B63511" w:rsidRDefault="00401F87"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объяснять</w:t>
      </w:r>
      <w:r w:rsidRPr="00B63511">
        <w:rPr>
          <w:rFonts w:ascii="Times New Roman" w:eastAsia="PragmaticaCondC" w:hAnsi="Times New Roman" w:cs="Times New Roman"/>
        </w:rPr>
        <w:t xml:space="preserve"> особенности компонентов природы Росс</w:t>
      </w:r>
      <w:proofErr w:type="gramStart"/>
      <w:r w:rsidRPr="00B63511">
        <w:rPr>
          <w:rFonts w:ascii="Times New Roman" w:eastAsia="PragmaticaCondC" w:hAnsi="Times New Roman" w:cs="Times New Roman"/>
        </w:rPr>
        <w:t>ии и её</w:t>
      </w:r>
      <w:proofErr w:type="gramEnd"/>
      <w:r w:rsidRPr="00B63511">
        <w:rPr>
          <w:rFonts w:ascii="Times New Roman" w:eastAsia="PragmaticaCondC" w:hAnsi="Times New Roman" w:cs="Times New Roman"/>
        </w:rPr>
        <w:t xml:space="preserve"> отдельных частей; особенности населения России и её отдельных регионов; особенности структуры хозяйства России и её отдельных регионов; роль России в решении глобальных проблем человечества;</w:t>
      </w:r>
    </w:p>
    <w:p w:rsidR="00401F87" w:rsidRPr="00B63511" w:rsidRDefault="00401F87"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описывать</w:t>
      </w:r>
      <w:r w:rsidRPr="00B63511">
        <w:rPr>
          <w:rFonts w:ascii="Times New Roman" w:eastAsia="PragmaticaCondC" w:hAnsi="Times New Roman" w:cs="Times New Roman"/>
        </w:rPr>
        <w:t xml:space="preserve"> по карте взаимное расположение географических объектов;</w:t>
      </w:r>
    </w:p>
    <w:p w:rsidR="00401F87" w:rsidRPr="00B63511" w:rsidRDefault="00322A52"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определять</w:t>
      </w:r>
      <w:r w:rsidRPr="00B63511">
        <w:rPr>
          <w:rFonts w:ascii="Times New Roman" w:eastAsia="PragmaticaCondC" w:hAnsi="Times New Roman" w:cs="Times New Roman"/>
        </w:rPr>
        <w:t xml:space="preserve"> качественные и количественные показатели, характеризующие географические </w:t>
      </w:r>
      <w:r w:rsidR="004B3F01" w:rsidRPr="00B63511">
        <w:rPr>
          <w:rFonts w:ascii="Times New Roman" w:eastAsia="PragmaticaCondC" w:hAnsi="Times New Roman" w:cs="Times New Roman"/>
        </w:rPr>
        <w:t>объекты, процессы и явления;</w:t>
      </w:r>
    </w:p>
    <w:p w:rsidR="004B3F01" w:rsidRPr="00B63511" w:rsidRDefault="004B3F01"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ориентироваться</w:t>
      </w:r>
      <w:r w:rsidRPr="00B63511">
        <w:rPr>
          <w:rFonts w:ascii="Times New Roman" w:eastAsia="PragmaticaCondC" w:hAnsi="Times New Roman" w:cs="Times New Roman"/>
        </w:rPr>
        <w:t xml:space="preserve"> на местности при помощи топографических карт и современных навигационных приборов;</w:t>
      </w:r>
    </w:p>
    <w:p w:rsidR="004B3F01" w:rsidRPr="00B63511" w:rsidRDefault="005F0224"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proofErr w:type="gramStart"/>
      <w:r w:rsidRPr="00B63511">
        <w:rPr>
          <w:rFonts w:ascii="Times New Roman" w:eastAsia="PragmaticaCondC" w:hAnsi="Times New Roman" w:cs="Times New Roman"/>
          <w:b/>
        </w:rPr>
        <w:t>оценивать</w:t>
      </w:r>
      <w:r w:rsidRPr="00B63511">
        <w:rPr>
          <w:rFonts w:ascii="Times New Roman" w:eastAsia="PragmaticaCondC" w:hAnsi="Times New Roman" w:cs="Times New Roman"/>
        </w:rPr>
        <w:t xml:space="preserve"> воздействие географического положения России и её отдельных частей на особенности природы, жизнь </w:t>
      </w:r>
      <w:r w:rsidR="00D13FE6" w:rsidRPr="00B63511">
        <w:rPr>
          <w:rFonts w:ascii="Times New Roman" w:eastAsia="PragmaticaCondC" w:hAnsi="Times New Roman" w:cs="Times New Roman"/>
        </w:rPr>
        <w:t xml:space="preserve">хозяйственную деятельность человека; возможные изменения географического положения России; особенности взаимодействия природы и общества в пределах регионов России; природные условия и </w:t>
      </w:r>
      <w:proofErr w:type="spellStart"/>
      <w:r w:rsidR="00D13FE6" w:rsidRPr="00B63511">
        <w:rPr>
          <w:rFonts w:ascii="Times New Roman" w:eastAsia="PragmaticaCondC" w:hAnsi="Times New Roman" w:cs="Times New Roman"/>
        </w:rPr>
        <w:t>ресурсообеспеченость</w:t>
      </w:r>
      <w:proofErr w:type="spellEnd"/>
      <w:r w:rsidR="00D13FE6" w:rsidRPr="00B63511">
        <w:rPr>
          <w:rFonts w:ascii="Times New Roman" w:eastAsia="PragmaticaCondC" w:hAnsi="Times New Roman" w:cs="Times New Roman"/>
        </w:rPr>
        <w:t xml:space="preserve"> страны в целом и отдельных территорий в частности; возможные последствия измене</w:t>
      </w:r>
      <w:r w:rsidR="0069714B" w:rsidRPr="00B63511">
        <w:rPr>
          <w:rFonts w:ascii="Times New Roman" w:eastAsia="PragmaticaCondC" w:hAnsi="Times New Roman" w:cs="Times New Roman"/>
        </w:rPr>
        <w:t>ний природы отдельных территорий страны; изменение ситуации на рынке труда;</w:t>
      </w:r>
      <w:proofErr w:type="gramEnd"/>
      <w:r w:rsidR="0069714B" w:rsidRPr="00B63511">
        <w:rPr>
          <w:rFonts w:ascii="Times New Roman" w:eastAsia="PragmaticaCondC" w:hAnsi="Times New Roman" w:cs="Times New Roman"/>
        </w:rPr>
        <w:t xml:space="preserve"> районы России по природным, социально-экономическим, экологическим показателям; </w:t>
      </w:r>
      <w:r w:rsidR="001F20FE" w:rsidRPr="00B63511">
        <w:rPr>
          <w:rFonts w:ascii="Times New Roman" w:eastAsia="PragmaticaCondC" w:hAnsi="Times New Roman" w:cs="Times New Roman"/>
        </w:rPr>
        <w:t>социально-экономическое положение страны в целом и отдельных её регионов; место и роль России в мире по социально-экономическим показателям; социально-экономические перспективы развития России;</w:t>
      </w:r>
    </w:p>
    <w:p w:rsidR="001F20FE" w:rsidRPr="00B63511" w:rsidRDefault="00186EAC"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представлять</w:t>
      </w:r>
      <w:r w:rsidRPr="00B63511">
        <w:rPr>
          <w:rFonts w:ascii="Times New Roman" w:eastAsia="PragmaticaCondC" w:hAnsi="Times New Roman" w:cs="Times New Roman"/>
        </w:rPr>
        <w:t xml:space="preserve"> в различных формах географическую информацию;</w:t>
      </w:r>
    </w:p>
    <w:p w:rsidR="00186EAC" w:rsidRPr="00B63511" w:rsidRDefault="00186EAC"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проводить</w:t>
      </w:r>
      <w:r w:rsidRPr="00B63511">
        <w:rPr>
          <w:rFonts w:ascii="Times New Roman" w:eastAsia="PragmaticaCondC" w:hAnsi="Times New Roman" w:cs="Times New Roman"/>
        </w:rPr>
        <w:t xml:space="preserve"> по разным источникам информации социально-экономические и физико-географические исследования, связанные с изучением Росс</w:t>
      </w:r>
      <w:proofErr w:type="gramStart"/>
      <w:r w:rsidRPr="00B63511">
        <w:rPr>
          <w:rFonts w:ascii="Times New Roman" w:eastAsia="PragmaticaCondC" w:hAnsi="Times New Roman" w:cs="Times New Roman"/>
        </w:rPr>
        <w:t>ии и её</w:t>
      </w:r>
      <w:proofErr w:type="gramEnd"/>
      <w:r w:rsidRPr="00B63511">
        <w:rPr>
          <w:rFonts w:ascii="Times New Roman" w:eastAsia="PragmaticaCondC" w:hAnsi="Times New Roman" w:cs="Times New Roman"/>
        </w:rPr>
        <w:t xml:space="preserve"> регионов;</w:t>
      </w:r>
    </w:p>
    <w:p w:rsidR="00186EAC" w:rsidRPr="00B63511" w:rsidRDefault="003D584A"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различать</w:t>
      </w:r>
      <w:r w:rsidRPr="00B63511">
        <w:rPr>
          <w:rFonts w:ascii="Times New Roman" w:eastAsia="PragmaticaCondC" w:hAnsi="Times New Roman" w:cs="Times New Roman"/>
        </w:rPr>
        <w:t xml:space="preserve"> географические процессы и явления, определяющие особенности природы России и отдельных её регионов; демографические процессы и явления населения</w:t>
      </w:r>
      <w:r w:rsidR="003252CC" w:rsidRPr="00B63511">
        <w:rPr>
          <w:rFonts w:ascii="Times New Roman" w:eastAsia="PragmaticaCondC" w:hAnsi="Times New Roman" w:cs="Times New Roman"/>
        </w:rPr>
        <w:t xml:space="preserve"> </w:t>
      </w:r>
      <w:r w:rsidRPr="00B63511">
        <w:rPr>
          <w:rFonts w:ascii="Times New Roman" w:eastAsia="PragmaticaCondC" w:hAnsi="Times New Roman" w:cs="Times New Roman"/>
        </w:rPr>
        <w:t>Росс</w:t>
      </w:r>
      <w:proofErr w:type="gramStart"/>
      <w:r w:rsidRPr="00B63511">
        <w:rPr>
          <w:rFonts w:ascii="Times New Roman" w:eastAsia="PragmaticaCondC" w:hAnsi="Times New Roman" w:cs="Times New Roman"/>
        </w:rPr>
        <w:t>ии и её</w:t>
      </w:r>
      <w:proofErr w:type="gramEnd"/>
      <w:r w:rsidRPr="00B63511">
        <w:rPr>
          <w:rFonts w:ascii="Times New Roman" w:eastAsia="PragmaticaCondC" w:hAnsi="Times New Roman" w:cs="Times New Roman"/>
        </w:rPr>
        <w:t xml:space="preserve"> отдельных регионов; показатели, </w:t>
      </w:r>
      <w:r w:rsidR="000F38B4" w:rsidRPr="00B63511">
        <w:rPr>
          <w:rFonts w:ascii="Times New Roman" w:eastAsia="PragmaticaCondC" w:hAnsi="Times New Roman" w:cs="Times New Roman"/>
        </w:rPr>
        <w:t>характеризующие структуру хозяйства;</w:t>
      </w:r>
    </w:p>
    <w:p w:rsidR="000F38B4" w:rsidRPr="00B63511" w:rsidRDefault="000F38B4"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сравнивать</w:t>
      </w:r>
      <w:r w:rsidRPr="00B63511">
        <w:rPr>
          <w:rFonts w:ascii="Times New Roman" w:eastAsia="PragmaticaCondC" w:hAnsi="Times New Roman" w:cs="Times New Roman"/>
        </w:rPr>
        <w:t xml:space="preserve"> качественные и количественные </w:t>
      </w:r>
      <w:proofErr w:type="spellStart"/>
      <w:r w:rsidRPr="00B63511">
        <w:rPr>
          <w:rFonts w:ascii="Times New Roman" w:eastAsia="PragmaticaCondC" w:hAnsi="Times New Roman" w:cs="Times New Roman"/>
        </w:rPr>
        <w:t>показател</w:t>
      </w:r>
      <w:proofErr w:type="spellEnd"/>
      <w:r w:rsidRPr="00B63511">
        <w:rPr>
          <w:rFonts w:ascii="Times New Roman" w:eastAsia="PragmaticaCondC" w:hAnsi="Times New Roman" w:cs="Times New Roman"/>
        </w:rPr>
        <w:t xml:space="preserve">, характеризующие географические объекты, процессы и </w:t>
      </w:r>
      <w:r w:rsidR="0097417F" w:rsidRPr="00B63511">
        <w:rPr>
          <w:rFonts w:ascii="Times New Roman" w:eastAsia="PragmaticaCondC" w:hAnsi="Times New Roman" w:cs="Times New Roman"/>
        </w:rPr>
        <w:t>явления; особенности природы, населения и хозяйства о</w:t>
      </w:r>
      <w:r w:rsidR="004B16A3" w:rsidRPr="00B63511">
        <w:rPr>
          <w:rFonts w:ascii="Times New Roman" w:eastAsia="PragmaticaCondC" w:hAnsi="Times New Roman" w:cs="Times New Roman"/>
        </w:rPr>
        <w:t>тдельных регионов страны; социально-экономические показатели России с мировыми показателями и показателями других стран;</w:t>
      </w:r>
    </w:p>
    <w:p w:rsidR="004B16A3" w:rsidRPr="00B63511" w:rsidRDefault="004B16A3"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создавать</w:t>
      </w:r>
      <w:r w:rsidRPr="00B63511">
        <w:rPr>
          <w:rFonts w:ascii="Times New Roman" w:eastAsia="PragmaticaCondC" w:hAnsi="Times New Roman" w:cs="Times New Roman"/>
        </w:rPr>
        <w:t xml:space="preserve"> простейшие географические карты различного содержания; текстовые и устные сообщения об особенностях природы, населения и хозяйства Росс</w:t>
      </w:r>
      <w:proofErr w:type="gramStart"/>
      <w:r w:rsidRPr="00B63511">
        <w:rPr>
          <w:rFonts w:ascii="Times New Roman" w:eastAsia="PragmaticaCondC" w:hAnsi="Times New Roman" w:cs="Times New Roman"/>
        </w:rPr>
        <w:t>ии и её</w:t>
      </w:r>
      <w:proofErr w:type="gramEnd"/>
      <w:r w:rsidRPr="00B63511">
        <w:rPr>
          <w:rFonts w:ascii="Times New Roman" w:eastAsia="PragmaticaCondC" w:hAnsi="Times New Roman" w:cs="Times New Roman"/>
        </w:rPr>
        <w:t xml:space="preserve"> регионов;</w:t>
      </w:r>
    </w:p>
    <w:p w:rsidR="00703B2D" w:rsidRPr="00B63511" w:rsidRDefault="00703B2D"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сопровождать</w:t>
      </w:r>
      <w:r w:rsidRPr="00B63511">
        <w:rPr>
          <w:rFonts w:ascii="Times New Roman" w:eastAsia="PragmaticaCondC" w:hAnsi="Times New Roman" w:cs="Times New Roman"/>
        </w:rPr>
        <w:t xml:space="preserve"> выступление об особенностях природы, населения и хозяйства России презентацией;</w:t>
      </w:r>
    </w:p>
    <w:p w:rsidR="00703B2D" w:rsidRPr="00B63511" w:rsidRDefault="00703B2D"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составлять</w:t>
      </w:r>
      <w:r w:rsidRPr="00B63511">
        <w:rPr>
          <w:rFonts w:ascii="Times New Roman" w:eastAsia="PragmaticaCondC" w:hAnsi="Times New Roman" w:cs="Times New Roman"/>
        </w:rPr>
        <w:t xml:space="preserve"> описания географических объектов, процессов и явлений; комплексные географические характеристики районов разного ранга;</w:t>
      </w:r>
    </w:p>
    <w:p w:rsidR="00703B2D" w:rsidRPr="00B63511" w:rsidRDefault="00703B2D" w:rsidP="00F325A9">
      <w:pPr>
        <w:pStyle w:val="a3"/>
        <w:numPr>
          <w:ilvl w:val="0"/>
          <w:numId w:val="111"/>
        </w:numPr>
        <w:tabs>
          <w:tab w:val="clear" w:pos="720"/>
          <w:tab w:val="left" w:pos="709"/>
        </w:tabs>
        <w:spacing w:after="0" w:line="240" w:lineRule="auto"/>
        <w:ind w:left="0" w:firstLine="454"/>
        <w:jc w:val="both"/>
        <w:rPr>
          <w:rFonts w:ascii="Times New Roman" w:eastAsia="PragmaticaCondC" w:hAnsi="Times New Roman" w:cs="Times New Roman"/>
        </w:rPr>
      </w:pPr>
      <w:r w:rsidRPr="00B63511">
        <w:rPr>
          <w:rFonts w:ascii="Times New Roman" w:eastAsia="PragmaticaCondC" w:hAnsi="Times New Roman" w:cs="Times New Roman"/>
          <w:b/>
        </w:rPr>
        <w:t>читать</w:t>
      </w:r>
      <w:r w:rsidRPr="00B63511">
        <w:rPr>
          <w:rFonts w:ascii="Times New Roman" w:eastAsia="PragmaticaCondC" w:hAnsi="Times New Roman" w:cs="Times New Roman"/>
        </w:rPr>
        <w:t xml:space="preserve"> космические снимки и аэрофотоснимки, планы местности и географические карты.</w:t>
      </w: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p>
    <w:p w:rsidR="003C1815" w:rsidRPr="00B63511" w:rsidRDefault="003C1815" w:rsidP="0003752D">
      <w:pPr>
        <w:tabs>
          <w:tab w:val="left" w:pos="709"/>
        </w:tabs>
        <w:spacing w:after="0" w:line="240" w:lineRule="auto"/>
        <w:ind w:firstLine="454"/>
        <w:jc w:val="center"/>
        <w:rPr>
          <w:rFonts w:ascii="Times New Roman" w:eastAsia="PragmaticaCondC" w:hAnsi="Times New Roman" w:cs="Times New Roman"/>
          <w:b/>
        </w:rPr>
      </w:pPr>
      <w:r w:rsidRPr="00B63511">
        <w:rPr>
          <w:rFonts w:ascii="Times New Roman" w:eastAsia="PragmaticaCondC" w:hAnsi="Times New Roman" w:cs="Times New Roman"/>
          <w:b/>
        </w:rPr>
        <w:t>Географическая номенклатура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Arial" w:hAnsi="Times New Roman" w:cs="Times New Roman"/>
          <w:b/>
        </w:rPr>
        <w:t>Крайние точки:</w:t>
      </w:r>
      <w:r w:rsidRPr="00B63511">
        <w:rPr>
          <w:rFonts w:ascii="Times New Roman" w:eastAsia="PragmaticaCondC" w:hAnsi="Times New Roman" w:cs="Times New Roman"/>
        </w:rPr>
        <w:t xml:space="preserve"> мыс Флигели, мыс Челюскин, гора </w:t>
      </w:r>
      <w:proofErr w:type="spellStart"/>
      <w:r w:rsidRPr="00B63511">
        <w:rPr>
          <w:rFonts w:ascii="Times New Roman" w:eastAsia="PragmaticaCondC" w:hAnsi="Times New Roman" w:cs="Times New Roman"/>
        </w:rPr>
        <w:t>База</w:t>
      </w:r>
      <w:r w:rsidR="004A64E9" w:rsidRPr="00B63511">
        <w:rPr>
          <w:rFonts w:ascii="Times New Roman" w:eastAsia="PragmaticaCondC" w:hAnsi="Times New Roman" w:cs="Times New Roman"/>
        </w:rPr>
        <w:t>рдюзю</w:t>
      </w:r>
      <w:proofErr w:type="spellEnd"/>
      <w:r w:rsidR="004A64E9" w:rsidRPr="00B63511">
        <w:rPr>
          <w:rFonts w:ascii="Times New Roman" w:eastAsia="PragmaticaCondC" w:hAnsi="Times New Roman" w:cs="Times New Roman"/>
        </w:rPr>
        <w:t>, Куршская коса, мыс Дежнёва.</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lastRenderedPageBreak/>
        <w:t>Моря:</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Баренцево, Белое, Лаптевых, Карское, Восточно-Сибирское, Чукотское, Берингово, Охотское, Японское, Балтийское, Черное, Азовское, Каспийское море-озеро.</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Заливы:</w:t>
      </w:r>
      <w:r w:rsidRPr="00B63511">
        <w:rPr>
          <w:rFonts w:ascii="Times New Roman" w:eastAsia="PragmaticaCondC" w:hAnsi="Times New Roman" w:cs="Times New Roman"/>
        </w:rPr>
        <w:t xml:space="preserve"> </w:t>
      </w:r>
      <w:proofErr w:type="spellStart"/>
      <w:proofErr w:type="gramStart"/>
      <w:r w:rsidRPr="00B63511">
        <w:rPr>
          <w:rFonts w:ascii="Times New Roman" w:eastAsia="PragmaticaCondC" w:hAnsi="Times New Roman" w:cs="Times New Roman"/>
        </w:rPr>
        <w:t>Гданьский</w:t>
      </w:r>
      <w:proofErr w:type="spellEnd"/>
      <w:r w:rsidRPr="00B63511">
        <w:rPr>
          <w:rFonts w:ascii="Times New Roman" w:eastAsia="PragmaticaCondC" w:hAnsi="Times New Roman" w:cs="Times New Roman"/>
        </w:rPr>
        <w:t xml:space="preserve">, Финский, Кандалакшский, Онежская губа, </w:t>
      </w:r>
      <w:proofErr w:type="spellStart"/>
      <w:r w:rsidRPr="00B63511">
        <w:rPr>
          <w:rFonts w:ascii="Times New Roman" w:eastAsia="PragmaticaCondC" w:hAnsi="Times New Roman" w:cs="Times New Roman"/>
        </w:rPr>
        <w:t>Байдарацкая</w:t>
      </w:r>
      <w:proofErr w:type="spellEnd"/>
      <w:r w:rsidRPr="00B63511">
        <w:rPr>
          <w:rFonts w:ascii="Times New Roman" w:eastAsia="PragmaticaCondC" w:hAnsi="Times New Roman" w:cs="Times New Roman"/>
        </w:rPr>
        <w:t xml:space="preserve"> губа, Обская губа, Енисейский, </w:t>
      </w:r>
      <w:proofErr w:type="spellStart"/>
      <w:r w:rsidRPr="00B63511">
        <w:rPr>
          <w:rFonts w:ascii="Times New Roman" w:eastAsia="PragmaticaCondC" w:hAnsi="Times New Roman" w:cs="Times New Roman"/>
        </w:rPr>
        <w:t>Пенжинская</w:t>
      </w:r>
      <w:proofErr w:type="spellEnd"/>
      <w:r w:rsidRPr="00B63511">
        <w:rPr>
          <w:rFonts w:ascii="Times New Roman" w:eastAsia="PragmaticaCondC" w:hAnsi="Times New Roman" w:cs="Times New Roman"/>
        </w:rPr>
        <w:t xml:space="preserve"> губа, Петра Великого.</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Проливы:</w:t>
      </w:r>
      <w:r w:rsidRPr="00B63511">
        <w:rPr>
          <w:rFonts w:ascii="Times New Roman" w:eastAsia="PragmaticaCondC" w:hAnsi="Times New Roman" w:cs="Times New Roman"/>
        </w:rPr>
        <w:t xml:space="preserve"> Лаперуза, </w:t>
      </w:r>
      <w:proofErr w:type="spellStart"/>
      <w:r w:rsidRPr="00B63511">
        <w:rPr>
          <w:rFonts w:ascii="Times New Roman" w:eastAsia="PragmaticaCondC" w:hAnsi="Times New Roman" w:cs="Times New Roman"/>
        </w:rPr>
        <w:t>Кунаширский</w:t>
      </w:r>
      <w:proofErr w:type="spellEnd"/>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Керченский</w:t>
      </w:r>
      <w:proofErr w:type="gramEnd"/>
      <w:r w:rsidRPr="00B63511">
        <w:rPr>
          <w:rFonts w:ascii="Times New Roman" w:eastAsia="PragmaticaCondC" w:hAnsi="Times New Roman" w:cs="Times New Roman"/>
        </w:rPr>
        <w:t>, Берингов, Татарский.</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Острова:</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Земля Франца Иосифа, Новая Земля, Новосибирские, Северная Земля, Врангеля, Сахалин, Курильские, Соловецкие, </w:t>
      </w:r>
      <w:proofErr w:type="spellStart"/>
      <w:r w:rsidRPr="00B63511">
        <w:rPr>
          <w:rFonts w:ascii="Times New Roman" w:eastAsia="PragmaticaCondC" w:hAnsi="Times New Roman" w:cs="Times New Roman"/>
        </w:rPr>
        <w:t>Колгуев</w:t>
      </w:r>
      <w:proofErr w:type="spellEnd"/>
      <w:r w:rsidRPr="00B63511">
        <w:rPr>
          <w:rFonts w:ascii="Times New Roman" w:eastAsia="PragmaticaCondC" w:hAnsi="Times New Roman" w:cs="Times New Roman"/>
        </w:rPr>
        <w:t>, Вайгач, Кижи, Валаам, Командорские.</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Полуострова:</w:t>
      </w:r>
      <w:r w:rsidRPr="00B63511">
        <w:rPr>
          <w:rFonts w:ascii="Times New Roman" w:eastAsia="PragmaticaCondC" w:hAnsi="Times New Roman" w:cs="Times New Roman"/>
        </w:rPr>
        <w:t xml:space="preserve"> Камчатка, Ямал, Таймыр, Кольский, Канин, Рыбачий, Таманский, </w:t>
      </w:r>
      <w:proofErr w:type="spellStart"/>
      <w:r w:rsidRPr="00B63511">
        <w:rPr>
          <w:rFonts w:ascii="Times New Roman" w:eastAsia="PragmaticaCondC" w:hAnsi="Times New Roman" w:cs="Times New Roman"/>
        </w:rPr>
        <w:t>Гыданский</w:t>
      </w:r>
      <w:proofErr w:type="spellEnd"/>
      <w:r w:rsidRPr="00B63511">
        <w:rPr>
          <w:rFonts w:ascii="Times New Roman" w:eastAsia="PragmaticaCondC" w:hAnsi="Times New Roman" w:cs="Times New Roman"/>
        </w:rPr>
        <w:t>, Чукотский.</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Реки:</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Волга, Дон, Обь, Иртыш, Лена, Енисей, Ангара, Яна, Индигирка, Колыма, Анадырь, Амур, </w:t>
      </w:r>
      <w:proofErr w:type="spellStart"/>
      <w:r w:rsidRPr="00B63511">
        <w:rPr>
          <w:rFonts w:ascii="Times New Roman" w:eastAsia="PragmaticaCondC" w:hAnsi="Times New Roman" w:cs="Times New Roman"/>
        </w:rPr>
        <w:t>Зея</w:t>
      </w:r>
      <w:proofErr w:type="spellEnd"/>
      <w:r w:rsidRPr="00B63511">
        <w:rPr>
          <w:rFonts w:ascii="Times New Roman" w:eastAsia="PragmaticaCondC" w:hAnsi="Times New Roman" w:cs="Times New Roman"/>
        </w:rPr>
        <w:t xml:space="preserve">, Бурея, Шилка, </w:t>
      </w:r>
      <w:proofErr w:type="spellStart"/>
      <w:r w:rsidRPr="00B63511">
        <w:rPr>
          <w:rFonts w:ascii="Times New Roman" w:eastAsia="PragmaticaCondC" w:hAnsi="Times New Roman" w:cs="Times New Roman"/>
        </w:rPr>
        <w:t>Аргунь</w:t>
      </w:r>
      <w:proofErr w:type="spellEnd"/>
      <w:r w:rsidRPr="00B63511">
        <w:rPr>
          <w:rFonts w:ascii="Times New Roman" w:eastAsia="PragmaticaCondC" w:hAnsi="Times New Roman" w:cs="Times New Roman"/>
        </w:rPr>
        <w:t xml:space="preserve">, Северная Двина, Печора, Онега, Мезень, Ока, Вятка, Кама, Нева, Кубань, Кума, Терек, Урал, Белая, Чусовая, Исеть, Бия, Катунь, Тобол, Ишим, </w:t>
      </w:r>
      <w:proofErr w:type="spellStart"/>
      <w:r w:rsidRPr="00B63511">
        <w:rPr>
          <w:rFonts w:ascii="Times New Roman" w:eastAsia="PragmaticaCondC" w:hAnsi="Times New Roman" w:cs="Times New Roman"/>
        </w:rPr>
        <w:t>Пур</w:t>
      </w:r>
      <w:proofErr w:type="spellEnd"/>
      <w:r w:rsidRPr="00B63511">
        <w:rPr>
          <w:rFonts w:ascii="Times New Roman" w:eastAsia="PragmaticaCondC" w:hAnsi="Times New Roman" w:cs="Times New Roman"/>
        </w:rPr>
        <w:t>, Таз, Нижняя Тунгуска, Подкаменная Тунгуска, Вилюй, Алдан, Хатанга, Селенга, Оленек, Уссури, Камчатка.</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Озера:</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Чудское, Онежское, Ладожское, Байкал, Таймыр, Телецкое, Селигер, </w:t>
      </w:r>
      <w:proofErr w:type="spellStart"/>
      <w:r w:rsidRPr="00B63511">
        <w:rPr>
          <w:rFonts w:ascii="Times New Roman" w:eastAsia="PragmaticaCondC" w:hAnsi="Times New Roman" w:cs="Times New Roman"/>
        </w:rPr>
        <w:t>Имандра</w:t>
      </w:r>
      <w:proofErr w:type="spellEnd"/>
      <w:r w:rsidRPr="00B63511">
        <w:rPr>
          <w:rFonts w:ascii="Times New Roman" w:eastAsia="PragmaticaCondC" w:hAnsi="Times New Roman" w:cs="Times New Roman"/>
        </w:rPr>
        <w:t xml:space="preserve">, Псковское, Ильмень, </w:t>
      </w:r>
      <w:proofErr w:type="spellStart"/>
      <w:r w:rsidRPr="00B63511">
        <w:rPr>
          <w:rFonts w:ascii="Times New Roman" w:eastAsia="PragmaticaCondC" w:hAnsi="Times New Roman" w:cs="Times New Roman"/>
        </w:rPr>
        <w:t>Плещеево</w:t>
      </w:r>
      <w:proofErr w:type="spellEnd"/>
      <w:r w:rsidRPr="00B63511">
        <w:rPr>
          <w:rFonts w:ascii="Times New Roman" w:eastAsia="PragmaticaCondC" w:hAnsi="Times New Roman" w:cs="Times New Roman"/>
        </w:rPr>
        <w:t xml:space="preserve">, Эльтон, Баскунчак, </w:t>
      </w:r>
      <w:proofErr w:type="spellStart"/>
      <w:r w:rsidRPr="00B63511">
        <w:rPr>
          <w:rFonts w:ascii="Times New Roman" w:eastAsia="PragmaticaCondC" w:hAnsi="Times New Roman" w:cs="Times New Roman"/>
        </w:rPr>
        <w:t>Кулундинское</w:t>
      </w:r>
      <w:proofErr w:type="spellEnd"/>
      <w:r w:rsidRPr="00B63511">
        <w:rPr>
          <w:rFonts w:ascii="Times New Roman" w:eastAsia="PragmaticaCondC" w:hAnsi="Times New Roman" w:cs="Times New Roman"/>
        </w:rPr>
        <w:t xml:space="preserve">, Чаны, </w:t>
      </w:r>
      <w:proofErr w:type="spellStart"/>
      <w:r w:rsidRPr="00B63511">
        <w:rPr>
          <w:rFonts w:ascii="Times New Roman" w:eastAsia="PragmaticaCondC" w:hAnsi="Times New Roman" w:cs="Times New Roman"/>
        </w:rPr>
        <w:t>Ханка</w:t>
      </w:r>
      <w:proofErr w:type="spellEnd"/>
      <w:r w:rsidRPr="00B63511">
        <w:rPr>
          <w:rFonts w:ascii="Times New Roman" w:eastAsia="PragmaticaCondC" w:hAnsi="Times New Roman" w:cs="Times New Roman"/>
        </w:rPr>
        <w:t>.</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Водохранилища:</w:t>
      </w:r>
      <w:r w:rsidRPr="00B63511">
        <w:rPr>
          <w:rFonts w:ascii="Times New Roman" w:eastAsia="PragmaticaCondC" w:hAnsi="Times New Roman" w:cs="Times New Roman"/>
        </w:rPr>
        <w:t xml:space="preserve"> Куйбышевское, Рыбинское, Братское, Волгоградское, Цимлянское, Вилюйское, </w:t>
      </w:r>
      <w:proofErr w:type="spellStart"/>
      <w:r w:rsidRPr="00B63511">
        <w:rPr>
          <w:rFonts w:ascii="Times New Roman" w:eastAsia="PragmaticaCondC" w:hAnsi="Times New Roman" w:cs="Times New Roman"/>
        </w:rPr>
        <w:t>Зейское</w:t>
      </w:r>
      <w:proofErr w:type="spellEnd"/>
      <w:r w:rsidRPr="00B63511">
        <w:rPr>
          <w:rFonts w:ascii="Times New Roman" w:eastAsia="PragmaticaCondC" w:hAnsi="Times New Roman" w:cs="Times New Roman"/>
        </w:rPr>
        <w:t>, Горьковское.</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Каналы:</w:t>
      </w:r>
      <w:r w:rsidRPr="00B63511">
        <w:rPr>
          <w:rFonts w:ascii="Times New Roman" w:eastAsia="PragmaticaCondC" w:hAnsi="Times New Roman" w:cs="Times New Roman"/>
        </w:rPr>
        <w:t xml:space="preserve"> Беломорско-Балтийский, Мариинская система, </w:t>
      </w:r>
      <w:proofErr w:type="gramStart"/>
      <w:r w:rsidRPr="00B63511">
        <w:rPr>
          <w:rFonts w:ascii="Times New Roman" w:eastAsia="PragmaticaCondC" w:hAnsi="Times New Roman" w:cs="Times New Roman"/>
        </w:rPr>
        <w:t>Волго-Балтийский</w:t>
      </w:r>
      <w:proofErr w:type="gramEnd"/>
      <w:r w:rsidRPr="00B63511">
        <w:rPr>
          <w:rFonts w:ascii="Times New Roman" w:eastAsia="PragmaticaCondC" w:hAnsi="Times New Roman" w:cs="Times New Roman"/>
        </w:rPr>
        <w:t>, им. Москвы, Волго-Донской.</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Горы:</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Хибины, Большой Кавказ, Казбек, Эльбрус, Урал, Народная, </w:t>
      </w:r>
      <w:proofErr w:type="spellStart"/>
      <w:r w:rsidRPr="00B63511">
        <w:rPr>
          <w:rFonts w:ascii="Times New Roman" w:eastAsia="PragmaticaCondC" w:hAnsi="Times New Roman" w:cs="Times New Roman"/>
        </w:rPr>
        <w:t>Ямантау</w:t>
      </w:r>
      <w:proofErr w:type="spellEnd"/>
      <w:r w:rsidRPr="00B63511">
        <w:rPr>
          <w:rFonts w:ascii="Times New Roman" w:eastAsia="PragmaticaCondC" w:hAnsi="Times New Roman" w:cs="Times New Roman"/>
        </w:rPr>
        <w:t xml:space="preserve">, Магнитная, Качканар, Алтай, Белуха, Салаирский кряж, Кузнецкий Алатау, Западный и Восточный Саян, </w:t>
      </w:r>
      <w:proofErr w:type="spellStart"/>
      <w:r w:rsidRPr="00B63511">
        <w:rPr>
          <w:rFonts w:ascii="Times New Roman" w:eastAsia="PragmaticaCondC" w:hAnsi="Times New Roman" w:cs="Times New Roman"/>
        </w:rPr>
        <w:t>Бырранга</w:t>
      </w:r>
      <w:proofErr w:type="spellEnd"/>
      <w:r w:rsidRPr="00B63511">
        <w:rPr>
          <w:rFonts w:ascii="Times New Roman" w:eastAsia="PragmaticaCondC" w:hAnsi="Times New Roman" w:cs="Times New Roman"/>
        </w:rPr>
        <w:t xml:space="preserve">, Енисейский кряж, Становое нагорье, </w:t>
      </w:r>
      <w:proofErr w:type="spellStart"/>
      <w:r w:rsidRPr="00B63511">
        <w:rPr>
          <w:rFonts w:ascii="Times New Roman" w:eastAsia="PragmaticaCondC" w:hAnsi="Times New Roman" w:cs="Times New Roman"/>
        </w:rPr>
        <w:t>Алданское</w:t>
      </w:r>
      <w:proofErr w:type="spellEnd"/>
      <w:r w:rsidRPr="00B63511">
        <w:rPr>
          <w:rFonts w:ascii="Times New Roman" w:eastAsia="PragmaticaCondC" w:hAnsi="Times New Roman" w:cs="Times New Roman"/>
        </w:rPr>
        <w:t xml:space="preserve"> нагорье, </w:t>
      </w:r>
      <w:proofErr w:type="spellStart"/>
      <w:r w:rsidRPr="00B63511">
        <w:rPr>
          <w:rFonts w:ascii="Times New Roman" w:eastAsia="PragmaticaCondC" w:hAnsi="Times New Roman" w:cs="Times New Roman"/>
        </w:rPr>
        <w:t>Витимское</w:t>
      </w:r>
      <w:proofErr w:type="spellEnd"/>
      <w:r w:rsidRPr="00B63511">
        <w:rPr>
          <w:rFonts w:ascii="Times New Roman" w:eastAsia="PragmaticaCondC" w:hAnsi="Times New Roman" w:cs="Times New Roman"/>
        </w:rPr>
        <w:t xml:space="preserve"> плоскогорье, Становой хребет, </w:t>
      </w:r>
      <w:proofErr w:type="spellStart"/>
      <w:r w:rsidRPr="00B63511">
        <w:rPr>
          <w:rFonts w:ascii="Times New Roman" w:eastAsia="PragmaticaCondC" w:hAnsi="Times New Roman" w:cs="Times New Roman"/>
        </w:rPr>
        <w:t>Верхоянский</w:t>
      </w:r>
      <w:proofErr w:type="spellEnd"/>
      <w:r w:rsidRPr="00B63511">
        <w:rPr>
          <w:rFonts w:ascii="Times New Roman" w:eastAsia="PragmaticaCondC" w:hAnsi="Times New Roman" w:cs="Times New Roman"/>
        </w:rPr>
        <w:t xml:space="preserve"> хребет, хребет Черского, Чукотское нагорье, </w:t>
      </w:r>
      <w:proofErr w:type="spellStart"/>
      <w:r w:rsidRPr="00B63511">
        <w:rPr>
          <w:rFonts w:ascii="Times New Roman" w:eastAsia="PragmaticaCondC" w:hAnsi="Times New Roman" w:cs="Times New Roman"/>
        </w:rPr>
        <w:t>Джугджур</w:t>
      </w:r>
      <w:proofErr w:type="spellEnd"/>
      <w:r w:rsidRPr="00B63511">
        <w:rPr>
          <w:rFonts w:ascii="Times New Roman" w:eastAsia="PragmaticaCondC" w:hAnsi="Times New Roman" w:cs="Times New Roman"/>
        </w:rPr>
        <w:t xml:space="preserve">, Сихотэ-Алинь, Ключевская Сопка, Авачинская Сопка, Шивелуч. </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Возвышенности:</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Среднерусская, Приволжская, Среднесибирское плоскогорье, плато </w:t>
      </w:r>
      <w:proofErr w:type="spellStart"/>
      <w:r w:rsidRPr="00B63511">
        <w:rPr>
          <w:rFonts w:ascii="Times New Roman" w:eastAsia="PragmaticaCondC" w:hAnsi="Times New Roman" w:cs="Times New Roman"/>
        </w:rPr>
        <w:t>Путорана</w:t>
      </w:r>
      <w:proofErr w:type="spellEnd"/>
      <w:r w:rsidRPr="00B63511">
        <w:rPr>
          <w:rFonts w:ascii="Times New Roman" w:eastAsia="PragmaticaCondC" w:hAnsi="Times New Roman" w:cs="Times New Roman"/>
        </w:rPr>
        <w:t xml:space="preserve">, </w:t>
      </w:r>
      <w:proofErr w:type="spellStart"/>
      <w:r w:rsidRPr="00B63511">
        <w:rPr>
          <w:rFonts w:ascii="Times New Roman" w:eastAsia="PragmaticaCondC" w:hAnsi="Times New Roman" w:cs="Times New Roman"/>
        </w:rPr>
        <w:t>Тиманский</w:t>
      </w:r>
      <w:proofErr w:type="spellEnd"/>
      <w:r w:rsidRPr="00B63511">
        <w:rPr>
          <w:rFonts w:ascii="Times New Roman" w:eastAsia="PragmaticaCondC" w:hAnsi="Times New Roman" w:cs="Times New Roman"/>
        </w:rPr>
        <w:t xml:space="preserve"> кряж, Северные Увалы, Валдайская, Ставропольская, Сибирские Увалы.</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Равнины:</w:t>
      </w:r>
      <w:r w:rsidRPr="00B63511">
        <w:rPr>
          <w:rFonts w:ascii="Times New Roman" w:eastAsia="PragmaticaCondC" w:hAnsi="Times New Roman" w:cs="Times New Roman"/>
        </w:rPr>
        <w:t xml:space="preserve"> Восточно-Европейская (Русская), Западно-Сибирская, Окско-Донская, </w:t>
      </w:r>
      <w:proofErr w:type="spellStart"/>
      <w:r w:rsidRPr="00B63511">
        <w:rPr>
          <w:rFonts w:ascii="Times New Roman" w:eastAsia="PragmaticaCondC" w:hAnsi="Times New Roman" w:cs="Times New Roman"/>
        </w:rPr>
        <w:t>Ишимская</w:t>
      </w:r>
      <w:proofErr w:type="spellEnd"/>
      <w:r w:rsidRPr="00B63511">
        <w:rPr>
          <w:rFonts w:ascii="Times New Roman" w:eastAsia="PragmaticaCondC" w:hAnsi="Times New Roman" w:cs="Times New Roman"/>
        </w:rPr>
        <w:t xml:space="preserve">, Барабинская, </w:t>
      </w:r>
      <w:proofErr w:type="spellStart"/>
      <w:r w:rsidRPr="00B63511">
        <w:rPr>
          <w:rFonts w:ascii="Times New Roman" w:eastAsia="PragmaticaCondC" w:hAnsi="Times New Roman" w:cs="Times New Roman"/>
        </w:rPr>
        <w:t>Зейско-Буреинская</w:t>
      </w:r>
      <w:proofErr w:type="spellEnd"/>
      <w:r w:rsidRPr="00B63511">
        <w:rPr>
          <w:rFonts w:ascii="Times New Roman" w:eastAsia="PragmaticaCondC" w:hAnsi="Times New Roman" w:cs="Times New Roman"/>
        </w:rPr>
        <w:t>, Центрально-Якутская.</w:t>
      </w:r>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Низменности:</w:t>
      </w:r>
      <w:r w:rsidRPr="00B63511">
        <w:rPr>
          <w:rFonts w:ascii="Times New Roman" w:eastAsia="PragmaticaCondC" w:hAnsi="Times New Roman" w:cs="Times New Roman"/>
        </w:rPr>
        <w:t xml:space="preserve"> </w:t>
      </w:r>
      <w:proofErr w:type="spellStart"/>
      <w:proofErr w:type="gramStart"/>
      <w:r w:rsidRPr="00B63511">
        <w:rPr>
          <w:rFonts w:ascii="Times New Roman" w:eastAsia="PragmaticaCondC" w:hAnsi="Times New Roman" w:cs="Times New Roman"/>
        </w:rPr>
        <w:t>Яно-Индигирская</w:t>
      </w:r>
      <w:proofErr w:type="spellEnd"/>
      <w:r w:rsidRPr="00B63511">
        <w:rPr>
          <w:rFonts w:ascii="Times New Roman" w:eastAsia="PragmaticaCondC" w:hAnsi="Times New Roman" w:cs="Times New Roman"/>
        </w:rPr>
        <w:t xml:space="preserve">, Колымская, Средне-Амурская, </w:t>
      </w:r>
      <w:proofErr w:type="spellStart"/>
      <w:r w:rsidRPr="00B63511">
        <w:rPr>
          <w:rFonts w:ascii="Times New Roman" w:eastAsia="PragmaticaCondC" w:hAnsi="Times New Roman" w:cs="Times New Roman"/>
        </w:rPr>
        <w:t>Кумо-Манычская</w:t>
      </w:r>
      <w:proofErr w:type="spellEnd"/>
      <w:r w:rsidRPr="00B63511">
        <w:rPr>
          <w:rFonts w:ascii="Times New Roman" w:eastAsia="PragmaticaCondC" w:hAnsi="Times New Roman" w:cs="Times New Roman"/>
        </w:rPr>
        <w:t xml:space="preserve"> впадина, Прикаспийская, Печорская, Мещерская, Окско-Донская, </w:t>
      </w:r>
      <w:proofErr w:type="spellStart"/>
      <w:r w:rsidRPr="00B63511">
        <w:rPr>
          <w:rFonts w:ascii="Times New Roman" w:eastAsia="PragmaticaCondC" w:hAnsi="Times New Roman" w:cs="Times New Roman"/>
        </w:rPr>
        <w:t>Прикубанская</w:t>
      </w:r>
      <w:proofErr w:type="spellEnd"/>
      <w:r w:rsidRPr="00B63511">
        <w:rPr>
          <w:rFonts w:ascii="Times New Roman" w:eastAsia="PragmaticaCondC" w:hAnsi="Times New Roman" w:cs="Times New Roman"/>
        </w:rPr>
        <w:t>, Кузнецкая котловина, Северо-Сибирская, Минусинская, Тувинская котловины.</w:t>
      </w:r>
      <w:proofErr w:type="gramEnd"/>
    </w:p>
    <w:p w:rsidR="003C1815" w:rsidRPr="00B63511" w:rsidRDefault="003C1815" w:rsidP="0003752D">
      <w:pPr>
        <w:tabs>
          <w:tab w:val="left" w:pos="709"/>
        </w:tabs>
        <w:spacing w:after="0" w:line="240" w:lineRule="auto"/>
        <w:ind w:firstLine="454"/>
        <w:jc w:val="both"/>
        <w:rPr>
          <w:rFonts w:ascii="Times New Roman" w:eastAsia="PragmaticaCondC" w:hAnsi="Times New Roman" w:cs="Times New Roman"/>
        </w:rPr>
      </w:pPr>
      <w:r w:rsidRPr="00B63511">
        <w:rPr>
          <w:rFonts w:ascii="Times New Roman" w:eastAsia="PragmaticaCondC" w:hAnsi="Times New Roman" w:cs="Times New Roman"/>
          <w:b/>
        </w:rPr>
        <w:t>Заповедники и другие охраняемые территории:</w:t>
      </w:r>
      <w:r w:rsidRPr="00B63511">
        <w:rPr>
          <w:rFonts w:ascii="Times New Roman" w:eastAsia="PragmaticaCondC" w:hAnsi="Times New Roman" w:cs="Times New Roman"/>
        </w:rPr>
        <w:t xml:space="preserve"> </w:t>
      </w:r>
      <w:proofErr w:type="gramStart"/>
      <w:r w:rsidRPr="00B63511">
        <w:rPr>
          <w:rFonts w:ascii="Times New Roman" w:eastAsia="PragmaticaCondC" w:hAnsi="Times New Roman" w:cs="Times New Roman"/>
        </w:rPr>
        <w:t xml:space="preserve">Астраханский, </w:t>
      </w:r>
      <w:proofErr w:type="spellStart"/>
      <w:r w:rsidRPr="00B63511">
        <w:rPr>
          <w:rFonts w:ascii="Times New Roman" w:eastAsia="PragmaticaCondC" w:hAnsi="Times New Roman" w:cs="Times New Roman"/>
        </w:rPr>
        <w:t>Баргузинский</w:t>
      </w:r>
      <w:proofErr w:type="spellEnd"/>
      <w:r w:rsidRPr="00B63511">
        <w:rPr>
          <w:rFonts w:ascii="Times New Roman" w:eastAsia="PragmaticaCondC" w:hAnsi="Times New Roman" w:cs="Times New Roman"/>
        </w:rPr>
        <w:t xml:space="preserve">, Кандалакшский, </w:t>
      </w:r>
      <w:proofErr w:type="spellStart"/>
      <w:r w:rsidRPr="00B63511">
        <w:rPr>
          <w:rFonts w:ascii="Times New Roman" w:eastAsia="PragmaticaCondC" w:hAnsi="Times New Roman" w:cs="Times New Roman"/>
        </w:rPr>
        <w:t>Галичья</w:t>
      </w:r>
      <w:proofErr w:type="spellEnd"/>
      <w:r w:rsidRPr="00B63511">
        <w:rPr>
          <w:rFonts w:ascii="Times New Roman" w:eastAsia="PragmaticaCondC" w:hAnsi="Times New Roman" w:cs="Times New Roman"/>
        </w:rPr>
        <w:t xml:space="preserve"> Гора, Кедровая Падь, Приокско-Террасный, Лапландский, Дарвинский, Самарская Лука, Тебердинский, </w:t>
      </w:r>
      <w:proofErr w:type="spellStart"/>
      <w:r w:rsidRPr="00B63511">
        <w:rPr>
          <w:rFonts w:ascii="Times New Roman" w:eastAsia="PragmaticaCondC" w:hAnsi="Times New Roman" w:cs="Times New Roman"/>
        </w:rPr>
        <w:t>Печоро-Илычский</w:t>
      </w:r>
      <w:proofErr w:type="spellEnd"/>
      <w:r w:rsidRPr="00B63511">
        <w:rPr>
          <w:rFonts w:ascii="Times New Roman" w:eastAsia="PragmaticaCondC" w:hAnsi="Times New Roman" w:cs="Times New Roman"/>
        </w:rPr>
        <w:t xml:space="preserve">, Башкирский, </w:t>
      </w:r>
      <w:proofErr w:type="spellStart"/>
      <w:r w:rsidRPr="00B63511">
        <w:rPr>
          <w:rFonts w:ascii="Times New Roman" w:eastAsia="PragmaticaCondC" w:hAnsi="Times New Roman" w:cs="Times New Roman"/>
        </w:rPr>
        <w:t>Ильменский</w:t>
      </w:r>
      <w:proofErr w:type="spellEnd"/>
      <w:r w:rsidRPr="00B63511">
        <w:rPr>
          <w:rFonts w:ascii="Times New Roman" w:eastAsia="PragmaticaCondC" w:hAnsi="Times New Roman" w:cs="Times New Roman"/>
        </w:rPr>
        <w:t xml:space="preserve">, Алтайский, Таймырский, Долина гейзеров, Ленские Столбы, </w:t>
      </w:r>
      <w:proofErr w:type="spellStart"/>
      <w:r w:rsidRPr="00B63511">
        <w:rPr>
          <w:rFonts w:ascii="Times New Roman" w:eastAsia="PragmaticaCondC" w:hAnsi="Times New Roman" w:cs="Times New Roman"/>
        </w:rPr>
        <w:t>Усть</w:t>
      </w:r>
      <w:proofErr w:type="spellEnd"/>
      <w:r w:rsidRPr="00B63511">
        <w:rPr>
          <w:rFonts w:ascii="Times New Roman" w:eastAsia="PragmaticaCondC" w:hAnsi="Times New Roman" w:cs="Times New Roman"/>
        </w:rPr>
        <w:t xml:space="preserve">-Ленский, </w:t>
      </w:r>
      <w:proofErr w:type="spellStart"/>
      <w:r w:rsidRPr="00B63511">
        <w:rPr>
          <w:rFonts w:ascii="Times New Roman" w:eastAsia="PragmaticaCondC" w:hAnsi="Times New Roman" w:cs="Times New Roman"/>
        </w:rPr>
        <w:t>Кроноцкий</w:t>
      </w:r>
      <w:proofErr w:type="spellEnd"/>
      <w:r w:rsidRPr="00B63511">
        <w:rPr>
          <w:rFonts w:ascii="Times New Roman" w:eastAsia="PragmaticaCondC" w:hAnsi="Times New Roman" w:cs="Times New Roman"/>
        </w:rPr>
        <w:t>, Остров Врангеля, Дальневосточный морской.</w:t>
      </w:r>
      <w:proofErr w:type="gramEnd"/>
    </w:p>
    <w:p w:rsidR="003C1815" w:rsidRPr="00B63511" w:rsidRDefault="003C1815" w:rsidP="0003752D">
      <w:pPr>
        <w:tabs>
          <w:tab w:val="left" w:pos="-14"/>
          <w:tab w:val="left" w:pos="709"/>
        </w:tabs>
        <w:snapToGrid w:val="0"/>
        <w:spacing w:after="0" w:line="240" w:lineRule="auto"/>
        <w:ind w:firstLine="454"/>
        <w:jc w:val="both"/>
        <w:rPr>
          <w:rFonts w:ascii="Times New Roman" w:eastAsia="PragmaticaCondC" w:hAnsi="Times New Roman" w:cs="Times New Roman"/>
          <w:bCs/>
        </w:rPr>
      </w:pPr>
      <w:r w:rsidRPr="00B63511">
        <w:rPr>
          <w:rFonts w:ascii="Times New Roman" w:eastAsia="PragmaticaCondC" w:hAnsi="Times New Roman" w:cs="Times New Roman"/>
          <w:b/>
          <w:bCs/>
        </w:rPr>
        <w:t>Месторождения:</w:t>
      </w:r>
      <w:r w:rsidRPr="00B63511">
        <w:rPr>
          <w:rFonts w:ascii="Times New Roman" w:eastAsia="PragmaticaCondC" w:hAnsi="Times New Roman" w:cs="Times New Roman"/>
          <w:bCs/>
        </w:rPr>
        <w:t xml:space="preserve"> </w:t>
      </w:r>
      <w:proofErr w:type="gramStart"/>
      <w:r w:rsidRPr="00B63511">
        <w:rPr>
          <w:rFonts w:ascii="Times New Roman" w:eastAsia="PragmaticaCondC" w:hAnsi="Times New Roman" w:cs="Times New Roman"/>
          <w:bCs/>
        </w:rPr>
        <w:t xml:space="preserve">Печорский угольный бассейн, Курская магнитная аномалия, Подмосковный буроугольный бассейн, Баскунчак (соли), Западно-Сибирский нефтегазоносный бассейн, Кузбасс, Горная </w:t>
      </w:r>
      <w:proofErr w:type="spellStart"/>
      <w:r w:rsidRPr="00B63511">
        <w:rPr>
          <w:rFonts w:ascii="Times New Roman" w:eastAsia="PragmaticaCondC" w:hAnsi="Times New Roman" w:cs="Times New Roman"/>
          <w:bCs/>
        </w:rPr>
        <w:t>Шория</w:t>
      </w:r>
      <w:proofErr w:type="spellEnd"/>
      <w:r w:rsidRPr="00B63511">
        <w:rPr>
          <w:rFonts w:ascii="Times New Roman" w:eastAsia="PragmaticaCondC" w:hAnsi="Times New Roman" w:cs="Times New Roman"/>
          <w:bCs/>
        </w:rPr>
        <w:t xml:space="preserve"> (железные руды), Донбасс, Хибины (апатиты), Канско-Ачинский, Ленский, Тунгусский, Южно-Якутский угольные бассейны, </w:t>
      </w:r>
      <w:proofErr w:type="spellStart"/>
      <w:r w:rsidRPr="00B63511">
        <w:rPr>
          <w:rFonts w:ascii="Times New Roman" w:eastAsia="PragmaticaCondC" w:hAnsi="Times New Roman" w:cs="Times New Roman"/>
          <w:bCs/>
        </w:rPr>
        <w:t>Удоканское</w:t>
      </w:r>
      <w:proofErr w:type="spellEnd"/>
      <w:r w:rsidRPr="00B63511">
        <w:rPr>
          <w:rFonts w:ascii="Times New Roman" w:eastAsia="PragmaticaCondC" w:hAnsi="Times New Roman" w:cs="Times New Roman"/>
          <w:bCs/>
        </w:rPr>
        <w:t xml:space="preserve"> (медь), Алдан и Бодайбо (золото), Мирный (алмазы).</w:t>
      </w:r>
      <w:proofErr w:type="gramEnd"/>
    </w:p>
    <w:p w:rsidR="0029134A" w:rsidRPr="00B63511" w:rsidRDefault="0029134A" w:rsidP="0003752D">
      <w:pPr>
        <w:tabs>
          <w:tab w:val="left" w:pos="-14"/>
          <w:tab w:val="left" w:pos="709"/>
        </w:tabs>
        <w:snapToGrid w:val="0"/>
        <w:spacing w:after="0" w:line="240" w:lineRule="auto"/>
        <w:ind w:firstLine="454"/>
        <w:jc w:val="both"/>
        <w:rPr>
          <w:rFonts w:ascii="Times New Roman" w:eastAsia="PragmaticaCondC" w:hAnsi="Times New Roman" w:cs="Times New Roman"/>
          <w:bCs/>
        </w:rPr>
      </w:pPr>
    </w:p>
    <w:p w:rsidR="005D217F" w:rsidRDefault="005D217F" w:rsidP="0029134A">
      <w:pPr>
        <w:spacing w:line="240" w:lineRule="auto"/>
        <w:jc w:val="center"/>
        <w:rPr>
          <w:rFonts w:ascii="Times New Roman" w:hAnsi="Times New Roman"/>
          <w:b/>
        </w:rPr>
      </w:pPr>
    </w:p>
    <w:p w:rsidR="005D217F" w:rsidRDefault="005D217F" w:rsidP="0029134A">
      <w:pPr>
        <w:spacing w:line="240" w:lineRule="auto"/>
        <w:jc w:val="center"/>
        <w:rPr>
          <w:rFonts w:ascii="Times New Roman" w:hAnsi="Times New Roman"/>
          <w:b/>
        </w:rPr>
      </w:pPr>
    </w:p>
    <w:p w:rsidR="005D217F" w:rsidRDefault="005D217F" w:rsidP="0029134A">
      <w:pPr>
        <w:spacing w:line="240" w:lineRule="auto"/>
        <w:jc w:val="center"/>
        <w:rPr>
          <w:rFonts w:ascii="Times New Roman" w:hAnsi="Times New Roman"/>
          <w:b/>
        </w:rPr>
      </w:pPr>
    </w:p>
    <w:p w:rsidR="00FA1EFE" w:rsidRDefault="00FA1EFE" w:rsidP="00FA1EFE">
      <w:pPr>
        <w:spacing w:before="100" w:beforeAutospacing="1" w:after="100" w:afterAutospacing="1" w:line="240" w:lineRule="auto"/>
        <w:jc w:val="center"/>
        <w:outlineLvl w:val="0"/>
        <w:rPr>
          <w:rFonts w:ascii="Times New Roman" w:eastAsia="Times New Roman" w:hAnsi="Times New Roman" w:cs="Times New Roman"/>
          <w:bCs/>
          <w:kern w:val="36"/>
          <w:sz w:val="20"/>
          <w:szCs w:val="20"/>
        </w:rPr>
      </w:pPr>
    </w:p>
    <w:p w:rsidR="00FA1EFE" w:rsidRDefault="00FA1EFE" w:rsidP="00FA1EFE">
      <w:pPr>
        <w:spacing w:before="100" w:beforeAutospacing="1" w:after="100" w:afterAutospacing="1" w:line="240" w:lineRule="auto"/>
        <w:jc w:val="center"/>
        <w:outlineLvl w:val="0"/>
        <w:rPr>
          <w:rFonts w:ascii="Times New Roman" w:eastAsia="Times New Roman" w:hAnsi="Times New Roman" w:cs="Times New Roman"/>
          <w:bCs/>
          <w:kern w:val="36"/>
          <w:sz w:val="20"/>
          <w:szCs w:val="20"/>
        </w:rPr>
      </w:pPr>
    </w:p>
    <w:p w:rsidR="00FA1EFE" w:rsidRDefault="00FA1EFE" w:rsidP="00FA1EFE">
      <w:pPr>
        <w:spacing w:before="100" w:beforeAutospacing="1" w:after="100" w:afterAutospacing="1" w:line="240" w:lineRule="auto"/>
        <w:jc w:val="center"/>
        <w:outlineLvl w:val="0"/>
        <w:rPr>
          <w:rFonts w:ascii="Times New Roman" w:eastAsia="Times New Roman" w:hAnsi="Times New Roman" w:cs="Times New Roman"/>
          <w:bCs/>
          <w:kern w:val="36"/>
          <w:sz w:val="20"/>
          <w:szCs w:val="20"/>
        </w:rPr>
      </w:pPr>
    </w:p>
    <w:p w:rsidR="00FA1EFE" w:rsidRPr="00FA1EFE" w:rsidRDefault="00FA1EFE" w:rsidP="00FA1EFE">
      <w:pPr>
        <w:spacing w:before="100" w:beforeAutospacing="1" w:after="100" w:afterAutospacing="1" w:line="240" w:lineRule="auto"/>
        <w:jc w:val="center"/>
        <w:outlineLvl w:val="0"/>
        <w:rPr>
          <w:rFonts w:ascii="Times New Roman" w:eastAsia="Times New Roman" w:hAnsi="Times New Roman" w:cs="Times New Roman"/>
          <w:b/>
          <w:bCs/>
          <w:kern w:val="36"/>
          <w:sz w:val="20"/>
          <w:szCs w:val="20"/>
        </w:rPr>
      </w:pPr>
      <w:r w:rsidRPr="00FA1EFE">
        <w:rPr>
          <w:rFonts w:ascii="Times New Roman" w:eastAsia="Times New Roman" w:hAnsi="Times New Roman" w:cs="Times New Roman"/>
          <w:b/>
          <w:bCs/>
          <w:kern w:val="36"/>
          <w:sz w:val="20"/>
          <w:szCs w:val="20"/>
        </w:rPr>
        <w:lastRenderedPageBreak/>
        <w:t>Тематическое планирование</w:t>
      </w:r>
    </w:p>
    <w:p w:rsidR="00FA1EFE" w:rsidRPr="00FA1EFE" w:rsidRDefault="00FA1EFE" w:rsidP="00FA1EFE">
      <w:pPr>
        <w:spacing w:before="100" w:beforeAutospacing="1" w:after="100" w:afterAutospacing="1" w:line="240" w:lineRule="auto"/>
        <w:jc w:val="center"/>
        <w:rPr>
          <w:rFonts w:ascii="Times New Roman" w:eastAsia="Times New Roman" w:hAnsi="Times New Roman" w:cs="Times New Roman"/>
          <w:b/>
          <w:sz w:val="20"/>
          <w:szCs w:val="20"/>
        </w:rPr>
      </w:pPr>
      <w:r w:rsidRPr="00FA1EFE">
        <w:rPr>
          <w:rFonts w:ascii="Times New Roman" w:eastAsia="Times New Roman" w:hAnsi="Times New Roman" w:cs="Times New Roman"/>
          <w:b/>
          <w:bCs/>
          <w:sz w:val="20"/>
          <w:szCs w:val="20"/>
        </w:rPr>
        <w:t>Введение в географию. 5 класс</w:t>
      </w:r>
      <w:r w:rsidRPr="00FA1EFE">
        <w:rPr>
          <w:rFonts w:ascii="Times New Roman" w:eastAsia="Times New Roman" w:hAnsi="Times New Roman" w:cs="Times New Roman"/>
          <w:b/>
          <w:sz w:val="20"/>
          <w:szCs w:val="20"/>
        </w:rPr>
        <w:t xml:space="preserve"> </w:t>
      </w:r>
    </w:p>
    <w:tbl>
      <w:tblPr>
        <w:tblW w:w="15809"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767"/>
        <w:gridCol w:w="3000"/>
        <w:gridCol w:w="1048"/>
        <w:gridCol w:w="10994"/>
      </w:tblGrid>
      <w:tr w:rsidR="00FA1EFE" w:rsidRPr="00DD1C79" w:rsidTr="002F55E7">
        <w:trPr>
          <w:trHeight w:val="276"/>
          <w:tblHeader/>
          <w:tblCellSpacing w:w="0" w:type="dxa"/>
          <w:jc w:val="center"/>
        </w:trPr>
        <w:tc>
          <w:tcPr>
            <w:tcW w:w="767"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урока</w:t>
            </w:r>
          </w:p>
        </w:tc>
        <w:tc>
          <w:tcPr>
            <w:tcW w:w="3000"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Наименование раздела и тем</w:t>
            </w:r>
          </w:p>
        </w:tc>
        <w:tc>
          <w:tcPr>
            <w:tcW w:w="1048"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Часы учебного времени</w:t>
            </w:r>
          </w:p>
        </w:tc>
        <w:tc>
          <w:tcPr>
            <w:tcW w:w="10994"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Характеристика</w:t>
            </w:r>
            <w:r>
              <w:rPr>
                <w:rFonts w:ascii="Times New Roman" w:eastAsia="Times New Roman" w:hAnsi="Times New Roman" w:cs="Times New Roman"/>
                <w:b/>
                <w:bCs/>
                <w:sz w:val="20"/>
                <w:szCs w:val="20"/>
              </w:rPr>
              <w:t xml:space="preserve"> основных</w:t>
            </w:r>
            <w:r w:rsidRPr="00DD1C79">
              <w:rPr>
                <w:rFonts w:ascii="Times New Roman" w:eastAsia="Times New Roman" w:hAnsi="Times New Roman" w:cs="Times New Roman"/>
                <w:b/>
                <w:bCs/>
                <w:sz w:val="20"/>
                <w:szCs w:val="20"/>
              </w:rPr>
              <w:t xml:space="preserve"> видов деятельности учащихся</w:t>
            </w:r>
          </w:p>
        </w:tc>
      </w:tr>
      <w:tr w:rsidR="00FA1EFE" w:rsidRPr="00DD1C79" w:rsidTr="002F55E7">
        <w:trPr>
          <w:trHeight w:val="276"/>
          <w:tblHeader/>
          <w:tblCellSpacing w:w="0" w:type="dxa"/>
          <w:jc w:val="center"/>
        </w:trPr>
        <w:tc>
          <w:tcPr>
            <w:tcW w:w="767"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3000"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4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994"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276"/>
          <w:tblHeader/>
          <w:tblCellSpacing w:w="0" w:type="dxa"/>
          <w:jc w:val="center"/>
        </w:trPr>
        <w:tc>
          <w:tcPr>
            <w:tcW w:w="767"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3000"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4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994"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60"/>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Что такое география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Стартовое тестирование</w:t>
            </w:r>
          </w:p>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№1. Составление схем наук о природе</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Выявлять и знать объекты изучения естественных наук, в том числе географии. Знать основные правила работы в кабинете географии. Умение работать с текстом, выделять в нем главное. </w:t>
            </w:r>
            <w:proofErr w:type="spellStart"/>
            <w:r w:rsidRPr="00DD1C79">
              <w:rPr>
                <w:rFonts w:ascii="Times New Roman" w:eastAsia="Times New Roman" w:hAnsi="Times New Roman" w:cs="Times New Roman"/>
                <w:sz w:val="20"/>
                <w:szCs w:val="20"/>
              </w:rPr>
              <w:t>Учебно</w:t>
            </w:r>
            <w:proofErr w:type="spellEnd"/>
            <w:r w:rsidRPr="00DD1C79">
              <w:rPr>
                <w:rFonts w:ascii="Times New Roman" w:eastAsia="Times New Roman" w:hAnsi="Times New Roman" w:cs="Times New Roman"/>
                <w:sz w:val="20"/>
                <w:szCs w:val="20"/>
              </w:rPr>
              <w:t xml:space="preserve"> – познавательный интерес к географии.</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Методы географических исследований. </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№2 Составление описания учебного кабинета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№3 Организация наблюдений за природой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Тест №1</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Давать определения понятию картография. Называть методы геогр. Исследований Земли. Распознавать </w:t>
            </w:r>
            <w:proofErr w:type="gramStart"/>
            <w:r w:rsidRPr="00DD1C79">
              <w:rPr>
                <w:rFonts w:ascii="Times New Roman" w:eastAsia="Times New Roman" w:hAnsi="Times New Roman" w:cs="Times New Roman"/>
                <w:sz w:val="20"/>
                <w:szCs w:val="20"/>
              </w:rPr>
              <w:t>отличии</w:t>
            </w:r>
            <w:proofErr w:type="gramEnd"/>
            <w:r w:rsidRPr="00DD1C79">
              <w:rPr>
                <w:rFonts w:ascii="Times New Roman" w:eastAsia="Times New Roman" w:hAnsi="Times New Roman" w:cs="Times New Roman"/>
                <w:sz w:val="20"/>
                <w:szCs w:val="20"/>
              </w:rPr>
              <w:t xml:space="preserve"> методов геогр. исследований. Выявлять источники геогр. знаний. Выделять </w:t>
            </w:r>
            <w:proofErr w:type="spellStart"/>
            <w:r w:rsidRPr="00DD1C79">
              <w:rPr>
                <w:rFonts w:ascii="Times New Roman" w:eastAsia="Times New Roman" w:hAnsi="Times New Roman" w:cs="Times New Roman"/>
                <w:sz w:val="20"/>
                <w:szCs w:val="20"/>
              </w:rPr>
              <w:t>сущест</w:t>
            </w:r>
            <w:proofErr w:type="spellEnd"/>
            <w:r w:rsidRPr="00DD1C79">
              <w:rPr>
                <w:rFonts w:ascii="Times New Roman" w:eastAsia="Times New Roman" w:hAnsi="Times New Roman" w:cs="Times New Roman"/>
                <w:sz w:val="20"/>
                <w:szCs w:val="20"/>
              </w:rPr>
              <w:t xml:space="preserve">. признаки и особенности </w:t>
            </w:r>
            <w:proofErr w:type="spellStart"/>
            <w:r w:rsidRPr="00DD1C79">
              <w:rPr>
                <w:rFonts w:ascii="Times New Roman" w:eastAsia="Times New Roman" w:hAnsi="Times New Roman" w:cs="Times New Roman"/>
                <w:sz w:val="20"/>
                <w:szCs w:val="20"/>
              </w:rPr>
              <w:t>темат</w:t>
            </w:r>
            <w:proofErr w:type="spellEnd"/>
            <w:r w:rsidRPr="00DD1C79">
              <w:rPr>
                <w:rFonts w:ascii="Times New Roman" w:eastAsia="Times New Roman" w:hAnsi="Times New Roman" w:cs="Times New Roman"/>
                <w:sz w:val="20"/>
                <w:szCs w:val="20"/>
              </w:rPr>
              <w:t>. материала. Знать правила работы с ким по географии. Слуховое восприятие текстов. Умение работать с различными источниками информации. Понимание значимости научного исследования природы, населения и хозяйства. Понимание роли и значения географических знаний.</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3</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От плоской Земли к земному шару</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Определять</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какую форму имеет Земля. Объяснять эволюцию знаний о форме Земли. Приводить доказательства шарообразности Земли.</w:t>
            </w:r>
          </w:p>
          <w:p w:rsidR="00FA1EFE"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структурировать учебный материал.</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Осознание </w:t>
            </w:r>
            <w:proofErr w:type="gramStart"/>
            <w:r w:rsidRPr="00DD1C79">
              <w:rPr>
                <w:rFonts w:ascii="Times New Roman" w:eastAsia="Times New Roman" w:hAnsi="Times New Roman" w:cs="Times New Roman"/>
                <w:sz w:val="20"/>
                <w:szCs w:val="20"/>
              </w:rPr>
              <w:t>значении</w:t>
            </w:r>
            <w:proofErr w:type="gramEnd"/>
            <w:r w:rsidRPr="00DD1C79">
              <w:rPr>
                <w:rFonts w:ascii="Times New Roman" w:eastAsia="Times New Roman" w:hAnsi="Times New Roman" w:cs="Times New Roman"/>
                <w:sz w:val="20"/>
                <w:szCs w:val="20"/>
              </w:rPr>
              <w:t xml:space="preserve"> географии в развитии представлений о форме Земли.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4</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Фо</w:t>
            </w:r>
            <w:r>
              <w:rPr>
                <w:rFonts w:ascii="Times New Roman" w:eastAsia="Times New Roman" w:hAnsi="Times New Roman" w:cs="Times New Roman"/>
                <w:sz w:val="20"/>
                <w:szCs w:val="20"/>
              </w:rPr>
              <w:t>рма</w:t>
            </w:r>
            <w:proofErr w:type="gramStart"/>
            <w:r>
              <w:rPr>
                <w:rFonts w:ascii="Times New Roman" w:eastAsia="Times New Roman" w:hAnsi="Times New Roman" w:cs="Times New Roman"/>
                <w:sz w:val="20"/>
                <w:szCs w:val="20"/>
              </w:rPr>
              <w:t xml:space="preserve"> ,</w:t>
            </w:r>
            <w:proofErr w:type="gramEnd"/>
            <w:r>
              <w:rPr>
                <w:rFonts w:ascii="Times New Roman" w:eastAsia="Times New Roman" w:hAnsi="Times New Roman" w:cs="Times New Roman"/>
                <w:sz w:val="20"/>
                <w:szCs w:val="20"/>
              </w:rPr>
              <w:t xml:space="preserve"> размеры и движения Земли.</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Давать определение понятиям: полюс, экватор. Объяснять, в каких видах </w:t>
            </w:r>
            <w:proofErr w:type="gramStart"/>
            <w:r w:rsidRPr="00DD1C79">
              <w:rPr>
                <w:rFonts w:ascii="Times New Roman" w:eastAsia="Times New Roman" w:hAnsi="Times New Roman" w:cs="Times New Roman"/>
                <w:sz w:val="20"/>
                <w:szCs w:val="20"/>
              </w:rPr>
              <w:t>движения</w:t>
            </w:r>
            <w:proofErr w:type="gramEnd"/>
            <w:r w:rsidRPr="00DD1C79">
              <w:rPr>
                <w:rFonts w:ascii="Times New Roman" w:eastAsia="Times New Roman" w:hAnsi="Times New Roman" w:cs="Times New Roman"/>
                <w:sz w:val="20"/>
                <w:szCs w:val="20"/>
              </w:rPr>
              <w:t xml:space="preserve"> участвует Земля и </w:t>
            </w:r>
            <w:proofErr w:type="gramStart"/>
            <w:r w:rsidRPr="00DD1C79">
              <w:rPr>
                <w:rFonts w:ascii="Times New Roman" w:eastAsia="Times New Roman" w:hAnsi="Times New Roman" w:cs="Times New Roman"/>
                <w:sz w:val="20"/>
                <w:szCs w:val="20"/>
              </w:rPr>
              <w:t>каковы</w:t>
            </w:r>
            <w:proofErr w:type="gramEnd"/>
            <w:r w:rsidRPr="00DD1C79">
              <w:rPr>
                <w:rFonts w:ascii="Times New Roman" w:eastAsia="Times New Roman" w:hAnsi="Times New Roman" w:cs="Times New Roman"/>
                <w:sz w:val="20"/>
                <w:szCs w:val="20"/>
              </w:rPr>
              <w:t xml:space="preserve"> географические следствия этих движений. Знать, кто такой Исаак </w:t>
            </w:r>
            <w:proofErr w:type="gramStart"/>
            <w:r w:rsidRPr="00DD1C79">
              <w:rPr>
                <w:rFonts w:ascii="Times New Roman" w:eastAsia="Times New Roman" w:hAnsi="Times New Roman" w:cs="Times New Roman"/>
                <w:sz w:val="20"/>
                <w:szCs w:val="20"/>
              </w:rPr>
              <w:t>Ньютон</w:t>
            </w:r>
            <w:proofErr w:type="gramEnd"/>
            <w:r w:rsidRPr="00DD1C79">
              <w:rPr>
                <w:rFonts w:ascii="Times New Roman" w:eastAsia="Times New Roman" w:hAnsi="Times New Roman" w:cs="Times New Roman"/>
                <w:sz w:val="20"/>
                <w:szCs w:val="20"/>
              </w:rPr>
              <w:t xml:space="preserve"> и </w:t>
            </w:r>
            <w:proofErr w:type="gramStart"/>
            <w:r w:rsidRPr="00DD1C79">
              <w:rPr>
                <w:rFonts w:ascii="Times New Roman" w:eastAsia="Times New Roman" w:hAnsi="Times New Roman" w:cs="Times New Roman"/>
                <w:sz w:val="20"/>
                <w:szCs w:val="20"/>
              </w:rPr>
              <w:t>какой</w:t>
            </w:r>
            <w:proofErr w:type="gramEnd"/>
            <w:r w:rsidRPr="00DD1C79">
              <w:rPr>
                <w:rFonts w:ascii="Times New Roman" w:eastAsia="Times New Roman" w:hAnsi="Times New Roman" w:cs="Times New Roman"/>
                <w:sz w:val="20"/>
                <w:szCs w:val="20"/>
              </w:rPr>
              <w:t xml:space="preserve"> вклад в географическую науку он внес. Знать размеры Земли.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Слуховое и визуальное восприятие информации, умение выделять главное в различных источниках информации.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влияния движений Земли н</w:t>
            </w:r>
            <w:r>
              <w:rPr>
                <w:rFonts w:ascii="Times New Roman" w:eastAsia="Times New Roman" w:hAnsi="Times New Roman" w:cs="Times New Roman"/>
                <w:sz w:val="20"/>
                <w:szCs w:val="20"/>
              </w:rPr>
              <w:t>а протекание природных явлений.</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5</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Глобус и карта. Практическая работа №4. Составление сравнительной характеристики разных способов изображения земной поверхности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Делать вывод об отличиях географической карты от глобуса. Давать определение глобусу как модели Земли и объяснять, каковы его особенности. Выявлять особенности различных фотографических изображений поверхности Земли.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Овладение умением читать изображения земной поверхности, находить черты их сходства и отличия.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Осознание многообразия видов изображения земной поверхности.</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6</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Ориентирование на местности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 5. Определение с помощью компаса сторон горизонта</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Давать определение понятию ориентирование. Объяснять, что такое стороны </w:t>
            </w:r>
            <w:proofErr w:type="gramStart"/>
            <w:r w:rsidRPr="00DD1C79">
              <w:rPr>
                <w:rFonts w:ascii="Times New Roman" w:eastAsia="Times New Roman" w:hAnsi="Times New Roman" w:cs="Times New Roman"/>
                <w:sz w:val="20"/>
                <w:szCs w:val="20"/>
              </w:rPr>
              <w:t>горизонта</w:t>
            </w:r>
            <w:proofErr w:type="gramEnd"/>
            <w:r w:rsidRPr="00DD1C79">
              <w:rPr>
                <w:rFonts w:ascii="Times New Roman" w:eastAsia="Times New Roman" w:hAnsi="Times New Roman" w:cs="Times New Roman"/>
                <w:sz w:val="20"/>
                <w:szCs w:val="20"/>
              </w:rPr>
              <w:t xml:space="preserve"> и </w:t>
            </w:r>
            <w:proofErr w:type="gramStart"/>
            <w:r w:rsidRPr="00DD1C79">
              <w:rPr>
                <w:rFonts w:ascii="Times New Roman" w:eastAsia="Times New Roman" w:hAnsi="Times New Roman" w:cs="Times New Roman"/>
                <w:sz w:val="20"/>
                <w:szCs w:val="20"/>
              </w:rPr>
              <w:t>какие</w:t>
            </w:r>
            <w:proofErr w:type="gramEnd"/>
            <w:r w:rsidRPr="00DD1C79">
              <w:rPr>
                <w:rFonts w:ascii="Times New Roman" w:eastAsia="Times New Roman" w:hAnsi="Times New Roman" w:cs="Times New Roman"/>
                <w:sz w:val="20"/>
                <w:szCs w:val="20"/>
              </w:rPr>
              <w:t xml:space="preserve"> они бывают. Делать вывод о назначении компаса. Формулировать алгоритм работы с ним.</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измерительными приборами.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значения ориентирования для повседневной жизни и деятельности человека.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7</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урок обобщения, контроля и коррекции знаний по теме раздела Тест №2</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Выделять существенные признаки и особенности географических объектов и явлений по теме раздела. Объяснять особенности формы и размеров земли, свойства географической карты и плана местности, географические следствия вращений земли. Определять отличительные особенности изображений земной поверхности, направления на карте и плане, стороны горизонта.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работать с </w:t>
            </w:r>
            <w:proofErr w:type="gramStart"/>
            <w:r w:rsidRPr="00DD1C79">
              <w:rPr>
                <w:rFonts w:ascii="Times New Roman" w:eastAsia="Times New Roman" w:hAnsi="Times New Roman" w:cs="Times New Roman"/>
                <w:sz w:val="20"/>
                <w:szCs w:val="20"/>
              </w:rPr>
              <w:t>различными</w:t>
            </w:r>
            <w:proofErr w:type="gramEnd"/>
            <w:r w:rsidRPr="00DD1C79">
              <w:rPr>
                <w:rFonts w:ascii="Times New Roman" w:eastAsia="Times New Roman" w:hAnsi="Times New Roman" w:cs="Times New Roman"/>
                <w:sz w:val="20"/>
                <w:szCs w:val="20"/>
              </w:rPr>
              <w:t xml:space="preserve"> ким</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и значения географических знаний.</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8</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 следам путешественников каменного века.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а также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Описывать ход путешествий.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9</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Путешественники древности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Выявлять причины и следствия географических путешествий и открытий, умение работать с картографическими источниками географической информации. Описывать ход путешествия финикийцев. Составлять рассказ об основателе географической науки в древности. Объяснять причины, следствия и ход путешествия </w:t>
            </w:r>
            <w:proofErr w:type="spellStart"/>
            <w:r w:rsidRPr="00DD1C79">
              <w:rPr>
                <w:rFonts w:ascii="Times New Roman" w:eastAsia="Times New Roman" w:hAnsi="Times New Roman" w:cs="Times New Roman"/>
                <w:sz w:val="20"/>
                <w:szCs w:val="20"/>
              </w:rPr>
              <w:t>Пифея</w:t>
            </w:r>
            <w:proofErr w:type="spellEnd"/>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10</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Путешествия морских народов</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а также влияние путешествий на развитие геогр. знаний. Определять причины и следствия географических путешествий и открытий. Определять и показывать на карте маршруты путешествий. Описывать географические открытия, совершенные викингами. Выявлять особенности природы, характерные для Исландии и Гренландии. Объяснять, почему викингов не считают первооткрывателями Америки.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Ставить учебную задачу под руководством учителя. Планировать свою деятельность под руководством учителя. Выявлять причинно-следственные связи. Определять критерии для сравнения фактов, явлений. Выслушивать и объективно оценивать другого. Уметь вести диалог, вырабатывая общее решение.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11</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Первые европейцы на краю Азии</w:t>
            </w:r>
          </w:p>
          <w:p w:rsidR="00FA1EFE"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B54BC3" w:rsidRDefault="00FA1EFE" w:rsidP="002F55E7">
            <w:pPr>
              <w:rPr>
                <w:rFonts w:ascii="Times New Roman" w:eastAsia="Times New Roman" w:hAnsi="Times New Roman" w:cs="Times New Roman"/>
                <w:sz w:val="20"/>
                <w:szCs w:val="20"/>
              </w:rPr>
            </w:pPr>
          </w:p>
          <w:p w:rsidR="00FA1EFE" w:rsidRPr="00B54BC3" w:rsidRDefault="00FA1EFE" w:rsidP="002F55E7">
            <w:pPr>
              <w:rPr>
                <w:rFonts w:ascii="Times New Roman" w:eastAsia="Times New Roman" w:hAnsi="Times New Roman" w:cs="Times New Roman"/>
                <w:sz w:val="20"/>
                <w:szCs w:val="20"/>
              </w:rPr>
            </w:pPr>
          </w:p>
          <w:p w:rsidR="00FA1EFE" w:rsidRPr="00B54BC3" w:rsidRDefault="00FA1EFE" w:rsidP="002F55E7">
            <w:pPr>
              <w:rPr>
                <w:rFonts w:ascii="Times New Roman" w:eastAsia="Times New Roman" w:hAnsi="Times New Roman" w:cs="Times New Roman"/>
                <w:sz w:val="20"/>
                <w:szCs w:val="20"/>
              </w:rPr>
            </w:pPr>
          </w:p>
          <w:p w:rsidR="00FA1EFE" w:rsidRPr="00B54BC3" w:rsidRDefault="00FA1EFE" w:rsidP="002F55E7">
            <w:pPr>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Определять причины и следствия географических путешествий и открытий. Определять и показывать на карте маршруты </w:t>
            </w:r>
            <w:r w:rsidRPr="00DD1C79">
              <w:rPr>
                <w:rFonts w:ascii="Times New Roman" w:eastAsia="Times New Roman" w:hAnsi="Times New Roman" w:cs="Times New Roman"/>
                <w:sz w:val="20"/>
                <w:szCs w:val="20"/>
              </w:rPr>
              <w:lastRenderedPageBreak/>
              <w:t>путешествий. Составлять описания событий по теме урока. Объяснять причины поиска европейцами пути в Китай.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Ставить учебную задачу под руководством учителя. Планировать свою деятельность под руководством учителя. Выявлять причинно-следственные связи. Определять критерии для сравнения фактов, явлений. Выслушивать и объективно оценивать другого. Уметь вести диалог, вырабатывая общее решение.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w:t>
            </w:r>
            <w:r>
              <w:rPr>
                <w:rFonts w:ascii="Times New Roman" w:eastAsia="Times New Roman" w:hAnsi="Times New Roman" w:cs="Times New Roman"/>
                <w:sz w:val="20"/>
                <w:szCs w:val="20"/>
              </w:rPr>
              <w:t xml:space="preserve">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12</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Хождение за три моря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описание о жизни и деятельности Афанасия Никитина. Выявлять и показывать на карте географические объекты, связанные с путешествием Афанасия Никитина. Объяснять причины путешествия Афанасия Никитина в Индию.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13</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Морской путь в Индию.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14</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Открытие Америки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Практическая работа №6. Обозначение на контурной карте маршрутов путешествий Христофора Колумба, </w:t>
            </w:r>
            <w:r w:rsidRPr="00DD1C79">
              <w:rPr>
                <w:rFonts w:ascii="Times New Roman" w:eastAsia="Times New Roman" w:hAnsi="Times New Roman" w:cs="Times New Roman"/>
                <w:sz w:val="20"/>
                <w:szCs w:val="20"/>
              </w:rPr>
              <w:lastRenderedPageBreak/>
              <w:t>обозначение географических объектов.</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наносить на карту маршруты путешествий Христофора Колумба. Формулировать вывод о значении открытия Америки. Составлять описание жизни и деятельности Христофора Колумба и </w:t>
            </w:r>
            <w:proofErr w:type="spellStart"/>
            <w:r w:rsidRPr="00DD1C79">
              <w:rPr>
                <w:rFonts w:ascii="Times New Roman" w:eastAsia="Times New Roman" w:hAnsi="Times New Roman" w:cs="Times New Roman"/>
                <w:sz w:val="20"/>
                <w:szCs w:val="20"/>
              </w:rPr>
              <w:t>Америго</w:t>
            </w:r>
            <w:proofErr w:type="spellEnd"/>
            <w:r w:rsidRPr="00DD1C79">
              <w:rPr>
                <w:rFonts w:ascii="Times New Roman" w:eastAsia="Times New Roman" w:hAnsi="Times New Roman" w:cs="Times New Roman"/>
                <w:sz w:val="20"/>
                <w:szCs w:val="20"/>
              </w:rPr>
              <w:t xml:space="preserve"> </w:t>
            </w:r>
            <w:proofErr w:type="spellStart"/>
            <w:r w:rsidRPr="00DD1C79">
              <w:rPr>
                <w:rFonts w:ascii="Times New Roman" w:eastAsia="Times New Roman" w:hAnsi="Times New Roman" w:cs="Times New Roman"/>
                <w:sz w:val="20"/>
                <w:szCs w:val="20"/>
              </w:rPr>
              <w:t>Веспуччи</w:t>
            </w:r>
            <w:proofErr w:type="spellEnd"/>
            <w:r w:rsidRPr="00DD1C79">
              <w:rPr>
                <w:rFonts w:ascii="Times New Roman" w:eastAsia="Times New Roman" w:hAnsi="Times New Roman" w:cs="Times New Roman"/>
                <w:sz w:val="20"/>
                <w:szCs w:val="20"/>
              </w:rPr>
              <w:t>. Объяснять, чем индейцы отличаются от индийцев.</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15</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Первое кругосветное плавание.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Наносить на контурную карту маршрут путешествия экспедиций </w:t>
            </w:r>
            <w:proofErr w:type="spellStart"/>
            <w:r w:rsidRPr="00DD1C79">
              <w:rPr>
                <w:rFonts w:ascii="Times New Roman" w:eastAsia="Times New Roman" w:hAnsi="Times New Roman" w:cs="Times New Roman"/>
                <w:sz w:val="20"/>
                <w:szCs w:val="20"/>
              </w:rPr>
              <w:t>Фернана</w:t>
            </w:r>
            <w:proofErr w:type="spellEnd"/>
            <w:r w:rsidRPr="00DD1C79">
              <w:rPr>
                <w:rFonts w:ascii="Times New Roman" w:eastAsia="Times New Roman" w:hAnsi="Times New Roman" w:cs="Times New Roman"/>
                <w:sz w:val="20"/>
                <w:szCs w:val="20"/>
              </w:rPr>
              <w:t xml:space="preserve"> Магеллана.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Выяснять причины организации кругосветного плавания. Составлять описание о жизни и деятельности </w:t>
            </w:r>
            <w:proofErr w:type="spellStart"/>
            <w:r w:rsidRPr="00DD1C79">
              <w:rPr>
                <w:rFonts w:ascii="Times New Roman" w:eastAsia="Times New Roman" w:hAnsi="Times New Roman" w:cs="Times New Roman"/>
                <w:sz w:val="20"/>
                <w:szCs w:val="20"/>
              </w:rPr>
              <w:t>Фернана</w:t>
            </w:r>
            <w:proofErr w:type="spellEnd"/>
            <w:r w:rsidRPr="00DD1C79">
              <w:rPr>
                <w:rFonts w:ascii="Times New Roman" w:eastAsia="Times New Roman" w:hAnsi="Times New Roman" w:cs="Times New Roman"/>
                <w:sz w:val="20"/>
                <w:szCs w:val="20"/>
              </w:rPr>
              <w:t xml:space="preserve"> Магеллана и Хуана Себастьяна </w:t>
            </w:r>
            <w:proofErr w:type="spellStart"/>
            <w:r w:rsidRPr="00DD1C79">
              <w:rPr>
                <w:rFonts w:ascii="Times New Roman" w:eastAsia="Times New Roman" w:hAnsi="Times New Roman" w:cs="Times New Roman"/>
                <w:sz w:val="20"/>
                <w:szCs w:val="20"/>
              </w:rPr>
              <w:t>Элькано</w:t>
            </w:r>
            <w:proofErr w:type="spellEnd"/>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Определять приоритет совершения первого кругосветного путешествия.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16</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Открытие Южного материка.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Формулировать высказывания о причинах использования названия «Неизвестная Южная Земля». Объяснять, почему Австралия долгое время оставалась неизвестной землей. Составлять описание открытия Австралии и особенностей животного мира.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17</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Поиски Южной земли </w:t>
            </w:r>
            <w:r w:rsidRPr="00DD1C79">
              <w:rPr>
                <w:rFonts w:ascii="Times New Roman" w:eastAsia="Times New Roman" w:hAnsi="Times New Roman" w:cs="Times New Roman"/>
                <w:sz w:val="20"/>
                <w:szCs w:val="20"/>
              </w:rPr>
              <w:lastRenderedPageBreak/>
              <w:t>продолжаются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w:t>
            </w:r>
            <w:r w:rsidRPr="00DD1C79">
              <w:rPr>
                <w:rFonts w:ascii="Times New Roman" w:eastAsia="Times New Roman" w:hAnsi="Times New Roman" w:cs="Times New Roman"/>
                <w:sz w:val="20"/>
                <w:szCs w:val="20"/>
              </w:rPr>
              <w:lastRenderedPageBreak/>
              <w:t>показывать на карте маршруты путешествий. Формулировать высказывания о причинах использования названия «Неизвестная Южная Земля». Объяснять, почему Австралия долгое время оставалась неизвестной землей. Составлять описание открытия Австралии и особенностей животного мира.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Объяснять результаты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описание жизни и деятельности Джеймса Кука. Объяснять причины невозможности достижения Антарктиды Джеймсом </w:t>
            </w:r>
            <w:proofErr w:type="spellStart"/>
            <w:r w:rsidRPr="00DD1C79">
              <w:rPr>
                <w:rFonts w:ascii="Times New Roman" w:eastAsia="Times New Roman" w:hAnsi="Times New Roman" w:cs="Times New Roman"/>
                <w:sz w:val="20"/>
                <w:szCs w:val="20"/>
              </w:rPr>
              <w:t>куком</w:t>
            </w:r>
            <w:proofErr w:type="spellEnd"/>
            <w:r w:rsidRPr="00DD1C79">
              <w:rPr>
                <w:rFonts w:ascii="Times New Roman" w:eastAsia="Times New Roman" w:hAnsi="Times New Roman" w:cs="Times New Roman"/>
                <w:sz w:val="20"/>
                <w:szCs w:val="20"/>
              </w:rPr>
              <w:t>. Формулировать высказывания о целях и ходе экспедиций Джеймса Кука.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18</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Русские путешественники.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№7. Составление сводной таблицы «Имена русских первопроходцев и мореплавателей на карте мира»</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Формулировать вывод о роли русских путешественников в исследовании Земли. Составлять описание территорий, открытых русскими путешественниками. Составлять описание жизни и деятельности Семена Дежнева, </w:t>
            </w:r>
            <w:proofErr w:type="spellStart"/>
            <w:r w:rsidRPr="00DD1C79">
              <w:rPr>
                <w:rFonts w:ascii="Times New Roman" w:eastAsia="Times New Roman" w:hAnsi="Times New Roman" w:cs="Times New Roman"/>
                <w:sz w:val="20"/>
                <w:szCs w:val="20"/>
              </w:rPr>
              <w:t>Витуса</w:t>
            </w:r>
            <w:proofErr w:type="spellEnd"/>
            <w:r w:rsidRPr="00DD1C79">
              <w:rPr>
                <w:rFonts w:ascii="Times New Roman" w:eastAsia="Times New Roman" w:hAnsi="Times New Roman" w:cs="Times New Roman"/>
                <w:sz w:val="20"/>
                <w:szCs w:val="20"/>
              </w:rPr>
              <w:t xml:space="preserve"> Беринга и Алексея </w:t>
            </w:r>
            <w:proofErr w:type="spellStart"/>
            <w:r w:rsidRPr="00DD1C79">
              <w:rPr>
                <w:rFonts w:ascii="Times New Roman" w:eastAsia="Times New Roman" w:hAnsi="Times New Roman" w:cs="Times New Roman"/>
                <w:sz w:val="20"/>
                <w:szCs w:val="20"/>
              </w:rPr>
              <w:t>Чирикова</w:t>
            </w:r>
            <w:proofErr w:type="spellEnd"/>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 Преобразовывать текстовую информацию в табличную форму.</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19</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Вокруг света под русским флагом.</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Объяснять результаты выдающихся географических открытий и путешествий, влияние путешествий на развитие географических знаний. Составлять описание жизни и деятельности Ивана Крузенштерна, Юрия Лисянского, </w:t>
            </w:r>
            <w:proofErr w:type="spellStart"/>
            <w:r w:rsidRPr="00DD1C79">
              <w:rPr>
                <w:rFonts w:ascii="Times New Roman" w:eastAsia="Times New Roman" w:hAnsi="Times New Roman" w:cs="Times New Roman"/>
                <w:sz w:val="20"/>
                <w:szCs w:val="20"/>
              </w:rPr>
              <w:t>Фаддея</w:t>
            </w:r>
            <w:proofErr w:type="spellEnd"/>
            <w:r w:rsidRPr="00DD1C79">
              <w:rPr>
                <w:rFonts w:ascii="Times New Roman" w:eastAsia="Times New Roman" w:hAnsi="Times New Roman" w:cs="Times New Roman"/>
                <w:sz w:val="20"/>
                <w:szCs w:val="20"/>
              </w:rPr>
              <w:t xml:space="preserve"> </w:t>
            </w:r>
            <w:proofErr w:type="spellStart"/>
            <w:r w:rsidRPr="00DD1C79">
              <w:rPr>
                <w:rFonts w:ascii="Times New Roman" w:eastAsia="Times New Roman" w:hAnsi="Times New Roman" w:cs="Times New Roman"/>
                <w:sz w:val="20"/>
                <w:szCs w:val="20"/>
              </w:rPr>
              <w:t>Беллинсаузена</w:t>
            </w:r>
            <w:proofErr w:type="spellEnd"/>
            <w:r w:rsidRPr="00DD1C79">
              <w:rPr>
                <w:rFonts w:ascii="Times New Roman" w:eastAsia="Times New Roman" w:hAnsi="Times New Roman" w:cs="Times New Roman"/>
                <w:sz w:val="20"/>
                <w:szCs w:val="20"/>
              </w:rPr>
              <w:t>, Михаила Лазарева.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20</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Урок обобщения и контроля знаний по теме раздела Тест №3</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Определять и показывать на карте маршруты путешествий.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работать с </w:t>
            </w:r>
            <w:proofErr w:type="gramStart"/>
            <w:r w:rsidRPr="00DD1C79">
              <w:rPr>
                <w:rFonts w:ascii="Times New Roman" w:eastAsia="Times New Roman" w:hAnsi="Times New Roman" w:cs="Times New Roman"/>
                <w:sz w:val="20"/>
                <w:szCs w:val="20"/>
              </w:rPr>
              <w:t>различными</w:t>
            </w:r>
            <w:proofErr w:type="gramEnd"/>
            <w:r w:rsidRPr="00DD1C79">
              <w:rPr>
                <w:rFonts w:ascii="Times New Roman" w:eastAsia="Times New Roman" w:hAnsi="Times New Roman" w:cs="Times New Roman"/>
                <w:sz w:val="20"/>
                <w:szCs w:val="20"/>
              </w:rPr>
              <w:t xml:space="preserve"> КИМ</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21</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Урок коррекции знаний по теме раздела.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Определять и показывать на карте маршруты путешествий.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работать с </w:t>
            </w:r>
            <w:proofErr w:type="gramStart"/>
            <w:r w:rsidRPr="00DD1C79">
              <w:rPr>
                <w:rFonts w:ascii="Times New Roman" w:eastAsia="Times New Roman" w:hAnsi="Times New Roman" w:cs="Times New Roman"/>
                <w:sz w:val="20"/>
                <w:szCs w:val="20"/>
              </w:rPr>
              <w:t>различными</w:t>
            </w:r>
            <w:proofErr w:type="gramEnd"/>
            <w:r w:rsidRPr="00DD1C79">
              <w:rPr>
                <w:rFonts w:ascii="Times New Roman" w:eastAsia="Times New Roman" w:hAnsi="Times New Roman" w:cs="Times New Roman"/>
                <w:sz w:val="20"/>
                <w:szCs w:val="20"/>
              </w:rPr>
              <w:t xml:space="preserve"> КИМ</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роли путешествий в формировании знаний о Земле.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22</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Мировой океан и его части. Практическая работа №8 Обозначение на контурной карте материков и океанов Земли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географические особенности природы Мирового океана. Определять специфику природы Мирового океана. Давать определение понятий по теме урока. Выделять составные части Мирового океана и определять их отличительные черты. Показывать на карте составные части мирового океана. Объяснять специфику распределения солености</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температуры поверхностных вод мирового океана. Формулировать высказывания о причинах движения воды в Мировом океане.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свойств мирового океана и его составных частей.</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23</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Значение Мирового океана для природы и человека.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Объяснять особенности взаимодействия океана и суши, значение Мирового океана </w:t>
            </w:r>
            <w:proofErr w:type="spellStart"/>
            <w:r w:rsidRPr="00DD1C79">
              <w:rPr>
                <w:rFonts w:ascii="Times New Roman" w:eastAsia="Times New Roman" w:hAnsi="Times New Roman" w:cs="Times New Roman"/>
                <w:sz w:val="20"/>
                <w:szCs w:val="20"/>
              </w:rPr>
              <w:t>дл</w:t>
            </w:r>
            <w:proofErr w:type="spellEnd"/>
            <w:r w:rsidRPr="00DD1C79">
              <w:rPr>
                <w:rFonts w:ascii="Times New Roman" w:eastAsia="Times New Roman" w:hAnsi="Times New Roman" w:cs="Times New Roman"/>
                <w:sz w:val="20"/>
                <w:szCs w:val="20"/>
              </w:rPr>
              <w:t xml:space="preserve"> природы и человека. Определять характер взаимного влияния Мирового океана и суши друг на друга. Обозначать на контурной карте материки и океаны Земли.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работать с различными источниками информации. Выделять главное в тексте. Структурировать учебный материал. </w:t>
            </w:r>
            <w:r w:rsidRPr="00DD1C79">
              <w:rPr>
                <w:rFonts w:ascii="Times New Roman" w:eastAsia="Times New Roman" w:hAnsi="Times New Roman" w:cs="Times New Roman"/>
                <w:sz w:val="20"/>
                <w:szCs w:val="20"/>
              </w:rPr>
              <w:lastRenderedPageBreak/>
              <w:t>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Осознание роли Мирового океана для природы и человека.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24</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Путешествие по Евразии Практическая работа№9 Обозначение на контурной карте крупнейших по площади государств материк</w:t>
            </w:r>
            <w:proofErr w:type="gramStart"/>
            <w:r w:rsidRPr="00DD1C79">
              <w:rPr>
                <w:rFonts w:ascii="Times New Roman" w:eastAsia="Times New Roman" w:hAnsi="Times New Roman" w:cs="Times New Roman"/>
                <w:sz w:val="20"/>
                <w:szCs w:val="20"/>
              </w:rPr>
              <w:t>а(</w:t>
            </w:r>
            <w:proofErr w:type="gramEnd"/>
            <w:r w:rsidRPr="00DD1C79">
              <w:rPr>
                <w:rFonts w:ascii="Times New Roman" w:eastAsia="Times New Roman" w:hAnsi="Times New Roman" w:cs="Times New Roman"/>
                <w:sz w:val="20"/>
                <w:szCs w:val="20"/>
              </w:rPr>
              <w:t>Евразии, Южной Америки, Северной Америки)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природы и населения Евразии. Определять специфику природы и населения Евразии по тексту и картам. Называть и показывать на карте географические объекты по теме урока. Обозначать на контурной карте государства.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населения Евразии.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25</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Путешествие по Африке.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природа Африки. Определять специфику природы и населения Африки по тексту и картам. Называть и показывать на карте географические объекты по теме урока.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населения Африки.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26</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Путешествие по Северной Америке.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природы и населения Северной Америки. Определять специфику природы и населения Северной Америки по тексту и картам. Называть и показывать на карте географические объекты по теме урока. Обозначать на контурной карте государства.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населения Северной Америки.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27</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Путешествие по Южной Америке.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природы и населения Южной Америки. Определять специфику природы и населения Южной Америки по тексту и картам. Называть и показывать на карте географические объекты по теме урока. Обозначать на контурной карте государства.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населения Южной Америки.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28</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Путешествие по Австралии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природы и населения Австралии. Определять специфику природы и населения Южной Америки по тексту и картам. Называть и показывать на карте географические объекты по теме урока.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населения Австралии.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29</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Путешествие по Антарктиде.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природы и населения Антарктиды. Определять специфику природы и населения Южной Америки по тексту и картам. Называть и показывать на карте географические объекты по теме урока.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населения Антарктиды.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30</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Урок обобщения и контроля знаний по теме раздела Тест №4</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природы и населения материков. Определять специфику природы и населения материков по тексту и картам. Называть и показывать на карте географические объекты.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Понимание специфических черт природы и населения материков.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lastRenderedPageBreak/>
              <w:t>31</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Урок коррекции знаний по теме раздела</w:t>
            </w: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Объяснять особенности природы и населения материков. Определять специфику природы и населения материков по тексту и картам. Называть и показывать на карте географические объекты.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населения материков. Осознание причин уникальности природы и населения материка.</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32</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Что такое природа.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работа№10 Организация фенологических наблюдений в природе.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Выделять, определять и объяснять отличия объектов природы друг от друга. Проводить наблюдения за объектами природы и природными явлениями.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природы и видового разнообразия природных объектов.</w:t>
            </w:r>
          </w:p>
        </w:tc>
      </w:tr>
      <w:tr w:rsidR="00FA1EFE" w:rsidRPr="00DD1C79" w:rsidTr="002F55E7">
        <w:trPr>
          <w:trHeight w:val="585"/>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33</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Оболочки Земли. Обобщение, контроль и коррекция знаний по теме раздела. Тест№5</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Объяснять особенности оболочек Земли, специфику географической оболочки. Определять отличия оболочек Земли друг от друга. Выделять существенные признаки и особенности тематического материала. Знать правила работы </w:t>
            </w:r>
            <w:proofErr w:type="gramStart"/>
            <w:r w:rsidRPr="00DD1C79">
              <w:rPr>
                <w:rFonts w:ascii="Times New Roman" w:eastAsia="Times New Roman" w:hAnsi="Times New Roman" w:cs="Times New Roman"/>
                <w:sz w:val="20"/>
                <w:szCs w:val="20"/>
              </w:rPr>
              <w:t>с</w:t>
            </w:r>
            <w:proofErr w:type="gramEnd"/>
            <w:r w:rsidRPr="00DD1C79">
              <w:rPr>
                <w:rFonts w:ascii="Times New Roman" w:eastAsia="Times New Roman" w:hAnsi="Times New Roman" w:cs="Times New Roman"/>
                <w:sz w:val="20"/>
                <w:szCs w:val="20"/>
              </w:rPr>
              <w:t xml:space="preserve"> КИМ по географии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Понимание специфических черт оболочек Земли.</w:t>
            </w:r>
          </w:p>
        </w:tc>
      </w:tr>
      <w:tr w:rsidR="00FA1EFE" w:rsidRPr="00DD1C79" w:rsidTr="002F55E7">
        <w:trPr>
          <w:trHeight w:val="570"/>
          <w:tblCellSpacing w:w="0" w:type="dxa"/>
          <w:jc w:val="center"/>
        </w:trPr>
        <w:tc>
          <w:tcPr>
            <w:tcW w:w="767"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34</w:t>
            </w:r>
          </w:p>
        </w:tc>
        <w:tc>
          <w:tcPr>
            <w:tcW w:w="30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Итоговое тестирование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4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1</w:t>
            </w:r>
          </w:p>
        </w:tc>
        <w:tc>
          <w:tcPr>
            <w:tcW w:w="1099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См. разделы курса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См. разделы курса</w:t>
            </w:r>
          </w:p>
        </w:tc>
      </w:tr>
    </w:tbl>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География. Начальный курс . 6 класс.</w:t>
      </w:r>
      <w:r w:rsidRPr="00DD1C79">
        <w:rPr>
          <w:rFonts w:ascii="Times New Roman" w:eastAsia="Times New Roman" w:hAnsi="Times New Roman" w:cs="Times New Roman"/>
          <w:sz w:val="20"/>
          <w:szCs w:val="20"/>
        </w:rPr>
        <w:t xml:space="preserve"> </w:t>
      </w:r>
    </w:p>
    <w:tbl>
      <w:tblPr>
        <w:tblW w:w="15288"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840"/>
        <w:gridCol w:w="2581"/>
        <w:gridCol w:w="1149"/>
        <w:gridCol w:w="10718"/>
      </w:tblGrid>
      <w:tr w:rsidR="00FA1EFE" w:rsidRPr="00DD1C79" w:rsidTr="002F55E7">
        <w:trPr>
          <w:trHeight w:val="276"/>
          <w:tblHeader/>
          <w:tblCellSpacing w:w="0" w:type="dxa"/>
        </w:trPr>
        <w:tc>
          <w:tcPr>
            <w:tcW w:w="840"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урока</w:t>
            </w:r>
          </w:p>
        </w:tc>
        <w:tc>
          <w:tcPr>
            <w:tcW w:w="2581"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Наименование раздела и тем</w:t>
            </w:r>
          </w:p>
        </w:tc>
        <w:tc>
          <w:tcPr>
            <w:tcW w:w="1149"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Часы учебного времени</w:t>
            </w:r>
          </w:p>
        </w:tc>
        <w:tc>
          <w:tcPr>
            <w:tcW w:w="10718"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Характеристика видов деятельности учащихся</w:t>
            </w: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60"/>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Земля как планета.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5</w:t>
            </w:r>
          </w:p>
        </w:tc>
        <w:tc>
          <w:tcPr>
            <w:tcW w:w="1071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Введение. Земля и Вселенная. Стартовое тестирование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объяснять влияние космоса </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Система географических координат.</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№1. Определение по карте координат различных географических объектов.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географических координаты различных объектов.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Времена года.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объяснять географические следствия движений земли. </w:t>
            </w:r>
          </w:p>
        </w:tc>
      </w:tr>
      <w:tr w:rsidR="00FA1EFE" w:rsidRPr="00DD1C79" w:rsidTr="002F55E7">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Пояса освещенности.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распределения света и тепла по поверхности земли. Умение определять особенности распределения света и тепла в дни равноденствий и солнцестояний.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Итоговый урок.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выслушивать и объективно оценивать </w:t>
            </w:r>
            <w:proofErr w:type="gramStart"/>
            <w:r w:rsidRPr="00DD1C79">
              <w:rPr>
                <w:rFonts w:ascii="Times New Roman" w:eastAsia="Times New Roman" w:hAnsi="Times New Roman" w:cs="Times New Roman"/>
                <w:sz w:val="20"/>
                <w:szCs w:val="20"/>
              </w:rPr>
              <w:t>другого</w:t>
            </w:r>
            <w:proofErr w:type="gramEnd"/>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Географическая карта.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Географическая карта и ее масштаб. Практическая работа №2. Определение направлений и расстояний на карте.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свойства географической карты и плана местности. Умение объяснять отличия видов масштаба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Виды условных знаков. Практическая работа. Чтение тематических карт.</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условных знаков. Умение читать условные знаки.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Ориентирование. Практическая работа №3. Определение сторон горизонта с помощью компаса и передвижение по азимуту. Практическая работа №4Составление простейшего плана местности.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значение планов и карт практической деятельности человека. Умение определять азимут по карте и на местности.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Изображение рельефа на карте.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абсолютную и относительную высоты.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Литосфера.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7</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Строение Земного шара.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внутреннего строения Земли. Умение определять отличие видов земной коры.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Виды горных пород.</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по заданным признакам горные породы и минералы.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Полезные ископаемые.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роль полезных ископаемых в хозяйственной деятельности человека.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Движение земной коры.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причины и следствия движения земной коры. Умение определять районы землетрясений и вулканизма.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Выветривание горных пород. Практическая работа №6. Определение и объяснение изменений состояния земной коры под воздействием хозяйственной деятельности человека на примере своей местности.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действие внутренних и внешних сил на формирование рельефа.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Рельеф суши и дна Мирового океана. Практическая работа №5. Определение по карте географического положения гор, равнин.</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Составление схемы различий гор и равнин по высоте.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виды форм рельефа. Умение объяснять особенности жизни</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быта и хозяйственной деятельности людей горах и на равнинах.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Итоговый урок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строения земной коры, причины и следствия движения земной коры. Умение определять существенные признаки понятий.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Атмосфера.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8</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Строение атмосферы.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закономерности географической оболочки на примере атмосферы.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Температура воздуха.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вертикальное строение атмосферы</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изменение давления и температуры воздуха в зависимости от высоты , тепловых поясов , циркуляции атмосферы, климатических поясов.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Атмосферное давление.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вертикальное строение атмосферы</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изменение давления и температуры воздуха в зависимости от высоты , тепловых поясов , циркуляции атмосферы, климатических поясов.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Движение воздуха.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вертикальное строение атмосферы</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изменение давления и температуры воздуха в зависимости от высоты , тепловых поясов , циркуляции атмосферы, климатических поясов.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Вода в атмосфере.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вертикальное строение атмосферы</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изменение давления и температуры воздуха в зависимости от высоты , тепловых поясов , циркуляции атмосферы, климатических поясов.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Погода. Практическая работа №7. Построение розы ветров</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диаграмм облачности и осадков по имеющимся данным. Выявление причин изменения погоды.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адаптации человека к климатическим условиям</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зависимость климата от географической широты и высоты местности над уровнем моря.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Итоговый урок.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существенные признаки понятий, основные показатели погоды.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Гидросфера.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Единство гидросферы. Практическая работа №8. Описание «Путешествия капельки» из своего населенного пункта по большому круговороту воды.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Нанесение на контурную карту объектов гидросферы.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закономерности географической оболочки на примере гидросферы; выделение существенных признаков частей Мирового океана; особенности состава и строения гидросферы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Воды суши: реки и озера. Практическая работа. Описание по карте географического положения одной из крупнейших рек Земли.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условия образования рек, озер, природных льдов.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Воды суши: подземные воды и природные льды.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условия залегания и использования подземных вод</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Итоговый урок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существенные признаки понятий; виды рек, озер, природных льдов; особенности размещения и образования объектов гидросферы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Биосфера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2</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Царства живой природы.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роль ца</w:t>
            </w:r>
            <w:proofErr w:type="gramStart"/>
            <w:r w:rsidRPr="00DD1C79">
              <w:rPr>
                <w:rFonts w:ascii="Times New Roman" w:eastAsia="Times New Roman" w:hAnsi="Times New Roman" w:cs="Times New Roman"/>
                <w:sz w:val="20"/>
                <w:szCs w:val="20"/>
              </w:rPr>
              <w:t>рств пр</w:t>
            </w:r>
            <w:proofErr w:type="gramEnd"/>
            <w:r w:rsidRPr="00DD1C79">
              <w:rPr>
                <w:rFonts w:ascii="Times New Roman" w:eastAsia="Times New Roman" w:hAnsi="Times New Roman" w:cs="Times New Roman"/>
                <w:sz w:val="20"/>
                <w:szCs w:val="20"/>
              </w:rPr>
              <w:t>ироды.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Биосфера и охрана природы. Практическая работа №10. Ознакомление с наиболее распространенными растениями и животными своей местности.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закономерности географической оболочки на примере биосферы; необходимость охраны органического мира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Почва и географическая оболочка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3</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Почва. Практическая работа. Изучение строения почвы на местности.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закономерности образования почвы.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Природный комплекс. Практическая работа №11. Описание изменений природы в результате хозяйственной деятельности человека на примере своей местности.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сущность влияния человека на географическую оболочку</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Природные зоны. Практическая работа № 12 Описание природных зон Земли по географическим картам.</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законы развития географической оболочки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2581" w:type="dxa"/>
            <w:tcBorders>
              <w:top w:val="outset" w:sz="6" w:space="0" w:color="auto"/>
              <w:left w:val="outset" w:sz="6" w:space="0" w:color="auto"/>
              <w:bottom w:val="outset" w:sz="6" w:space="0" w:color="auto"/>
              <w:right w:val="outset" w:sz="6" w:space="0" w:color="auto"/>
            </w:tcBorders>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Итоговое тестирование</w:t>
            </w:r>
          </w:p>
        </w:tc>
        <w:tc>
          <w:tcPr>
            <w:tcW w:w="1149" w:type="dxa"/>
            <w:tcBorders>
              <w:top w:val="outset" w:sz="6" w:space="0" w:color="auto"/>
              <w:left w:val="outset" w:sz="6" w:space="0" w:color="auto"/>
              <w:bottom w:val="outset" w:sz="6" w:space="0" w:color="auto"/>
              <w:right w:val="outset" w:sz="6" w:space="0" w:color="auto"/>
            </w:tcBorders>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bl>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География. Материки и океаны. 7 класс.</w:t>
      </w:r>
      <w:r w:rsidRPr="00DD1C79">
        <w:rPr>
          <w:rFonts w:ascii="Times New Roman" w:eastAsia="Times New Roman" w:hAnsi="Times New Roman" w:cs="Times New Roman"/>
          <w:sz w:val="20"/>
          <w:szCs w:val="20"/>
        </w:rPr>
        <w:t xml:space="preserve"> </w:t>
      </w:r>
    </w:p>
    <w:tbl>
      <w:tblPr>
        <w:tblW w:w="15288"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840"/>
        <w:gridCol w:w="2581"/>
        <w:gridCol w:w="1149"/>
        <w:gridCol w:w="10718"/>
      </w:tblGrid>
      <w:tr w:rsidR="00FA1EFE" w:rsidRPr="00DD1C79" w:rsidTr="002F55E7">
        <w:trPr>
          <w:trHeight w:val="276"/>
          <w:tblHeader/>
          <w:tblCellSpacing w:w="0" w:type="dxa"/>
        </w:trPr>
        <w:tc>
          <w:tcPr>
            <w:tcW w:w="840"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урока</w:t>
            </w:r>
          </w:p>
        </w:tc>
        <w:tc>
          <w:tcPr>
            <w:tcW w:w="2581"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Наименование раздела и тем</w:t>
            </w:r>
          </w:p>
        </w:tc>
        <w:tc>
          <w:tcPr>
            <w:tcW w:w="1149"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Часы учебного времени</w:t>
            </w:r>
          </w:p>
        </w:tc>
        <w:tc>
          <w:tcPr>
            <w:tcW w:w="10718"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Характеристика видов деятельности учащихся</w:t>
            </w: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60"/>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Введение</w:t>
            </w:r>
            <w:proofErr w:type="gramStart"/>
            <w:r w:rsidRPr="00DD1C79">
              <w:rPr>
                <w:rFonts w:ascii="Times New Roman" w:eastAsia="Times New Roman" w:hAnsi="Times New Roman" w:cs="Times New Roman"/>
                <w:sz w:val="20"/>
                <w:szCs w:val="20"/>
              </w:rPr>
              <w:t>.</w:t>
            </w:r>
            <w:proofErr w:type="gramEnd"/>
            <w:r w:rsidRPr="00DD1C79">
              <w:rPr>
                <w:rFonts w:ascii="Times New Roman" w:eastAsia="Times New Roman" w:hAnsi="Times New Roman" w:cs="Times New Roman"/>
                <w:sz w:val="20"/>
                <w:szCs w:val="20"/>
              </w:rPr>
              <w:t xml:space="preserve"> </w:t>
            </w:r>
            <w:proofErr w:type="gramStart"/>
            <w:r w:rsidRPr="00DD1C79">
              <w:rPr>
                <w:rFonts w:ascii="Times New Roman" w:eastAsia="Times New Roman" w:hAnsi="Times New Roman" w:cs="Times New Roman"/>
                <w:sz w:val="20"/>
                <w:szCs w:val="20"/>
              </w:rPr>
              <w:t>и</w:t>
            </w:r>
            <w:proofErr w:type="gramEnd"/>
            <w:r w:rsidRPr="00DD1C79">
              <w:rPr>
                <w:rFonts w:ascii="Times New Roman" w:eastAsia="Times New Roman" w:hAnsi="Times New Roman" w:cs="Times New Roman"/>
                <w:sz w:val="20"/>
                <w:szCs w:val="20"/>
              </w:rPr>
              <w:t>нструктаж по ТБ. Стартовое тестирование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слушать учителя и одноклассников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Литосфера – подвижная твердь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Суша в океане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явления и процессы в литосфере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Геологическое время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явления и процессы в литосфере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Строение земной коры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явления и процессы в литосфере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Литосферные плиты и современный рельеф</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причины изменений рельефа</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распространение крупных форм рельефа, зон землетрясений и вулканизма, осадочных , магматических, метаморфических полезных ископаемых.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Платформы и равнины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 литосфера, литосферная плита, земная кора, рельеф, сейсмический пояс.</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Складчатые пояса и горы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местоположение географических объектов и явлений на карте: крупнейшие древние платформы, Тихоокеанский и Средиземноморско-Гималайский сейсмические пояса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Практическая работа №1. </w:t>
            </w:r>
            <w:r w:rsidRPr="00DD1C79">
              <w:rPr>
                <w:rFonts w:ascii="Times New Roman" w:eastAsia="Times New Roman" w:hAnsi="Times New Roman" w:cs="Times New Roman"/>
                <w:color w:val="000000"/>
                <w:sz w:val="20"/>
                <w:szCs w:val="20"/>
              </w:rPr>
              <w:t>Составление картосхемы " Литосферные плиты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 литосфера, литосферная плита, земная кора, рельеф, сейсмический пояс.</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местоположение географических объектов и явлений на карте: крупнейшие древние платформы, Тихоокеанский и Средиземноморско-Гималайский сейсмические пояса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Атмосфера – мастерская климата.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Пояса планеты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формирование климатических поясов.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Воздушные массы и климатические пояса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формирование климатических поясов.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Климатообразующие факторы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действие климатообразующих факторов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№2.</w:t>
            </w:r>
            <w:r w:rsidRPr="00DD1C79">
              <w:rPr>
                <w:rFonts w:ascii="Times New Roman" w:eastAsia="Times New Roman" w:hAnsi="Times New Roman" w:cs="Times New Roman"/>
                <w:color w:val="000000"/>
                <w:sz w:val="20"/>
                <w:szCs w:val="20"/>
              </w:rPr>
              <w:t xml:space="preserve"> Анализ </w:t>
            </w:r>
            <w:proofErr w:type="spellStart"/>
            <w:r w:rsidRPr="00DD1C79">
              <w:rPr>
                <w:rFonts w:ascii="Times New Roman" w:eastAsia="Times New Roman" w:hAnsi="Times New Roman" w:cs="Times New Roman"/>
                <w:color w:val="000000"/>
                <w:sz w:val="20"/>
                <w:szCs w:val="20"/>
              </w:rPr>
              <w:t>климатограмм</w:t>
            </w:r>
            <w:proofErr w:type="spellEnd"/>
            <w:r w:rsidRPr="00DD1C79">
              <w:rPr>
                <w:rFonts w:ascii="Times New Roman" w:eastAsia="Times New Roman" w:hAnsi="Times New Roman" w:cs="Times New Roman"/>
                <w:color w:val="000000"/>
                <w:sz w:val="20"/>
                <w:szCs w:val="20"/>
              </w:rPr>
              <w:t xml:space="preserve"> для основных типов климата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явления и процессы в атмосфере: распределение поясов атмосферного давления и образование постоянных ветров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Мировой океан – синяя бездна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Мировой океан и его части. Практическая работа. «Характеристика моря»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явления и процессы в гидросфере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Движение вод Мирового океана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формирование системы поверхностных океанических течений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Жизнь в океане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явления и процессы в гидросфере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Особенности отдельных океанов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явления и процессы в гидросфере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Итоговое тестирование №1 по теме «Мировой океан»</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 Мировой океан, морское течение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Географическая оболочка – живой механизм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Географическая оболочка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объяснять явления и процессы в географической оболочке: целостность, ритмичность, географическую зональность, </w:t>
            </w:r>
            <w:proofErr w:type="spellStart"/>
            <w:r w:rsidRPr="00DD1C79">
              <w:rPr>
                <w:rFonts w:ascii="Times New Roman" w:eastAsia="Times New Roman" w:hAnsi="Times New Roman" w:cs="Times New Roman"/>
                <w:sz w:val="20"/>
                <w:szCs w:val="20"/>
              </w:rPr>
              <w:t>азональность</w:t>
            </w:r>
            <w:proofErr w:type="spellEnd"/>
            <w:r w:rsidRPr="00DD1C79">
              <w:rPr>
                <w:rFonts w:ascii="Times New Roman" w:eastAsia="Times New Roman" w:hAnsi="Times New Roman" w:cs="Times New Roman"/>
                <w:sz w:val="20"/>
                <w:szCs w:val="20"/>
              </w:rPr>
              <w:t xml:space="preserve"> и поясность.</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Зональность географической оболочки. Практическая работа «Характеристика природной зоны»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местоположение природных зон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Человек – хозяин планеты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Освоение Земли человеком</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особенности населения: размещение, расовый состав, национальный состав, хозяйственную деятельность.</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21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Охрана природы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особенности населения: размещение, расовый состав, национальный состав, хозяйственную деятельность.</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Земли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местоположение территорий с самой большой плотностью населения, областей распространения основных человеческих рас и религий.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Страны мира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местоположение территорий с самой большой плотностью населения, областей распространения основных человеческих рас и религий.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местоположение территорий с самой большой плотностью населения, областей распространения основных человеческих рас и религий.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Африка – материк коротких теней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Географическое положение и история исследования Африки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№3 Определение координат крайних точек материка, его протяженности с севера на юг в градусной мере и километрах</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Геологическое строение и рельеф Африки Практическая работа №4 Обозначение на контурной карте главных форм рельефа и месторождений полезных ископаемых</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27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 Африки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Гидрография Африки.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 описание реки Конго»</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Разнообразие природы Африки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Африки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Регионы Африки: Северная и Западная Африка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Регионы Африки: Центральная, Восточная и Южная Африка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Австралия – маленький великан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Географическое положение и история исследования Австралии Практическая</w:t>
            </w:r>
            <w:r w:rsidRPr="00DD1C79">
              <w:rPr>
                <w:rFonts w:ascii="Times New Roman" w:eastAsia="Times New Roman" w:hAnsi="Times New Roman" w:cs="Times New Roman"/>
                <w:b/>
                <w:bCs/>
                <w:sz w:val="20"/>
                <w:szCs w:val="20"/>
              </w:rPr>
              <w:t xml:space="preserve"> </w:t>
            </w:r>
            <w:r w:rsidRPr="00DD1C79">
              <w:rPr>
                <w:rFonts w:ascii="Times New Roman" w:eastAsia="Times New Roman" w:hAnsi="Times New Roman" w:cs="Times New Roman"/>
                <w:sz w:val="20"/>
                <w:szCs w:val="20"/>
              </w:rPr>
              <w:t>работа №5.</w:t>
            </w:r>
            <w:r w:rsidRPr="00DD1C79">
              <w:rPr>
                <w:rFonts w:ascii="Times New Roman" w:eastAsia="Times New Roman" w:hAnsi="Times New Roman" w:cs="Times New Roman"/>
                <w:b/>
                <w:bCs/>
                <w:sz w:val="20"/>
                <w:szCs w:val="20"/>
              </w:rPr>
              <w:t xml:space="preserve"> </w:t>
            </w:r>
            <w:r w:rsidRPr="00DD1C79">
              <w:rPr>
                <w:rFonts w:ascii="Times New Roman" w:eastAsia="Times New Roman" w:hAnsi="Times New Roman" w:cs="Times New Roman"/>
                <w:color w:val="000000"/>
                <w:sz w:val="20"/>
                <w:szCs w:val="20"/>
              </w:rPr>
              <w:t xml:space="preserve">Сравнение </w:t>
            </w:r>
            <w:r w:rsidRPr="00DD1C79">
              <w:rPr>
                <w:rFonts w:ascii="Times New Roman" w:eastAsia="Times New Roman" w:hAnsi="Times New Roman" w:cs="Times New Roman"/>
                <w:color w:val="000000"/>
                <w:sz w:val="20"/>
                <w:szCs w:val="20"/>
              </w:rPr>
              <w:lastRenderedPageBreak/>
              <w:t>географического положения Африки и Австралии, определение черт сходства и различия основных компонентов природы материков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35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Компоненты природы Австралии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Особенности природы Австралии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Австралийский Союз</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Океания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Антарктида – холодное сердце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Географическое положение и история исследования Антарктиды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Особенности природы Антарктиды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Южная Америка – материк чудес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Географическое положение Южной Америки. История открытия и исследования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Геологическое строение и рельеф Южной Америки. Практическая работа «Описание рельефа Южной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 Южной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Гидрография Южной Америки. Практическая работа. «Описание географического положения озера Титикака»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Разнообразие природы Южной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Южной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Регионы Южной Америки Практическая работа « Описание государства </w:t>
            </w:r>
            <w:r w:rsidRPr="00DD1C79">
              <w:rPr>
                <w:rFonts w:ascii="Times New Roman" w:eastAsia="Times New Roman" w:hAnsi="Times New Roman" w:cs="Times New Roman"/>
                <w:sz w:val="20"/>
                <w:szCs w:val="20"/>
              </w:rPr>
              <w:lastRenderedPageBreak/>
              <w:t>Южной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49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Тестирование №2 по теме «Южные материки»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Северная Америка – знакомый незнакомец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Географическое положение Северной Америки. История открытий и исследований</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Геологическое строение и рельеф Северной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 Северной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Гидрография Северной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Разнообразие природы Северной Америки. Практическая работа</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«Характеристика природных зон Северной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Северной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56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Регионы Северной Америки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Итоговое тестирование №3 по теме «Северная Америка»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Евразия – музей природы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Географическое положение и история исследования Евразии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Геологическое строение и рельеф Евразии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Климат Евразии.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 Описание климата Евразии».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Гидрография Евразии. Практическая работа «Характеристика рек Евразии»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Разнообразие природы Евразии.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64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Практическая работа «Характеристика природной зоны Евразии»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Евразии. Практическая работа «Характеристика населения материка»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природы материка в целом и отдельных его регионах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Регионы Европы. Практическая работа «Описание одного из государств Европы»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Регионы Азии: Южная и Юго-Восточная Азия</w:t>
            </w:r>
            <w:r>
              <w:rPr>
                <w:rFonts w:ascii="Times New Roman" w:eastAsia="Times New Roman" w:hAnsi="Times New Roman" w:cs="Times New Roman"/>
                <w:sz w:val="20"/>
                <w:szCs w:val="20"/>
              </w:rPr>
              <w:t>,</w:t>
            </w:r>
            <w:r w:rsidRPr="00DD1C79">
              <w:rPr>
                <w:rFonts w:ascii="Times New Roman" w:eastAsia="Times New Roman" w:hAnsi="Times New Roman" w:cs="Times New Roman"/>
                <w:sz w:val="20"/>
                <w:szCs w:val="20"/>
              </w:rPr>
              <w:t xml:space="preserve"> Южная и Юго-Восточная Азия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географические особенности отдельных стран</w:t>
            </w:r>
          </w:p>
        </w:tc>
      </w:tr>
      <w:tr w:rsidR="00FA1EFE" w:rsidRPr="00DD1C79" w:rsidTr="002F55E7">
        <w:trPr>
          <w:trHeight w:val="570"/>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Итоговое тестирование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географические объекты и явления по их существенным признакам, существенные признаки объектов и явлений</w:t>
            </w:r>
          </w:p>
        </w:tc>
      </w:tr>
    </w:tbl>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FA1EFE">
      <w:pPr>
        <w:spacing w:before="100" w:beforeAutospacing="1" w:after="100" w:afterAutospacing="1" w:line="240" w:lineRule="auto"/>
        <w:outlineLvl w:val="0"/>
        <w:rPr>
          <w:rFonts w:ascii="Times New Roman" w:eastAsia="Times New Roman" w:hAnsi="Times New Roman" w:cs="Times New Roman"/>
          <w:b/>
          <w:bCs/>
          <w:kern w:val="36"/>
          <w:sz w:val="20"/>
          <w:szCs w:val="20"/>
        </w:rPr>
      </w:pPr>
    </w:p>
    <w:p w:rsidR="00FA1EFE" w:rsidRDefault="00FA1EFE" w:rsidP="00FA1EFE">
      <w:pPr>
        <w:spacing w:before="100" w:beforeAutospacing="1" w:after="100" w:afterAutospacing="1" w:line="240" w:lineRule="auto"/>
        <w:rPr>
          <w:rFonts w:ascii="Times New Roman" w:eastAsia="Times New Roman" w:hAnsi="Times New Roman" w:cs="Times New Roman"/>
          <w:b/>
          <w:bCs/>
          <w:sz w:val="20"/>
          <w:szCs w:val="20"/>
        </w:rPr>
      </w:pPr>
    </w:p>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География. 8 класс.</w:t>
      </w:r>
      <w:r w:rsidRPr="00DD1C79">
        <w:rPr>
          <w:rFonts w:ascii="Times New Roman" w:eastAsia="Times New Roman" w:hAnsi="Times New Roman" w:cs="Times New Roman"/>
          <w:sz w:val="20"/>
          <w:szCs w:val="20"/>
        </w:rPr>
        <w:t xml:space="preserve"> </w:t>
      </w:r>
    </w:p>
    <w:tbl>
      <w:tblPr>
        <w:tblW w:w="15288"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840"/>
        <w:gridCol w:w="2581"/>
        <w:gridCol w:w="1149"/>
        <w:gridCol w:w="10718"/>
      </w:tblGrid>
      <w:tr w:rsidR="00FA1EFE" w:rsidRPr="00DD1C79" w:rsidTr="002F55E7">
        <w:trPr>
          <w:trHeight w:val="276"/>
          <w:tblHeader/>
          <w:tblCellSpacing w:w="0" w:type="dxa"/>
        </w:trPr>
        <w:tc>
          <w:tcPr>
            <w:tcW w:w="840"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урока</w:t>
            </w:r>
          </w:p>
        </w:tc>
        <w:tc>
          <w:tcPr>
            <w:tcW w:w="2581"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Наименование раздела и тем</w:t>
            </w:r>
          </w:p>
        </w:tc>
        <w:tc>
          <w:tcPr>
            <w:tcW w:w="1149"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Часы учебного времени</w:t>
            </w:r>
          </w:p>
        </w:tc>
        <w:tc>
          <w:tcPr>
            <w:tcW w:w="10718"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Характеристика видов деятельности учащихся</w:t>
            </w: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60"/>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Географическая карта и источники географической информации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w:t>
            </w:r>
          </w:p>
        </w:tc>
        <w:tc>
          <w:tcPr>
            <w:tcW w:w="1071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Введение</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ТБ. Стартовое тестирование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Масштаб. Система географических координат</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находить географические координаты различных объектов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Топографическая карта. Навыки работы с топографическими картами Практическая работа №1</w:t>
            </w:r>
            <w:r w:rsidRPr="00DD1C79">
              <w:rPr>
                <w:rFonts w:ascii="Times New Roman" w:eastAsia="Times New Roman" w:hAnsi="Times New Roman" w:cs="Times New Roman"/>
                <w:b/>
                <w:bCs/>
                <w:color w:val="000000"/>
                <w:sz w:val="20"/>
                <w:szCs w:val="20"/>
              </w:rPr>
              <w:t>.</w:t>
            </w:r>
            <w:r w:rsidRPr="00DD1C79">
              <w:rPr>
                <w:rFonts w:ascii="Times New Roman" w:eastAsia="Times New Roman" w:hAnsi="Times New Roman" w:cs="Times New Roman"/>
                <w:sz w:val="20"/>
                <w:szCs w:val="20"/>
              </w:rPr>
              <w:t xml:space="preserve"> Чтение топографической карты. Построение профиля местности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топографических карт;</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топографических карт</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Космические и цифровые источники информации. Компьютерная картография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топографической карты;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картографических изображений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Россия на карте мира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Россия на карте мира. Практическая работа №2. Характеристика географического положения России. Сравнение географического положения России и других стран.</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географическое положение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соседние страны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Государственные границы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проведения государственной границы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Россия на карте часовых поясов. Практическая работа №3. Определение поясного времени для разных городов.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специфику исчисления времени на территории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различия во времени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Приспособление человека к природным условиям</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приспособления человека к природным условиям</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Обобщающий урок по теме «Часовые пояса»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термины и понятия раздела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История изучения территории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Русские землепроходцы </w:t>
            </w:r>
            <w:r w:rsidRPr="00DD1C79">
              <w:rPr>
                <w:rFonts w:ascii="Times New Roman" w:eastAsia="Times New Roman" w:hAnsi="Times New Roman" w:cs="Times New Roman"/>
                <w:sz w:val="20"/>
                <w:szCs w:val="20"/>
                <w:lang w:val="en-US"/>
              </w:rPr>
              <w:t>XI</w:t>
            </w:r>
            <w:r w:rsidRPr="00DD1C79">
              <w:rPr>
                <w:rFonts w:ascii="Times New Roman" w:eastAsia="Times New Roman" w:hAnsi="Times New Roman" w:cs="Times New Roman"/>
                <w:sz w:val="20"/>
                <w:szCs w:val="20"/>
              </w:rPr>
              <w:t>-</w:t>
            </w:r>
            <w:r w:rsidRPr="00DD1C79">
              <w:rPr>
                <w:rFonts w:ascii="Times New Roman" w:eastAsia="Times New Roman" w:hAnsi="Times New Roman" w:cs="Times New Roman"/>
                <w:sz w:val="20"/>
                <w:szCs w:val="20"/>
                <w:lang w:val="en-US"/>
              </w:rPr>
              <w:t>XVII</w:t>
            </w:r>
            <w:r w:rsidRPr="00DD1C79">
              <w:rPr>
                <w:rFonts w:ascii="Times New Roman" w:eastAsia="Times New Roman" w:hAnsi="Times New Roman" w:cs="Times New Roman"/>
                <w:sz w:val="20"/>
                <w:szCs w:val="20"/>
              </w:rPr>
              <w:t xml:space="preserve"> </w:t>
            </w:r>
            <w:proofErr w:type="spellStart"/>
            <w:r w:rsidRPr="00DD1C79">
              <w:rPr>
                <w:rFonts w:ascii="Times New Roman" w:eastAsia="Times New Roman" w:hAnsi="Times New Roman" w:cs="Times New Roman"/>
                <w:sz w:val="20"/>
                <w:szCs w:val="20"/>
              </w:rPr>
              <w:t>в.в</w:t>
            </w:r>
            <w:proofErr w:type="spellEnd"/>
            <w:r w:rsidRPr="00DD1C79">
              <w:rPr>
                <w:rFonts w:ascii="Times New Roman" w:eastAsia="Times New Roman" w:hAnsi="Times New Roman" w:cs="Times New Roman"/>
                <w:sz w:val="20"/>
                <w:szCs w:val="20"/>
              </w:rPr>
              <w:t>. Практическая работа</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Обозначение географических объектов, названных в честь путешественников.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изучения территории России на различных этапах ее исторического развития.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следствия географических открытий и путешествий.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Географические открытия в Рос</w:t>
            </w:r>
            <w:proofErr w:type="gramStart"/>
            <w:r w:rsidRPr="00DD1C79">
              <w:rPr>
                <w:rFonts w:ascii="Times New Roman" w:eastAsia="Times New Roman" w:hAnsi="Times New Roman" w:cs="Times New Roman"/>
                <w:sz w:val="20"/>
                <w:szCs w:val="20"/>
                <w:lang w:val="en-US"/>
              </w:rPr>
              <w:t>c</w:t>
            </w:r>
            <w:proofErr w:type="spellStart"/>
            <w:proofErr w:type="gramEnd"/>
            <w:r w:rsidRPr="00DD1C79">
              <w:rPr>
                <w:rFonts w:ascii="Times New Roman" w:eastAsia="Times New Roman" w:hAnsi="Times New Roman" w:cs="Times New Roman"/>
                <w:sz w:val="20"/>
                <w:szCs w:val="20"/>
              </w:rPr>
              <w:t>ии</w:t>
            </w:r>
            <w:proofErr w:type="spellEnd"/>
            <w:r w:rsidRPr="00DD1C79">
              <w:rPr>
                <w:rFonts w:ascii="Times New Roman" w:eastAsia="Times New Roman" w:hAnsi="Times New Roman" w:cs="Times New Roman"/>
                <w:sz w:val="20"/>
                <w:szCs w:val="20"/>
              </w:rPr>
              <w:t xml:space="preserve"> </w:t>
            </w:r>
            <w:r w:rsidRPr="00DD1C79">
              <w:rPr>
                <w:rFonts w:ascii="Times New Roman" w:eastAsia="Times New Roman" w:hAnsi="Times New Roman" w:cs="Times New Roman"/>
                <w:sz w:val="20"/>
                <w:szCs w:val="20"/>
                <w:lang w:val="en-US"/>
              </w:rPr>
              <w:t>XVIII</w:t>
            </w:r>
            <w:r w:rsidRPr="00DD1C79">
              <w:rPr>
                <w:rFonts w:ascii="Times New Roman" w:eastAsia="Times New Roman" w:hAnsi="Times New Roman" w:cs="Times New Roman"/>
                <w:sz w:val="20"/>
                <w:szCs w:val="20"/>
              </w:rPr>
              <w:t>-</w:t>
            </w:r>
            <w:r w:rsidRPr="00DD1C79">
              <w:rPr>
                <w:rFonts w:ascii="Times New Roman" w:eastAsia="Times New Roman" w:hAnsi="Times New Roman" w:cs="Times New Roman"/>
                <w:sz w:val="20"/>
                <w:szCs w:val="20"/>
                <w:lang w:val="en-US"/>
              </w:rPr>
              <w:t>XIX</w:t>
            </w:r>
            <w:r w:rsidRPr="00DD1C79">
              <w:rPr>
                <w:rFonts w:ascii="Times New Roman" w:eastAsia="Times New Roman" w:hAnsi="Times New Roman" w:cs="Times New Roman"/>
                <w:sz w:val="20"/>
                <w:szCs w:val="20"/>
              </w:rPr>
              <w:t xml:space="preserve"> </w:t>
            </w:r>
            <w:proofErr w:type="spellStart"/>
            <w:r w:rsidRPr="00DD1C79">
              <w:rPr>
                <w:rFonts w:ascii="Times New Roman" w:eastAsia="Times New Roman" w:hAnsi="Times New Roman" w:cs="Times New Roman"/>
                <w:sz w:val="20"/>
                <w:szCs w:val="20"/>
              </w:rPr>
              <w:t>в.в</w:t>
            </w:r>
            <w:proofErr w:type="spellEnd"/>
            <w:r w:rsidRPr="00DD1C79">
              <w:rPr>
                <w:rFonts w:ascii="Times New Roman" w:eastAsia="Times New Roman" w:hAnsi="Times New Roman" w:cs="Times New Roman"/>
                <w:sz w:val="20"/>
                <w:szCs w:val="20"/>
              </w:rPr>
              <w:t>.</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изучения территории России на различных этапах ее исторического развития.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следствия географических открытий и путешествий.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Географические исследования </w:t>
            </w:r>
            <w:r w:rsidRPr="00DD1C79">
              <w:rPr>
                <w:rFonts w:ascii="Times New Roman" w:eastAsia="Times New Roman" w:hAnsi="Times New Roman" w:cs="Times New Roman"/>
                <w:sz w:val="20"/>
                <w:szCs w:val="20"/>
                <w:lang w:val="en-US"/>
              </w:rPr>
              <w:t>XX</w:t>
            </w:r>
            <w:r w:rsidRPr="00DD1C79">
              <w:rPr>
                <w:rFonts w:ascii="Times New Roman" w:eastAsia="Times New Roman" w:hAnsi="Times New Roman" w:cs="Times New Roman"/>
                <w:sz w:val="20"/>
                <w:szCs w:val="20"/>
              </w:rPr>
              <w:t xml:space="preserve"> 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изучения территории России на различных этапах ее исторического развития.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следствия географических открытий и путешествий.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Роль географии в современном мире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изучения территории России на различных этапах ее исторического развития.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следствия географических открытий и путешествий.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Обобщающий урок по теме «История исследования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изучения территории России на различных этапах ее исторического развития.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следствия географических открытий и путешествий.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Геологическое строение и рельеф</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Геологическое летоисчисление и геологическая карта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объяснять особенности </w:t>
            </w:r>
            <w:proofErr w:type="gramStart"/>
            <w:r w:rsidRPr="00DD1C79">
              <w:rPr>
                <w:rFonts w:ascii="Times New Roman" w:eastAsia="Times New Roman" w:hAnsi="Times New Roman" w:cs="Times New Roman"/>
                <w:sz w:val="20"/>
                <w:szCs w:val="20"/>
              </w:rPr>
              <w:t>геологического</w:t>
            </w:r>
            <w:proofErr w:type="gramEnd"/>
            <w:r w:rsidRPr="00DD1C79">
              <w:rPr>
                <w:rFonts w:ascii="Times New Roman" w:eastAsia="Times New Roman" w:hAnsi="Times New Roman" w:cs="Times New Roman"/>
                <w:sz w:val="20"/>
                <w:szCs w:val="20"/>
              </w:rPr>
              <w:t xml:space="preserve"> </w:t>
            </w:r>
            <w:proofErr w:type="spellStart"/>
            <w:r w:rsidRPr="00DD1C79">
              <w:rPr>
                <w:rFonts w:ascii="Times New Roman" w:eastAsia="Times New Roman" w:hAnsi="Times New Roman" w:cs="Times New Roman"/>
                <w:sz w:val="20"/>
                <w:szCs w:val="20"/>
              </w:rPr>
              <w:t>летоисчесления</w:t>
            </w:r>
            <w:proofErr w:type="spellEnd"/>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Тектоническое строение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основные черты рельефа и геологического строения России, важнейших районов размещения полезных ископаемых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Общие черты рельефа. Практическая работа №4. Установление связи между тектоническими структурами, формами рельефа и полезными ископаемыми на примере отдельных территорий.</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рельефа отдельных территорий страны, размещения основных полезных ископаемых</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Литосфера и человек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характер влияния рельефа на жизнь и хозяйственную деятельность человека.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Опасные природные явления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сущность экологических проблем литосфере на примере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возможных катастрофических природных явлений в литосфере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20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Тестирование №1 «Геологическое строение и рельеф»</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термины и понятия по разделу курса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Климатообразующие факторы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климата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Распределение тепла и влаги по территории России. Практическая работа №5. Определение по картам закономерностей распределения солнечной радиации, средних температур января и июля, годового количества осадков по территории страны.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Анализировать</w:t>
            </w:r>
            <w:r w:rsidRPr="00DD1C79">
              <w:rPr>
                <w:rFonts w:ascii="Times New Roman" w:eastAsia="Times New Roman" w:hAnsi="Times New Roman" w:cs="Times New Roman"/>
                <w:sz w:val="20"/>
                <w:szCs w:val="20"/>
              </w:rPr>
              <w:t xml:space="preserve"> климатические карты и </w:t>
            </w:r>
            <w:r w:rsidRPr="00DD1C79">
              <w:rPr>
                <w:rFonts w:ascii="Times New Roman" w:eastAsia="Times New Roman" w:hAnsi="Times New Roman" w:cs="Times New Roman"/>
                <w:b/>
                <w:bCs/>
                <w:sz w:val="20"/>
                <w:szCs w:val="20"/>
              </w:rPr>
              <w:t>определять</w:t>
            </w:r>
            <w:r w:rsidRPr="00DD1C79">
              <w:rPr>
                <w:rFonts w:ascii="Times New Roman" w:eastAsia="Times New Roman" w:hAnsi="Times New Roman" w:cs="Times New Roman"/>
                <w:sz w:val="20"/>
                <w:szCs w:val="20"/>
              </w:rPr>
              <w:t xml:space="preserve"> средние температуры января и июля, годовое количество осадков для различных территорий России; </w:t>
            </w:r>
            <w:r w:rsidRPr="00DD1C79">
              <w:rPr>
                <w:rFonts w:ascii="Times New Roman" w:eastAsia="Times New Roman" w:hAnsi="Times New Roman" w:cs="Times New Roman"/>
                <w:b/>
                <w:bCs/>
                <w:sz w:val="20"/>
                <w:szCs w:val="20"/>
              </w:rPr>
              <w:t>выявлять</w:t>
            </w:r>
            <w:r w:rsidRPr="00DD1C79">
              <w:rPr>
                <w:rFonts w:ascii="Times New Roman" w:eastAsia="Times New Roman" w:hAnsi="Times New Roman" w:cs="Times New Roman"/>
                <w:sz w:val="20"/>
                <w:szCs w:val="20"/>
              </w:rPr>
              <w:t xml:space="preserve"> закономерности в распределении климатических показателей и </w:t>
            </w:r>
            <w:r w:rsidRPr="00DD1C79">
              <w:rPr>
                <w:rFonts w:ascii="Times New Roman" w:eastAsia="Times New Roman" w:hAnsi="Times New Roman" w:cs="Times New Roman"/>
                <w:b/>
                <w:bCs/>
                <w:sz w:val="20"/>
                <w:szCs w:val="20"/>
              </w:rPr>
              <w:t>объяснять</w:t>
            </w:r>
            <w:r w:rsidRPr="00DD1C79">
              <w:rPr>
                <w:rFonts w:ascii="Times New Roman" w:eastAsia="Times New Roman" w:hAnsi="Times New Roman" w:cs="Times New Roman"/>
                <w:sz w:val="20"/>
                <w:szCs w:val="20"/>
              </w:rPr>
              <w:t xml:space="preserve"> их.</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Определять</w:t>
            </w:r>
            <w:r w:rsidRPr="00DD1C79">
              <w:rPr>
                <w:rFonts w:ascii="Times New Roman" w:eastAsia="Times New Roman" w:hAnsi="Times New Roman" w:cs="Times New Roman"/>
                <w:sz w:val="20"/>
                <w:szCs w:val="20"/>
              </w:rPr>
              <w:t xml:space="preserve"> коэффициент увлажнения у различных пунктов на основе объяснения учителя.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Выявлять</w:t>
            </w:r>
            <w:r w:rsidRPr="00DD1C79">
              <w:rPr>
                <w:rFonts w:ascii="Times New Roman" w:eastAsia="Times New Roman" w:hAnsi="Times New Roman" w:cs="Times New Roman"/>
                <w:sz w:val="20"/>
                <w:szCs w:val="20"/>
              </w:rPr>
              <w:t xml:space="preserve"> по материалам учебника и атласа территории с климатическими рекордами и объяснять данные особенности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Сравнивать</w:t>
            </w:r>
            <w:r w:rsidRPr="00DD1C79">
              <w:rPr>
                <w:rFonts w:ascii="Times New Roman" w:eastAsia="Times New Roman" w:hAnsi="Times New Roman" w:cs="Times New Roman"/>
                <w:sz w:val="20"/>
                <w:szCs w:val="20"/>
              </w:rPr>
              <w:t xml:space="preserve"> климатические условия арктического и субарктического климатического поясов на основании рассказа учителя; </w:t>
            </w:r>
            <w:r w:rsidRPr="00DD1C79">
              <w:rPr>
                <w:rFonts w:ascii="Times New Roman" w:eastAsia="Times New Roman" w:hAnsi="Times New Roman" w:cs="Times New Roman"/>
                <w:b/>
                <w:bCs/>
                <w:sz w:val="20"/>
                <w:szCs w:val="20"/>
              </w:rPr>
              <w:t xml:space="preserve">выявлять и объяснять </w:t>
            </w:r>
            <w:r w:rsidRPr="00DD1C79">
              <w:rPr>
                <w:rFonts w:ascii="Times New Roman" w:eastAsia="Times New Roman" w:hAnsi="Times New Roman" w:cs="Times New Roman"/>
                <w:sz w:val="20"/>
                <w:szCs w:val="20"/>
              </w:rPr>
              <w:t>черты их сходства и различий.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Выявлять</w:t>
            </w:r>
            <w:r w:rsidRPr="00DD1C79">
              <w:rPr>
                <w:rFonts w:ascii="Times New Roman" w:eastAsia="Times New Roman" w:hAnsi="Times New Roman" w:cs="Times New Roman"/>
                <w:sz w:val="20"/>
                <w:szCs w:val="20"/>
              </w:rPr>
              <w:t xml:space="preserve"> по картам районы распространения основных типов климата умеренного пояса; </w:t>
            </w:r>
            <w:r w:rsidRPr="00DD1C79">
              <w:rPr>
                <w:rFonts w:ascii="Times New Roman" w:eastAsia="Times New Roman" w:hAnsi="Times New Roman" w:cs="Times New Roman"/>
                <w:b/>
                <w:bCs/>
                <w:sz w:val="20"/>
                <w:szCs w:val="20"/>
              </w:rPr>
              <w:t>определять</w:t>
            </w:r>
            <w:r w:rsidRPr="00DD1C79">
              <w:rPr>
                <w:rFonts w:ascii="Times New Roman" w:eastAsia="Times New Roman" w:hAnsi="Times New Roman" w:cs="Times New Roman"/>
                <w:sz w:val="20"/>
                <w:szCs w:val="20"/>
              </w:rPr>
              <w:t xml:space="preserve"> их особенности, </w:t>
            </w:r>
            <w:r w:rsidRPr="00DD1C79">
              <w:rPr>
                <w:rFonts w:ascii="Times New Roman" w:eastAsia="Times New Roman" w:hAnsi="Times New Roman" w:cs="Times New Roman"/>
                <w:b/>
                <w:bCs/>
                <w:sz w:val="20"/>
                <w:szCs w:val="20"/>
              </w:rPr>
              <w:t>формулировать</w:t>
            </w:r>
            <w:r w:rsidRPr="00DD1C79">
              <w:rPr>
                <w:rFonts w:ascii="Times New Roman" w:eastAsia="Times New Roman" w:hAnsi="Times New Roman" w:cs="Times New Roman"/>
                <w:sz w:val="20"/>
                <w:szCs w:val="20"/>
              </w:rPr>
              <w:t xml:space="preserve"> </w:t>
            </w:r>
            <w:r w:rsidRPr="00DD1C79">
              <w:rPr>
                <w:rFonts w:ascii="Times New Roman" w:eastAsia="Times New Roman" w:hAnsi="Times New Roman" w:cs="Times New Roman"/>
                <w:b/>
                <w:bCs/>
                <w:sz w:val="20"/>
                <w:szCs w:val="20"/>
              </w:rPr>
              <w:t>вывод</w:t>
            </w:r>
            <w:r w:rsidRPr="00DD1C79">
              <w:rPr>
                <w:rFonts w:ascii="Times New Roman" w:eastAsia="Times New Roman" w:hAnsi="Times New Roman" w:cs="Times New Roman"/>
                <w:sz w:val="20"/>
                <w:szCs w:val="20"/>
              </w:rPr>
              <w:t xml:space="preserve"> о нарастании степени </w:t>
            </w:r>
            <w:proofErr w:type="spellStart"/>
            <w:r w:rsidRPr="00DD1C79">
              <w:rPr>
                <w:rFonts w:ascii="Times New Roman" w:eastAsia="Times New Roman" w:hAnsi="Times New Roman" w:cs="Times New Roman"/>
                <w:sz w:val="20"/>
                <w:szCs w:val="20"/>
              </w:rPr>
              <w:t>континентальности</w:t>
            </w:r>
            <w:proofErr w:type="spellEnd"/>
            <w:r w:rsidRPr="00DD1C79">
              <w:rPr>
                <w:rFonts w:ascii="Times New Roman" w:eastAsia="Times New Roman" w:hAnsi="Times New Roman" w:cs="Times New Roman"/>
                <w:sz w:val="20"/>
                <w:szCs w:val="20"/>
              </w:rPr>
              <w:t xml:space="preserve"> климата при движении с запада на восток.</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Определять</w:t>
            </w:r>
            <w:r w:rsidRPr="00DD1C79">
              <w:rPr>
                <w:rFonts w:ascii="Times New Roman" w:eastAsia="Times New Roman" w:hAnsi="Times New Roman" w:cs="Times New Roman"/>
                <w:sz w:val="20"/>
                <w:szCs w:val="20"/>
              </w:rPr>
              <w:t xml:space="preserve"> тип климата по климатическим диаграммам.</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Характеризовать</w:t>
            </w:r>
            <w:r w:rsidRPr="00DD1C79">
              <w:rPr>
                <w:rFonts w:ascii="Times New Roman" w:eastAsia="Times New Roman" w:hAnsi="Times New Roman" w:cs="Times New Roman"/>
                <w:sz w:val="20"/>
                <w:szCs w:val="20"/>
              </w:rPr>
              <w:t xml:space="preserve"> по климатическим картам климатические условия и тип климата региона проживания.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Готовить</w:t>
            </w:r>
            <w:r w:rsidRPr="00DD1C79">
              <w:rPr>
                <w:rFonts w:ascii="Times New Roman" w:eastAsia="Times New Roman" w:hAnsi="Times New Roman" w:cs="Times New Roman"/>
                <w:sz w:val="20"/>
                <w:szCs w:val="20"/>
              </w:rPr>
              <w:t xml:space="preserve"> презентацию на тему «Опасные и неблагоприятные климатические явления» по плану</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24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Погода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Прогнозировать</w:t>
            </w:r>
            <w:r w:rsidRPr="00DD1C79">
              <w:rPr>
                <w:rFonts w:ascii="Times New Roman" w:eastAsia="Times New Roman" w:hAnsi="Times New Roman" w:cs="Times New Roman"/>
                <w:sz w:val="20"/>
                <w:szCs w:val="20"/>
              </w:rPr>
              <w:t xml:space="preserve"> по синоптической карте погоду на ближайшие сутки в различных пунктах (изменение температуры воздуха, возможность выпадения атмосферных осадков и др.)</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Атмосферные вихри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Выявлять</w:t>
            </w:r>
            <w:r w:rsidRPr="00DD1C79">
              <w:rPr>
                <w:rFonts w:ascii="Times New Roman" w:eastAsia="Times New Roman" w:hAnsi="Times New Roman" w:cs="Times New Roman"/>
                <w:sz w:val="20"/>
                <w:szCs w:val="20"/>
              </w:rPr>
              <w:t xml:space="preserve"> существенные признаки понятия «атмосферный фронт» на основании объяснения учителя.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Сравнивать</w:t>
            </w:r>
            <w:r w:rsidRPr="00DD1C79">
              <w:rPr>
                <w:rFonts w:ascii="Times New Roman" w:eastAsia="Times New Roman" w:hAnsi="Times New Roman" w:cs="Times New Roman"/>
                <w:sz w:val="20"/>
                <w:szCs w:val="20"/>
              </w:rPr>
              <w:t xml:space="preserve"> особенности тёплого и холодного атмосферных фронтов на основании материалов учебника.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Определять</w:t>
            </w:r>
            <w:r w:rsidRPr="00DD1C79">
              <w:rPr>
                <w:rFonts w:ascii="Times New Roman" w:eastAsia="Times New Roman" w:hAnsi="Times New Roman" w:cs="Times New Roman"/>
                <w:sz w:val="20"/>
                <w:szCs w:val="20"/>
              </w:rPr>
              <w:t xml:space="preserve"> существенные признаки понятий «циклон» и «антициклон» на основании объяснения учителя или других источников информации.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Сравнивать</w:t>
            </w:r>
            <w:r w:rsidRPr="00DD1C79">
              <w:rPr>
                <w:rFonts w:ascii="Times New Roman" w:eastAsia="Times New Roman" w:hAnsi="Times New Roman" w:cs="Times New Roman"/>
                <w:sz w:val="20"/>
                <w:szCs w:val="20"/>
              </w:rPr>
              <w:t xml:space="preserve"> циклоны и антициклоны по особенностям вертикального и горизонтального движения воздуха, по типам погоды; </w:t>
            </w:r>
            <w:r w:rsidRPr="00DD1C79">
              <w:rPr>
                <w:rFonts w:ascii="Times New Roman" w:eastAsia="Times New Roman" w:hAnsi="Times New Roman" w:cs="Times New Roman"/>
                <w:b/>
                <w:bCs/>
                <w:sz w:val="20"/>
                <w:szCs w:val="20"/>
              </w:rPr>
              <w:t>заполнять</w:t>
            </w:r>
            <w:r w:rsidRPr="00DD1C79">
              <w:rPr>
                <w:rFonts w:ascii="Times New Roman" w:eastAsia="Times New Roman" w:hAnsi="Times New Roman" w:cs="Times New Roman"/>
                <w:sz w:val="20"/>
                <w:szCs w:val="20"/>
              </w:rPr>
              <w:t xml:space="preserve"> сравнительную таблицу.</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Атмосфера и человек.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Оценивать</w:t>
            </w:r>
            <w:r w:rsidRPr="00DD1C79">
              <w:rPr>
                <w:rFonts w:ascii="Times New Roman" w:eastAsia="Times New Roman" w:hAnsi="Times New Roman" w:cs="Times New Roman"/>
                <w:sz w:val="20"/>
                <w:szCs w:val="20"/>
              </w:rPr>
              <w:t xml:space="preserve"> агроклиматические условия страны по картам и материалам учебника, </w:t>
            </w:r>
            <w:r w:rsidRPr="00DD1C79">
              <w:rPr>
                <w:rFonts w:ascii="Times New Roman" w:eastAsia="Times New Roman" w:hAnsi="Times New Roman" w:cs="Times New Roman"/>
                <w:b/>
                <w:bCs/>
                <w:sz w:val="20"/>
                <w:szCs w:val="20"/>
              </w:rPr>
              <w:t>формулировать</w:t>
            </w:r>
            <w:r w:rsidRPr="00DD1C79">
              <w:rPr>
                <w:rFonts w:ascii="Times New Roman" w:eastAsia="Times New Roman" w:hAnsi="Times New Roman" w:cs="Times New Roman"/>
                <w:sz w:val="20"/>
                <w:szCs w:val="20"/>
              </w:rPr>
              <w:t xml:space="preserve"> выводы.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Рассматривать</w:t>
            </w:r>
            <w:r w:rsidRPr="00DD1C79">
              <w:rPr>
                <w:rFonts w:ascii="Times New Roman" w:eastAsia="Times New Roman" w:hAnsi="Times New Roman" w:cs="Times New Roman"/>
                <w:sz w:val="20"/>
                <w:szCs w:val="20"/>
              </w:rPr>
              <w:t xml:space="preserve"> примеры влияния климата на жизнь и хозяйственную деятельность человека.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Выявлять</w:t>
            </w:r>
            <w:r w:rsidRPr="00DD1C79">
              <w:rPr>
                <w:rFonts w:ascii="Times New Roman" w:eastAsia="Times New Roman" w:hAnsi="Times New Roman" w:cs="Times New Roman"/>
                <w:sz w:val="20"/>
                <w:szCs w:val="20"/>
              </w:rPr>
              <w:t xml:space="preserve"> в процессе беседы способы адаптации человека к климатическим условиям, в том числе на примере региона проживания.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Хозяйственная деятельность и загрязнение атмосферы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Оценивать агроклиматические условия страны по картам и материалам учебника, формулировать выводы.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Обсуждать презентации о неблагоприятных </w:t>
            </w:r>
            <w:proofErr w:type="spellStart"/>
            <w:r w:rsidRPr="00DD1C79">
              <w:rPr>
                <w:rFonts w:ascii="Times New Roman" w:eastAsia="Times New Roman" w:hAnsi="Times New Roman" w:cs="Times New Roman"/>
                <w:sz w:val="20"/>
                <w:szCs w:val="20"/>
              </w:rPr>
              <w:t>погодно</w:t>
            </w:r>
            <w:proofErr w:type="spellEnd"/>
            <w:r w:rsidRPr="00DD1C79">
              <w:rPr>
                <w:rFonts w:ascii="Times New Roman" w:eastAsia="Times New Roman" w:hAnsi="Times New Roman" w:cs="Times New Roman"/>
                <w:sz w:val="20"/>
                <w:szCs w:val="20"/>
              </w:rPr>
              <w:t>-климатических явлениях.</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Рассматривать примеры влияния климата на жизнь и хозяйственную деятельность человека.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Выявлять в процессе беседы способы адаптации человека к климатическим условиям, в том числе на примере региона проживания.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Тестирование №2 по теме «Климат и погода»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Обсуждать</w:t>
            </w:r>
            <w:r w:rsidRPr="00DD1C79">
              <w:rPr>
                <w:rFonts w:ascii="Times New Roman" w:eastAsia="Times New Roman" w:hAnsi="Times New Roman" w:cs="Times New Roman"/>
                <w:sz w:val="20"/>
                <w:szCs w:val="20"/>
              </w:rPr>
              <w:t xml:space="preserve"> вопросы и задания учебника.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Гидрография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Моря России. Практическая работа. Характеристика морей по плану ст.99</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морей, омывающих территорию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основные черты морей омывающих территорию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Характеристика реки. Составление характеристики реки с использованием тематических карт, определение возможностей ее хозяйственного использования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внутренних вод на территории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Реки России. Оценивание обеспеченности водными ресурсами крупных регионов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внутренних вод на территории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Озера и болота. Обозначение на контурных картах озер и болот.</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закономерности распределения внутренних од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Природные льды.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определять по картам закономерности распределения внутренних </w:t>
            </w:r>
            <w:proofErr w:type="gramStart"/>
            <w:r w:rsidRPr="00DD1C79">
              <w:rPr>
                <w:rFonts w:ascii="Times New Roman" w:eastAsia="Times New Roman" w:hAnsi="Times New Roman" w:cs="Times New Roman"/>
                <w:sz w:val="20"/>
                <w:szCs w:val="20"/>
              </w:rPr>
              <w:t>од на</w:t>
            </w:r>
            <w:proofErr w:type="gramEnd"/>
            <w:r w:rsidRPr="00DD1C79">
              <w:rPr>
                <w:rFonts w:ascii="Times New Roman" w:eastAsia="Times New Roman" w:hAnsi="Times New Roman" w:cs="Times New Roman"/>
                <w:sz w:val="20"/>
                <w:szCs w:val="20"/>
              </w:rPr>
              <w:t xml:space="preserve"> территории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по картам особенности обеспечения внутренними водами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34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Великое оледенение</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Нанесение на контурные карты границ максимального покровного и горно-ледникового оледенения.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определять по картам закономерности распределения внутренних </w:t>
            </w:r>
            <w:proofErr w:type="gramStart"/>
            <w:r w:rsidRPr="00DD1C79">
              <w:rPr>
                <w:rFonts w:ascii="Times New Roman" w:eastAsia="Times New Roman" w:hAnsi="Times New Roman" w:cs="Times New Roman"/>
                <w:sz w:val="20"/>
                <w:szCs w:val="20"/>
              </w:rPr>
              <w:t>од на</w:t>
            </w:r>
            <w:proofErr w:type="gramEnd"/>
            <w:r w:rsidRPr="00DD1C79">
              <w:rPr>
                <w:rFonts w:ascii="Times New Roman" w:eastAsia="Times New Roman" w:hAnsi="Times New Roman" w:cs="Times New Roman"/>
                <w:sz w:val="20"/>
                <w:szCs w:val="20"/>
              </w:rPr>
              <w:t xml:space="preserve"> территории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по картам особенности обеспечения внутренними водами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Гидросфера и человек. Объяснение закономерностей размещения вод суши и связанных с ними природных явлений в зависимости от климата и рельефа.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обеспеченности водными ресурсами различных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Стихийные </w:t>
            </w:r>
            <w:proofErr w:type="gramStart"/>
            <w:r w:rsidRPr="00DD1C79">
              <w:rPr>
                <w:rFonts w:ascii="Times New Roman" w:eastAsia="Times New Roman" w:hAnsi="Times New Roman" w:cs="Times New Roman"/>
                <w:sz w:val="20"/>
                <w:szCs w:val="20"/>
              </w:rPr>
              <w:t>бедствия</w:t>
            </w:r>
            <w:proofErr w:type="gramEnd"/>
            <w:r w:rsidRPr="00DD1C79">
              <w:rPr>
                <w:rFonts w:ascii="Times New Roman" w:eastAsia="Times New Roman" w:hAnsi="Times New Roman" w:cs="Times New Roman"/>
                <w:sz w:val="20"/>
                <w:szCs w:val="20"/>
              </w:rPr>
              <w:t xml:space="preserve"> связанные с водой</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возможных катастрофических природных явлений в гидросфере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Тестирование №3 «Гидрография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термины и понятия по разделу курса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Почвы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Формирование и свойства почвы. Составление схемы почвенного горизонта.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условия формирования почв, особенности строения и состава почв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Зональные типы почв. Установление связей между типами почв и характером растительности.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почвенных ресурсов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по картам закономерности размещения почв по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40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Обобщение по теме «Почвы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термины и понятия по разделу курса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Растительный и животный мир</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Место и роль растений и животных в природном комплексе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место и роль растений и животных природном комплексе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растительного и животного мира по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Ресурсы растительного и животного мира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размещение ресурсов растительного и животного мира по картам</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Особо охраняемые территории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необходимость создания и географию особо охраняемых территорий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по картам географию особо охраняемых территорий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Природные зоны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Природные комплексы России. Нанесение на контурные карты зональных природных комплексов. </w:t>
            </w:r>
            <w:r w:rsidRPr="00DD1C79">
              <w:rPr>
                <w:rFonts w:ascii="Times New Roman" w:eastAsia="Times New Roman" w:hAnsi="Times New Roman" w:cs="Times New Roman"/>
                <w:color w:val="000000"/>
                <w:sz w:val="20"/>
                <w:szCs w:val="20"/>
              </w:rPr>
              <w:t>Практическая работа №7Выявление зависимости между компонентами природы на примере одной из природных зон»</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Безлесные природные зоны Арктики и </w:t>
            </w:r>
            <w:r w:rsidRPr="00DD1C79">
              <w:rPr>
                <w:rFonts w:ascii="Times New Roman" w:eastAsia="Times New Roman" w:hAnsi="Times New Roman" w:cs="Times New Roman"/>
                <w:sz w:val="20"/>
                <w:szCs w:val="20"/>
              </w:rPr>
              <w:lastRenderedPageBreak/>
              <w:t>Субарктики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 специфические черты природно-хозяйственных зон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46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Леса умеренного пояса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 специфические черты природно-хозяйственных зон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Безлесные природные зоны умеренного пояса. Субтропики. Высотная поясность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 специфические черты природно-хозяйственных зон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Природно-хозяйственные зоны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 специфические черты природно-хозяйственных зон</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Крупные природные районы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Природа арктических островов. Нанесение на контурные карты арктических островов.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Восточно-Европейская равнина (Русская)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Кавказ</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Урал</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53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Западно-Сибирская равнина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Средняя Сибирь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Северо-Восток Сибири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Горы Южной Сибири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Дальний Восток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отличия природных комплексов друг от друга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размещения природных зон на территории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Тестирование №4 по разделу «Крупные природные районы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давать характеристику природным зонам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Белгородская область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Особенности географического положения. </w:t>
            </w:r>
            <w:r w:rsidRPr="00DD1C79">
              <w:rPr>
                <w:rFonts w:ascii="Times New Roman" w:eastAsia="Times New Roman" w:hAnsi="Times New Roman" w:cs="Times New Roman"/>
                <w:color w:val="000000"/>
                <w:sz w:val="20"/>
                <w:szCs w:val="20"/>
              </w:rPr>
              <w:t>Практическая работа №8 Физико-географическое положение Белгородской области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дать характеристику географическому положению Белгородской области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60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Геологическая история края, современные рельефообразующие процессы.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современные рельефообразующие процессы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Рельеф и полезные ископаемые. Нанесение на контурные карты форм рельефа и природных ископаемых.</w:t>
            </w:r>
            <w:r w:rsidRPr="00DD1C79">
              <w:rPr>
                <w:rFonts w:ascii="Times New Roman" w:eastAsia="Times New Roman" w:hAnsi="Times New Roman" w:cs="Times New Roman"/>
                <w:color w:val="000000"/>
                <w:sz w:val="20"/>
                <w:szCs w:val="20"/>
              </w:rPr>
              <w:t xml:space="preserve"> Практическая работа №9 Полезные ископаемые области, района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обозначать на контурных картах основные формы рельефа и полезные ископаемые</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Факторы, определяющие климат. Определение комфортности климата и рельефа для жизни населения. </w:t>
            </w:r>
            <w:r w:rsidRPr="00DD1C79">
              <w:rPr>
                <w:rFonts w:ascii="Times New Roman" w:eastAsia="Times New Roman" w:hAnsi="Times New Roman" w:cs="Times New Roman"/>
                <w:b/>
                <w:bCs/>
                <w:color w:val="000000"/>
                <w:sz w:val="20"/>
                <w:szCs w:val="20"/>
              </w:rPr>
              <w:t>Практическая работа №10</w:t>
            </w:r>
            <w:r w:rsidRPr="00DD1C79">
              <w:rPr>
                <w:rFonts w:ascii="Times New Roman" w:eastAsia="Times New Roman" w:hAnsi="Times New Roman" w:cs="Times New Roman"/>
                <w:sz w:val="20"/>
                <w:szCs w:val="20"/>
              </w:rPr>
              <w:t xml:space="preserve"> </w:t>
            </w:r>
            <w:r w:rsidRPr="00DD1C79">
              <w:rPr>
                <w:rFonts w:ascii="Times New Roman" w:eastAsia="Times New Roman" w:hAnsi="Times New Roman" w:cs="Times New Roman"/>
                <w:b/>
                <w:bCs/>
                <w:color w:val="000000"/>
                <w:sz w:val="20"/>
                <w:szCs w:val="20"/>
              </w:rPr>
              <w:t>Основные характеристики климата Белгородской области.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действие климатообразующих факторов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Внутренние воды. Реки и озера. Характеристика реки</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определение </w:t>
            </w:r>
            <w:r w:rsidRPr="00DD1C79">
              <w:rPr>
                <w:rFonts w:ascii="Times New Roman" w:eastAsia="Times New Roman" w:hAnsi="Times New Roman" w:cs="Times New Roman"/>
                <w:sz w:val="20"/>
                <w:szCs w:val="20"/>
              </w:rPr>
              <w:lastRenderedPageBreak/>
              <w:t>возможностей ее хозяйственного использования.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дать характеристику внутренним водам Белгородской области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64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Почвы. Знакомство с образцами почв своей местности и особенностями ее хозяйственного использования.</w:t>
            </w:r>
            <w:r w:rsidRPr="00DD1C79">
              <w:rPr>
                <w:rFonts w:ascii="Times New Roman" w:eastAsia="Times New Roman" w:hAnsi="Times New Roman" w:cs="Times New Roman"/>
                <w:b/>
                <w:bCs/>
                <w:sz w:val="20"/>
                <w:szCs w:val="20"/>
              </w:rPr>
              <w:t xml:space="preserve"> </w:t>
            </w:r>
            <w:r w:rsidRPr="00DD1C79">
              <w:rPr>
                <w:rFonts w:ascii="Times New Roman" w:eastAsia="Times New Roman" w:hAnsi="Times New Roman" w:cs="Times New Roman"/>
                <w:color w:val="000000"/>
                <w:sz w:val="20"/>
                <w:szCs w:val="20"/>
              </w:rPr>
              <w:t>Практическая работа№11</w:t>
            </w:r>
            <w:r w:rsidRPr="00DD1C79">
              <w:rPr>
                <w:rFonts w:ascii="Times New Roman" w:eastAsia="Times New Roman" w:hAnsi="Times New Roman" w:cs="Times New Roman"/>
                <w:sz w:val="20"/>
                <w:szCs w:val="20"/>
              </w:rPr>
              <w:t xml:space="preserve"> </w:t>
            </w:r>
            <w:r w:rsidRPr="00DD1C79">
              <w:rPr>
                <w:rFonts w:ascii="Times New Roman" w:eastAsia="Times New Roman" w:hAnsi="Times New Roman" w:cs="Times New Roman"/>
                <w:color w:val="000000"/>
                <w:sz w:val="20"/>
                <w:szCs w:val="20"/>
              </w:rPr>
              <w:t>Земельные ресурсы своего района, области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различать виды почв друг от друга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Растительность и животный мир. Прогноз изменений растительного и животного мира в условиях антропогенного воздействия.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изменения растительного и животного мира под влиянием человека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66</w:t>
            </w:r>
          </w:p>
        </w:tc>
        <w:tc>
          <w:tcPr>
            <w:tcW w:w="2581" w:type="dxa"/>
            <w:tcBorders>
              <w:top w:val="outset" w:sz="6" w:space="0" w:color="auto"/>
              <w:left w:val="outset" w:sz="6" w:space="0" w:color="auto"/>
              <w:bottom w:val="outset" w:sz="6" w:space="0" w:color="auto"/>
              <w:right w:val="outset" w:sz="6" w:space="0" w:color="auto"/>
            </w:tcBorders>
            <w:hideMark/>
          </w:tcPr>
          <w:p w:rsidR="00FA1EFE"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Природные комплексы</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Составление маршрута туристической поездки породному краю.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Охрана и преобразование природы. Защита символического герба родного края.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составлять маршрут туристической поездки по Белгородской области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Заключение. Природа и человек</w:t>
            </w:r>
            <w:r>
              <w:rPr>
                <w:rFonts w:ascii="Times New Roman" w:eastAsia="Times New Roman" w:hAnsi="Times New Roman" w:cs="Times New Roman"/>
                <w:sz w:val="20"/>
                <w:szCs w:val="20"/>
              </w:rPr>
              <w:t>,</w:t>
            </w:r>
            <w:r w:rsidRPr="00DD1C79">
              <w:rPr>
                <w:rFonts w:ascii="Times New Roman" w:eastAsia="Times New Roman" w:hAnsi="Times New Roman" w:cs="Times New Roman"/>
                <w:sz w:val="20"/>
                <w:szCs w:val="20"/>
              </w:rPr>
              <w:t xml:space="preserve"> Влияние природы на человека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70"/>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Итоговое тестирование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bl>
    <w:p w:rsidR="00FA1EFE" w:rsidRPr="00DD1C79" w:rsidRDefault="00FA1EFE" w:rsidP="00FA1EFE">
      <w:pPr>
        <w:spacing w:before="100" w:beforeAutospacing="1" w:after="100" w:afterAutospacing="1" w:line="240" w:lineRule="auto"/>
        <w:outlineLvl w:val="0"/>
        <w:rPr>
          <w:rFonts w:ascii="Times New Roman" w:eastAsia="Times New Roman" w:hAnsi="Times New Roman" w:cs="Times New Roman"/>
          <w:b/>
          <w:bCs/>
          <w:kern w:val="36"/>
          <w:sz w:val="20"/>
          <w:szCs w:val="20"/>
        </w:rPr>
      </w:pPr>
    </w:p>
    <w:p w:rsidR="00FA1EFE" w:rsidRPr="00DD1C79" w:rsidRDefault="00FA1EFE" w:rsidP="00FA1EFE">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География. 9 класс.</w:t>
      </w:r>
      <w:r w:rsidRPr="00DD1C79">
        <w:rPr>
          <w:rFonts w:ascii="Times New Roman" w:eastAsia="Times New Roman" w:hAnsi="Times New Roman" w:cs="Times New Roman"/>
          <w:sz w:val="20"/>
          <w:szCs w:val="20"/>
        </w:rPr>
        <w:t xml:space="preserve"> </w:t>
      </w:r>
    </w:p>
    <w:tbl>
      <w:tblPr>
        <w:tblW w:w="15288"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840"/>
        <w:gridCol w:w="2581"/>
        <w:gridCol w:w="1149"/>
        <w:gridCol w:w="10718"/>
      </w:tblGrid>
      <w:tr w:rsidR="00FA1EFE" w:rsidRPr="00DD1C79" w:rsidTr="002F55E7">
        <w:trPr>
          <w:trHeight w:val="276"/>
          <w:tblHeader/>
          <w:tblCellSpacing w:w="0" w:type="dxa"/>
        </w:trPr>
        <w:tc>
          <w:tcPr>
            <w:tcW w:w="840"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урока</w:t>
            </w:r>
          </w:p>
        </w:tc>
        <w:tc>
          <w:tcPr>
            <w:tcW w:w="2581"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Наименование раздела и тем</w:t>
            </w:r>
          </w:p>
        </w:tc>
        <w:tc>
          <w:tcPr>
            <w:tcW w:w="1149"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Часы учебного времени</w:t>
            </w:r>
          </w:p>
        </w:tc>
        <w:tc>
          <w:tcPr>
            <w:tcW w:w="10718" w:type="dxa"/>
            <w:vMerge w:val="restart"/>
            <w:tcBorders>
              <w:top w:val="outset" w:sz="6" w:space="0" w:color="auto"/>
              <w:left w:val="outset" w:sz="6" w:space="0" w:color="auto"/>
              <w:bottom w:val="outset" w:sz="6" w:space="0" w:color="auto"/>
              <w:right w:val="outset" w:sz="6" w:space="0" w:color="auto"/>
            </w:tcBorders>
            <w:shd w:val="clear" w:color="auto" w:fill="C0C0C0"/>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Характеристика видов деятельности учащихся</w:t>
            </w: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276"/>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10718" w:type="dxa"/>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r>
      <w:tr w:rsidR="00FA1EFE" w:rsidRPr="00DD1C79" w:rsidTr="002F55E7">
        <w:trPr>
          <w:trHeight w:val="60"/>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60" w:lineRule="atLeast"/>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Техника безопасности. Введение. Стартовое тестирование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Россия на карте мира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Формирование территории России. Исторические города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специфику поэтапного формирования территории страны</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Экономико-географическое положение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проведения государственной границы</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географического положения России и особенности границ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Административно-территориальное деление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структуру административно-территориального устройства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специфические черты видов субъектов Федерации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Экономик</w:t>
            </w:r>
            <w:proofErr w:type="gramStart"/>
            <w:r w:rsidRPr="00DD1C79">
              <w:rPr>
                <w:rFonts w:ascii="Times New Roman" w:eastAsia="Times New Roman" w:hAnsi="Times New Roman" w:cs="Times New Roman"/>
                <w:sz w:val="20"/>
                <w:szCs w:val="20"/>
              </w:rPr>
              <w:t>о-</w:t>
            </w:r>
            <w:proofErr w:type="gramEnd"/>
            <w:r w:rsidRPr="00DD1C79">
              <w:rPr>
                <w:rFonts w:ascii="Times New Roman" w:eastAsia="Times New Roman" w:hAnsi="Times New Roman" w:cs="Times New Roman"/>
                <w:sz w:val="20"/>
                <w:szCs w:val="20"/>
              </w:rPr>
              <w:t xml:space="preserve"> географическое районирование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принципы экономико-географического районирования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Экономические районы, регионы и зоны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положение экономических регионов, районов, зон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Обобщение и систематизация знаний</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термины и понятия раздела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Природа и человек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Природные условия. Их прямое и косвенное влияние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природных условий и ресурсов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Хозяйственный потенциал природных условий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влияние природных условий на хозяйственную деятельность человека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Минеральные ресурсы России и основные черты их размещения.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Водные ресурсы и их значение в хозяйственной жизни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специфику использования и размещения природных ресурсов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Почва и почвенные ресурсы. Лесные ресурсы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специфику использования и размещения природных ресурсов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Рекреационные ресурсы и перспективы их освоения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специфику использования и размещения природных ресурсов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Демография. Численность населения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color w:val="0D0D0D"/>
                <w:sz w:val="20"/>
                <w:szCs w:val="20"/>
              </w:rPr>
              <w:t>Практическая работа№1. Определение по статистическим данным плотности населения отдельных субъектов Федерации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динамики численности и воспроизводства населения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Размещение населения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динамики численности и воспроизводства населения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Миграции населения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направления и типы миграции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параметры миграционных процессов</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Сельское расселение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сельского и городского населения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Городская форма расселения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сельского и городского населения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Город и урбанизация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сельского и городского населения</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Этнический состав населения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состава населения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Религиозный состав населения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специфику распространения религий</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регионы с преобладанием отдельных языков, религий</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Обобщение и систематизация знаний</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термин и понятия раздела курса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Отрасли хозяйства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19</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Отраслевая структура экономики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структуры хозяйства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Факторы размещения производства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факторы размещения хозяйства</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Роль, значение и проблемы ТЭК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Нефтяная промышленность.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26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Газовая промышленность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Угольная промышленность. Практическая работа №2.</w:t>
            </w:r>
            <w:r w:rsidRPr="00DD1C79">
              <w:rPr>
                <w:rFonts w:ascii="Times New Roman" w:eastAsia="Times New Roman" w:hAnsi="Times New Roman" w:cs="Times New Roman"/>
                <w:color w:val="0D0D0D"/>
                <w:sz w:val="20"/>
                <w:szCs w:val="20"/>
              </w:rPr>
              <w:t xml:space="preserve"> Сравнительная характеристика двух или нескольких угольных бассейнов страны</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Электроэнергетика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Черная металлургия. Практическая работа №3</w:t>
            </w:r>
            <w:r w:rsidRPr="00DD1C79">
              <w:rPr>
                <w:rFonts w:ascii="Times New Roman" w:eastAsia="Times New Roman" w:hAnsi="Times New Roman" w:cs="Times New Roman"/>
                <w:color w:val="0D0D0D"/>
                <w:sz w:val="20"/>
                <w:szCs w:val="20"/>
              </w:rPr>
              <w:t xml:space="preserve"> Составление характеристики одной из металлургических баз на основе карт и статистических данных</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Цветная металлургия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31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Химическая промышленность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Факторы размещения химических предприятий.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Лесная промышленность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География машиностроения</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roofErr w:type="spellStart"/>
            <w:r w:rsidRPr="00DD1C79">
              <w:rPr>
                <w:rFonts w:ascii="Times New Roman" w:eastAsia="Times New Roman" w:hAnsi="Times New Roman" w:cs="Times New Roman"/>
                <w:sz w:val="20"/>
                <w:szCs w:val="20"/>
              </w:rPr>
              <w:t>Военно</w:t>
            </w:r>
            <w:proofErr w:type="spellEnd"/>
            <w:r w:rsidRPr="00DD1C79">
              <w:rPr>
                <w:rFonts w:ascii="Times New Roman" w:eastAsia="Times New Roman" w:hAnsi="Times New Roman" w:cs="Times New Roman"/>
                <w:sz w:val="20"/>
                <w:szCs w:val="20"/>
              </w:rPr>
              <w:t xml:space="preserve"> – промышленный комплекс (ВПК)</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Пищевая промышленность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37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Легкая промышленность</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Сухопутный транспорт</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roofErr w:type="gramStart"/>
            <w:r w:rsidRPr="00DD1C79">
              <w:rPr>
                <w:rFonts w:ascii="Times New Roman" w:eastAsia="Times New Roman" w:hAnsi="Times New Roman" w:cs="Times New Roman"/>
                <w:sz w:val="20"/>
                <w:szCs w:val="20"/>
              </w:rPr>
              <w:t>Водный</w:t>
            </w:r>
            <w:proofErr w:type="gramEnd"/>
            <w:r w:rsidRPr="00DD1C79">
              <w:rPr>
                <w:rFonts w:ascii="Times New Roman" w:eastAsia="Times New Roman" w:hAnsi="Times New Roman" w:cs="Times New Roman"/>
                <w:sz w:val="20"/>
                <w:szCs w:val="20"/>
              </w:rPr>
              <w:t xml:space="preserve"> и другие виды транспорта </w:t>
            </w:r>
            <w:r w:rsidRPr="00DD1C79">
              <w:rPr>
                <w:rFonts w:ascii="Times New Roman" w:eastAsia="Times New Roman" w:hAnsi="Times New Roman" w:cs="Times New Roman"/>
                <w:color w:val="0D0D0D"/>
                <w:sz w:val="20"/>
                <w:szCs w:val="20"/>
              </w:rPr>
              <w:t>Практическая работа №4.</w:t>
            </w:r>
            <w:r w:rsidRPr="00DD1C79">
              <w:rPr>
                <w:rFonts w:ascii="Times New Roman" w:eastAsia="Times New Roman" w:hAnsi="Times New Roman" w:cs="Times New Roman"/>
                <w:color w:val="000000"/>
                <w:sz w:val="20"/>
                <w:szCs w:val="20"/>
              </w:rPr>
              <w:t xml:space="preserve"> Характеристика одной из транспортных магистралей по типовому плану</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Связь. Сфера обслуживания</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color w:val="0D0D0D"/>
                <w:sz w:val="20"/>
                <w:szCs w:val="20"/>
              </w:rPr>
              <w:t>Тестирование №1 по теме «Хозяйство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районы концентрации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видовое разнообразие предприятий отраслей хозяйства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Природно-хозяйственная характеристика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41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Европейский Север,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европейского севера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Хозяйство европейского севера.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Умение определять особенности социально-экономической ситуации отдельных регионов России </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roofErr w:type="spellStart"/>
            <w:r w:rsidRPr="00DD1C79">
              <w:rPr>
                <w:rFonts w:ascii="Times New Roman" w:eastAsia="Times New Roman" w:hAnsi="Times New Roman" w:cs="Times New Roman"/>
                <w:sz w:val="20"/>
                <w:szCs w:val="20"/>
              </w:rPr>
              <w:t>Северо</w:t>
            </w:r>
            <w:proofErr w:type="spellEnd"/>
            <w:r w:rsidRPr="00DD1C79">
              <w:rPr>
                <w:rFonts w:ascii="Times New Roman" w:eastAsia="Times New Roman" w:hAnsi="Times New Roman" w:cs="Times New Roman"/>
                <w:sz w:val="20"/>
                <w:szCs w:val="20"/>
              </w:rPr>
              <w:t xml:space="preserve"> – Западный район</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Центральная Россия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и трудовые ресурсы Центральной России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Экономика и территориальная структура Центральной России </w:t>
            </w:r>
            <w:r w:rsidRPr="00DD1C79">
              <w:rPr>
                <w:rFonts w:ascii="Times New Roman" w:eastAsia="Times New Roman" w:hAnsi="Times New Roman" w:cs="Times New Roman"/>
                <w:color w:val="0D0D0D"/>
                <w:sz w:val="20"/>
                <w:szCs w:val="20"/>
              </w:rPr>
              <w:t>Практическая работа №5. Сравнение экономико-географического положения и ресурсов Северо-Западного и Центрального районов.</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48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Москва и Московский округ</w:t>
            </w:r>
            <w:proofErr w:type="gramStart"/>
            <w:r w:rsidRPr="00DD1C79">
              <w:rPr>
                <w:rFonts w:ascii="Times New Roman" w:eastAsia="Times New Roman" w:hAnsi="Times New Roman" w:cs="Times New Roman"/>
                <w:sz w:val="20"/>
                <w:szCs w:val="20"/>
              </w:rPr>
              <w:t>..</w:t>
            </w:r>
            <w:proofErr w:type="gramEnd"/>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Узловые районы Центральной России.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Европейский юг.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Европейского Юга.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Хозяйство Европейского Юга.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Поволжье</w:t>
            </w:r>
            <w:proofErr w:type="gramStart"/>
            <w:r w:rsidRPr="00DD1C79">
              <w:rPr>
                <w:rFonts w:ascii="Times New Roman" w:eastAsia="Times New Roman" w:hAnsi="Times New Roman" w:cs="Times New Roman"/>
                <w:sz w:val="20"/>
                <w:szCs w:val="20"/>
              </w:rPr>
              <w:t xml:space="preserve"> .</w:t>
            </w:r>
            <w:proofErr w:type="gramEnd"/>
            <w:r w:rsidRPr="00DD1C79">
              <w:rPr>
                <w:rFonts w:ascii="Times New Roman" w:eastAsia="Times New Roman" w:hAnsi="Times New Roman" w:cs="Times New Roman"/>
                <w:sz w:val="20"/>
                <w:szCs w:val="20"/>
              </w:rPr>
              <w:t xml:space="preserve">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Население Поволжья.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Хозяйство Поволжья. Практическая работа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56</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Урал.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57</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Урала.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Хозяйство Урала.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59</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Западная Сибирь.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60</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Западной Сибири.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61</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Хозяйство Западной Сибири.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62</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Восточная Сибирь.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63</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Хозяйство Восточной Сибири. </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64</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Население Восточной Сибири.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65</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Южная Сибирь. Географическое положение.</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66</w:t>
            </w:r>
          </w:p>
        </w:tc>
        <w:tc>
          <w:tcPr>
            <w:tcW w:w="2581" w:type="dxa"/>
            <w:tcBorders>
              <w:top w:val="outset" w:sz="6" w:space="0" w:color="auto"/>
              <w:left w:val="outset" w:sz="6" w:space="0" w:color="auto"/>
              <w:bottom w:val="outset" w:sz="6" w:space="0" w:color="auto"/>
              <w:right w:val="outset" w:sz="6" w:space="0" w:color="auto"/>
            </w:tcBorders>
            <w:hideMark/>
          </w:tcPr>
          <w:p w:rsidR="00FA1EFE"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Хозяйство Южной Сибири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Население Южной Сибири</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2581" w:type="dxa"/>
            <w:tcBorders>
              <w:top w:val="outset" w:sz="6" w:space="0" w:color="auto"/>
              <w:left w:val="outset" w:sz="6" w:space="0" w:color="auto"/>
              <w:bottom w:val="outset" w:sz="6" w:space="0" w:color="auto"/>
              <w:right w:val="outset" w:sz="6" w:space="0" w:color="auto"/>
            </w:tcBorders>
            <w:hideMark/>
          </w:tcPr>
          <w:p w:rsidR="00FA1EFE"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Дальний Восток. Географическое положение.</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Население Дальнего Востока</w:t>
            </w: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регион России по краткому описанию</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r w:rsidR="00FA1EFE" w:rsidRPr="00DD1C79" w:rsidTr="002F55E7">
        <w:trPr>
          <w:trHeight w:val="585"/>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2581"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Хозяйство Дальнего Востока.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p>
        </w:tc>
        <w:tc>
          <w:tcPr>
            <w:tcW w:w="1149"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0718"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определять особенности социально-экономической ситуации отдельных регионов России</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Умение объяснять особенности природы, населения и хозяйства регионов России</w:t>
            </w:r>
          </w:p>
        </w:tc>
      </w:tr>
    </w:tbl>
    <w:p w:rsidR="00FA1EFE" w:rsidRDefault="00FA1EFE" w:rsidP="00FA1EFE">
      <w:pPr>
        <w:spacing w:before="100" w:beforeAutospacing="1" w:after="100" w:afterAutospacing="1" w:line="240" w:lineRule="auto"/>
        <w:outlineLvl w:val="0"/>
        <w:rPr>
          <w:rFonts w:ascii="Times New Roman" w:eastAsia="Times New Roman" w:hAnsi="Times New Roman" w:cs="Times New Roman"/>
          <w:b/>
          <w:bCs/>
          <w:kern w:val="36"/>
          <w:sz w:val="20"/>
          <w:szCs w:val="20"/>
        </w:rPr>
      </w:pPr>
    </w:p>
    <w:p w:rsidR="00C355D7" w:rsidRDefault="00C355D7" w:rsidP="00FA1EFE">
      <w:pPr>
        <w:spacing w:before="100" w:beforeAutospacing="1" w:after="100" w:afterAutospacing="1" w:line="240" w:lineRule="auto"/>
        <w:outlineLvl w:val="0"/>
        <w:rPr>
          <w:rFonts w:ascii="Times New Roman" w:eastAsia="Times New Roman" w:hAnsi="Times New Roman" w:cs="Times New Roman"/>
          <w:b/>
          <w:bCs/>
          <w:kern w:val="36"/>
          <w:sz w:val="20"/>
          <w:szCs w:val="20"/>
        </w:rPr>
      </w:pPr>
    </w:p>
    <w:p w:rsidR="00FA1EFE" w:rsidRPr="00DD1C79" w:rsidRDefault="00FA1EFE" w:rsidP="00FA1EFE">
      <w:pPr>
        <w:spacing w:before="100" w:beforeAutospacing="1" w:after="100" w:afterAutospacing="1" w:line="240" w:lineRule="auto"/>
        <w:outlineLvl w:val="0"/>
        <w:rPr>
          <w:rFonts w:ascii="Times New Roman" w:eastAsia="Times New Roman" w:hAnsi="Times New Roman" w:cs="Times New Roman"/>
          <w:b/>
          <w:bCs/>
          <w:kern w:val="36"/>
          <w:sz w:val="20"/>
          <w:szCs w:val="20"/>
        </w:rPr>
      </w:pPr>
      <w:r>
        <w:rPr>
          <w:rFonts w:ascii="Times New Roman" w:eastAsia="Times New Roman" w:hAnsi="Times New Roman" w:cs="Times New Roman"/>
          <w:b/>
          <w:bCs/>
          <w:kern w:val="36"/>
          <w:sz w:val="20"/>
          <w:szCs w:val="20"/>
        </w:rPr>
        <w:t>учебно-методическое</w:t>
      </w:r>
      <w:r w:rsidRPr="00DD1C79">
        <w:rPr>
          <w:rFonts w:ascii="Times New Roman" w:eastAsia="Times New Roman" w:hAnsi="Times New Roman" w:cs="Times New Roman"/>
          <w:b/>
          <w:bCs/>
          <w:kern w:val="36"/>
          <w:sz w:val="20"/>
          <w:szCs w:val="20"/>
        </w:rPr>
        <w:t xml:space="preserve"> и мат</w:t>
      </w:r>
      <w:r>
        <w:rPr>
          <w:rFonts w:ascii="Times New Roman" w:eastAsia="Times New Roman" w:hAnsi="Times New Roman" w:cs="Times New Roman"/>
          <w:b/>
          <w:bCs/>
          <w:kern w:val="36"/>
          <w:sz w:val="20"/>
          <w:szCs w:val="20"/>
        </w:rPr>
        <w:t>ериально-техническое</w:t>
      </w:r>
      <w:r>
        <w:rPr>
          <w:rFonts w:ascii="Times New Roman" w:eastAsia="Times New Roman" w:hAnsi="Times New Roman" w:cs="Times New Roman"/>
          <w:b/>
          <w:bCs/>
          <w:kern w:val="36"/>
          <w:sz w:val="20"/>
          <w:szCs w:val="20"/>
        </w:rPr>
        <w:br/>
        <w:t>обеспечение</w:t>
      </w:r>
      <w:r w:rsidRPr="00DD1C79">
        <w:rPr>
          <w:rFonts w:ascii="Times New Roman" w:eastAsia="Times New Roman" w:hAnsi="Times New Roman" w:cs="Times New Roman"/>
          <w:b/>
          <w:bCs/>
          <w:kern w:val="36"/>
          <w:sz w:val="20"/>
          <w:szCs w:val="20"/>
        </w:rPr>
        <w:t xml:space="preserve"> образовательного процесса</w:t>
      </w:r>
    </w:p>
    <w:p w:rsidR="00FA1EFE" w:rsidRPr="00DD1C79" w:rsidRDefault="00FA1EFE" w:rsidP="00FA1EFE">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ЛИТЕРАТУРА</w:t>
      </w:r>
    </w:p>
    <w:p w:rsidR="00FA1EFE" w:rsidRPr="00DD1C79" w:rsidRDefault="00FA1EFE" w:rsidP="00FA1EFE">
      <w:pPr>
        <w:spacing w:before="100" w:beforeAutospacing="1" w:after="100" w:afterAutospacing="1" w:line="240" w:lineRule="auto"/>
        <w:ind w:left="720"/>
        <w:jc w:val="center"/>
        <w:rPr>
          <w:rFonts w:ascii="Times New Roman" w:eastAsia="Times New Roman" w:hAnsi="Times New Roman" w:cs="Times New Roman"/>
          <w:sz w:val="20"/>
          <w:szCs w:val="20"/>
        </w:rPr>
      </w:pPr>
      <w:r w:rsidRPr="00DD1C79">
        <w:rPr>
          <w:rFonts w:ascii="Times New Roman" w:eastAsia="Times New Roman" w:hAnsi="Times New Roman" w:cs="Times New Roman"/>
          <w:b/>
          <w:bCs/>
          <w:sz w:val="20"/>
          <w:szCs w:val="20"/>
        </w:rPr>
        <w:t>Оборудование и приборы.</w:t>
      </w:r>
    </w:p>
    <w:tbl>
      <w:tblPr>
        <w:tblW w:w="14862"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564"/>
        <w:gridCol w:w="3800"/>
        <w:gridCol w:w="813"/>
        <w:gridCol w:w="1783"/>
        <w:gridCol w:w="7902"/>
      </w:tblGrid>
      <w:tr w:rsidR="00FA1EFE" w:rsidRPr="00DD1C79" w:rsidTr="002F55E7">
        <w:trPr>
          <w:tblCellSpacing w:w="0" w:type="dxa"/>
        </w:trPr>
        <w:tc>
          <w:tcPr>
            <w:tcW w:w="564" w:type="dxa"/>
            <w:vMerge w:val="restart"/>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 </w:t>
            </w:r>
            <w:proofErr w:type="gramStart"/>
            <w:r w:rsidRPr="00DD1C79">
              <w:rPr>
                <w:rFonts w:ascii="Times New Roman" w:eastAsia="Times New Roman" w:hAnsi="Times New Roman" w:cs="Times New Roman"/>
                <w:sz w:val="20"/>
                <w:szCs w:val="20"/>
              </w:rPr>
              <w:t>п</w:t>
            </w:r>
            <w:proofErr w:type="gramEnd"/>
            <w:r w:rsidRPr="00DD1C79">
              <w:rPr>
                <w:rFonts w:ascii="Times New Roman" w:eastAsia="Times New Roman" w:hAnsi="Times New Roman" w:cs="Times New Roman"/>
                <w:sz w:val="20"/>
                <w:szCs w:val="20"/>
              </w:rPr>
              <w:t>/п</w:t>
            </w:r>
          </w:p>
        </w:tc>
        <w:tc>
          <w:tcPr>
            <w:tcW w:w="3800" w:type="dxa"/>
            <w:vMerge w:val="restart"/>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Наименование объектов и средств материально-технического обеспечения</w:t>
            </w:r>
          </w:p>
        </w:tc>
        <w:tc>
          <w:tcPr>
            <w:tcW w:w="2596" w:type="dxa"/>
            <w:gridSpan w:val="2"/>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Количество на 15 учащихся</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Оборудование и средства обучения, имеющиеся в кабинете географии</w:t>
            </w:r>
          </w:p>
        </w:tc>
      </w:tr>
      <w:tr w:rsidR="00FA1EFE" w:rsidRPr="00DD1C79" w:rsidTr="002F55E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after="0" w:line="240" w:lineRule="auto"/>
              <w:rPr>
                <w:rFonts w:ascii="Times New Roman" w:eastAsia="Times New Roman" w:hAnsi="Times New Roman" w:cs="Times New Roman"/>
                <w:sz w:val="20"/>
                <w:szCs w:val="20"/>
              </w:rPr>
            </w:pPr>
          </w:p>
        </w:tc>
        <w:tc>
          <w:tcPr>
            <w:tcW w:w="813"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roofErr w:type="spellStart"/>
            <w:r w:rsidRPr="00DD1C79">
              <w:rPr>
                <w:rFonts w:ascii="Times New Roman" w:eastAsia="Times New Roman" w:hAnsi="Times New Roman" w:cs="Times New Roman"/>
                <w:sz w:val="20"/>
                <w:szCs w:val="20"/>
              </w:rPr>
              <w:t>Осн</w:t>
            </w:r>
            <w:proofErr w:type="spellEnd"/>
            <w:r w:rsidRPr="00DD1C79">
              <w:rPr>
                <w:rFonts w:ascii="Times New Roman" w:eastAsia="Times New Roman" w:hAnsi="Times New Roman" w:cs="Times New Roman"/>
                <w:sz w:val="20"/>
                <w:szCs w:val="20"/>
              </w:rPr>
              <w:t>. школа</w:t>
            </w:r>
          </w:p>
        </w:tc>
        <w:tc>
          <w:tcPr>
            <w:tcW w:w="1783"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Базовая</w:t>
            </w:r>
          </w:p>
        </w:tc>
        <w:tc>
          <w:tcPr>
            <w:tcW w:w="7902" w:type="dxa"/>
            <w:tcBorders>
              <w:top w:val="outset" w:sz="6" w:space="0" w:color="auto"/>
              <w:left w:val="outset" w:sz="6" w:space="0" w:color="auto"/>
              <w:bottom w:val="outset" w:sz="6" w:space="0" w:color="auto"/>
              <w:right w:val="outset" w:sz="6" w:space="0" w:color="auto"/>
            </w:tcBorders>
            <w:vAlign w:val="center"/>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Карты мира</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Великие географические открытия</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Глобальные проблемы человечества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Земля из космоса. Космический снимок</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Климатическая карта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Климатические пояса и области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Машиностроение и металлообработка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Минеральные ресурсы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Народы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Карта океанов</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Политическая карта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Карта полушарий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Почвенная карта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Природное и культурное наследие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Природные зоны и биологические ресурсы</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Религии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Строение земной коры. Полезные ископаемые</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Транспорт и связь</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Урбанизация и плотность населения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Физическая карта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Черная и цветная металлургия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Карта чрезвычайных природных явлений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Энергетика мира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КАРТЫ ОТДЕЛЬНЫХ ОБЛАСТЕЙ ЗЕМНОГО ШАРА</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Австралия и Новая Зеландия.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Африка.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Зарубежная Европа.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Северная Америка.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Центральная и Восточная Азия.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Юго-Восточная Азия.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29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Юго-Западная Азия.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Южная Азия.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Южная Америка.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Индия.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Канада.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Китай.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35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США.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Комплексные карты</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Австралия и Новая Зеландия. Комплексная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Антарктида. Комплексная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Африка. Комплексная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39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Евразия. Комплексная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Северная Америка. Комплексная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Южная Америка. Комплексная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Тихий океан. Комплексная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Политические карты</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Австралия и Океания. Политическая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Африка. Политическая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Европа. Политическая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Северная Америка. Политическая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Южная Америка. Политическая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Физические карты</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Австралия и Океания.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49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Азия.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Африка.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Евразия.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52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Европа.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Северная Америка.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Южная Америка.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Арктика.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Атлантический океан.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Индийский океан.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Тихий океан.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КАРТЫ РОССИИ</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59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Агропромышленный комплекс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Водные ресурсы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Геологическая карта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Земельные ресурсы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Климатическая карта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Легкая и пищевая промышленность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Лесная и целлюлозно-бумажная промышленность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Машиностроение и металлообработка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Народы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Плотность населения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69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Политико-административная карта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70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Почвенная карта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Природные зоны России и биологические ресурсы</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Россия и сопредельные государства. Политическая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Россия из космоса. Космический снимок</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Социально-экономическая карта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Тектоника и минеральные ресурсы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Топливная промышленность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Транспорт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Федеральные округа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79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Физическая карта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Химическая и нефтехимическая промышленность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Черная и цветная металлургия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Экологические проблемы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Экономическое районирование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Электроэнергетика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КАРТЫ РЕГИОНОВ РОССИИ</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Восточная Сибирь и Дальний Восток.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Европейский Север и Северо-Запад России.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87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Европейский Юг России.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Западная Сибирь.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89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Поволжье.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Урал.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Центральная Россия. Социально-экономическая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Физические карты</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Восточная Сибирь и Дальний Восток.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Западная Сибирь.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Поволжье.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Урал.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Центральная Россия. Северо-Западная и Северная Россия.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Южная Россия. Физическая карта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ПЕЧАТНЫЕ ПОСОБИЯ РАЗДАТОЧНЫЕ</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Набор учебных топографических карт</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Плакаты</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99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Комплекты таблиц демонстрационных по географии </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Портреты ученых-географов и путешественников</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ПРИБОРЫ ЛАБОРАТОРНЫЕ</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Компасы</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Комплект топографических инструментов учебный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ЦИФРОВЫЕ ИЗМЕРИТЕЛЬНЫЕ ПРИБОРЫ (ДАТЧИКИ)</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color w:val="000000"/>
                <w:sz w:val="20"/>
                <w:szCs w:val="20"/>
              </w:rPr>
              <w:t>Датчики для использования в системе цифрового измерения и цифровой обработки данных</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Датчик измерения относительной влажности воздуха</w:t>
            </w:r>
          </w:p>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(Входит в состав школьной метеостанции)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Датчик измерения количества осадков (Входит в состав школьной метеостанции)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Датчик атмосферного давления (Входит в состав школьной метеостанции)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Датчик направления и силы ветра (анемометр) (Входит в состав школьной метеостанции)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Датчик измерения температуры (Входит в состав школьной метеостанции)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109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Регистратор данных с измерительным интерфейсом для датчиков</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ОБЪЕКТЫ НАТУРАЛЬНЫЕ</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Гербарий растений природных зон России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Коллекция – шкала твердости </w:t>
            </w:r>
            <w:proofErr w:type="spellStart"/>
            <w:r w:rsidRPr="00DD1C79">
              <w:rPr>
                <w:rFonts w:ascii="Times New Roman" w:eastAsia="Times New Roman" w:hAnsi="Times New Roman" w:cs="Times New Roman"/>
                <w:sz w:val="20"/>
                <w:szCs w:val="20"/>
              </w:rPr>
              <w:t>Мооса</w:t>
            </w:r>
            <w:proofErr w:type="spellEnd"/>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112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Коллекция горных пород и минералов</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Коллекция полезных ископаемых различных типов</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МОДЕЛИ, МАКЕТЫ, МУЛЯЖИ</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Глобус Земли политический демонстрационный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Глобус Земли физический демонстрационный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Глобус Земли физический лабораторный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Модель Солнечной системы</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Теллурий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СРЕДСТВА ИКТ</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119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Универсальный настольный компьютер </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Цифровой проектор</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Передвижной столик для мобильного цифрового проектора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Крепление к потолку для стационарного цифрового проектора</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Экран настенный</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Принтер лазерный формата А</w:t>
            </w:r>
            <w:proofErr w:type="gramStart"/>
            <w:r w:rsidRPr="00DD1C79">
              <w:rPr>
                <w:rFonts w:ascii="Times New Roman" w:eastAsia="Times New Roman" w:hAnsi="Times New Roman" w:cs="Times New Roman"/>
                <w:sz w:val="20"/>
                <w:szCs w:val="20"/>
              </w:rPr>
              <w:t>4</w:t>
            </w:r>
            <w:proofErr w:type="gramEnd"/>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Документ-сканер</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126</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Сетевой фильтр-удлинитель</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127</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Блок бесперебойного питания</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ЦИФРОВЫЕ ОБРАЗОВАТЕЛЬНЫЕ РЕСУРСЫ</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lastRenderedPageBreak/>
              <w:t>128</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Школьная геоинформационная система (ГИС)</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6960" w:type="dxa"/>
            <w:gridSpan w:val="4"/>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ИНФОРМАЦИОННЫЕ ИСТОЧНИКИ</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129</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Энциклопедия</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130</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Учебно-методические комплекты по географии (УМК, включающие учебники, имеющие рекомендацию Министерства образования РФ)</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131</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Цифровые образовательные ресурсы по географии </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132</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 xml:space="preserve">Справочники по географии </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133</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Задачники, банки заданий ЕГЭ по географии</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134</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Коллекция космических снимков</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p>
        </w:tc>
      </w:tr>
      <w:tr w:rsidR="00FA1EFE" w:rsidRPr="00DD1C79" w:rsidTr="002F55E7">
        <w:trPr>
          <w:tblCellSpacing w:w="0" w:type="dxa"/>
        </w:trPr>
        <w:tc>
          <w:tcPr>
            <w:tcW w:w="564"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135</w:t>
            </w:r>
          </w:p>
        </w:tc>
        <w:tc>
          <w:tcPr>
            <w:tcW w:w="3800"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Галерея портретов ученых-географов и путешественников</w:t>
            </w:r>
          </w:p>
        </w:tc>
        <w:tc>
          <w:tcPr>
            <w:tcW w:w="81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1783"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1</w:t>
            </w:r>
          </w:p>
        </w:tc>
        <w:tc>
          <w:tcPr>
            <w:tcW w:w="7902" w:type="dxa"/>
            <w:tcBorders>
              <w:top w:val="outset" w:sz="6" w:space="0" w:color="auto"/>
              <w:left w:val="outset" w:sz="6" w:space="0" w:color="auto"/>
              <w:bottom w:val="outset" w:sz="6" w:space="0" w:color="auto"/>
              <w:right w:val="outset" w:sz="6" w:space="0" w:color="auto"/>
            </w:tcBorders>
            <w:hideMark/>
          </w:tcPr>
          <w:p w:rsidR="00FA1EFE" w:rsidRPr="00DD1C79" w:rsidRDefault="00FA1EFE" w:rsidP="002F55E7">
            <w:pPr>
              <w:spacing w:before="100" w:beforeAutospacing="1" w:after="100" w:afterAutospacing="1" w:line="240" w:lineRule="auto"/>
              <w:jc w:val="center"/>
              <w:rPr>
                <w:rFonts w:ascii="Times New Roman" w:eastAsia="Times New Roman" w:hAnsi="Times New Roman" w:cs="Times New Roman"/>
                <w:sz w:val="20"/>
                <w:szCs w:val="20"/>
              </w:rPr>
            </w:pPr>
            <w:r w:rsidRPr="00DD1C79">
              <w:rPr>
                <w:rFonts w:ascii="Times New Roman" w:eastAsia="Times New Roman" w:hAnsi="Times New Roman" w:cs="Times New Roman"/>
                <w:sz w:val="20"/>
                <w:szCs w:val="20"/>
              </w:rPr>
              <w:t>+</w:t>
            </w:r>
          </w:p>
        </w:tc>
      </w:tr>
    </w:tbl>
    <w:p w:rsidR="00D77ED8" w:rsidRDefault="00D77ED8" w:rsidP="0029134A">
      <w:pPr>
        <w:spacing w:line="240" w:lineRule="auto"/>
        <w:jc w:val="center"/>
        <w:rPr>
          <w:rFonts w:ascii="Times New Roman" w:hAnsi="Times New Roman"/>
          <w:b/>
        </w:rPr>
      </w:pPr>
    </w:p>
    <w:p w:rsidR="0029134A" w:rsidRPr="00B63511" w:rsidRDefault="0029134A" w:rsidP="0029134A">
      <w:pPr>
        <w:spacing w:line="240" w:lineRule="auto"/>
        <w:jc w:val="center"/>
        <w:rPr>
          <w:rFonts w:ascii="Times New Roman" w:hAnsi="Times New Roman"/>
          <w:b/>
        </w:rPr>
      </w:pPr>
      <w:r w:rsidRPr="00B63511">
        <w:rPr>
          <w:rFonts w:ascii="Times New Roman" w:hAnsi="Times New Roman"/>
          <w:b/>
        </w:rPr>
        <w:t xml:space="preserve">«География. Введение в географию». 5 класс </w:t>
      </w:r>
    </w:p>
    <w:p w:rsidR="0029134A" w:rsidRPr="00B63511" w:rsidRDefault="005D217F" w:rsidP="0029134A">
      <w:pPr>
        <w:spacing w:line="240" w:lineRule="auto"/>
        <w:jc w:val="center"/>
        <w:rPr>
          <w:rFonts w:ascii="Times New Roman" w:hAnsi="Times New Roman"/>
          <w:b/>
        </w:rPr>
      </w:pPr>
      <w:r>
        <w:rPr>
          <w:rFonts w:ascii="Times New Roman" w:hAnsi="Times New Roman"/>
          <w:b/>
        </w:rPr>
        <w:t>(34 часа</w:t>
      </w:r>
      <w:r w:rsidR="0029134A" w:rsidRPr="00B63511">
        <w:rPr>
          <w:rFonts w:ascii="Times New Roman" w:hAnsi="Times New Roman"/>
          <w:b/>
        </w:rPr>
        <w:t>, 1 час в неделю)</w:t>
      </w:r>
    </w:p>
    <w:p w:rsidR="0029134A" w:rsidRPr="00B63511" w:rsidRDefault="0029134A" w:rsidP="0029134A">
      <w:pPr>
        <w:spacing w:line="240" w:lineRule="auto"/>
        <w:jc w:val="center"/>
        <w:rPr>
          <w:rFonts w:ascii="Times New Roman" w:hAnsi="Times New Roman"/>
          <w:b/>
        </w:rPr>
      </w:pPr>
      <w:r w:rsidRPr="00B63511">
        <w:rPr>
          <w:rFonts w:ascii="Times New Roman" w:hAnsi="Times New Roman"/>
          <w:b/>
        </w:rPr>
        <w:t>ПОЯСНИТЕЛЬНАЯ ЗАПИСКА</w:t>
      </w:r>
    </w:p>
    <w:p w:rsidR="0029134A" w:rsidRPr="00B63511" w:rsidRDefault="0029134A" w:rsidP="0029134A">
      <w:pPr>
        <w:spacing w:after="0" w:line="240" w:lineRule="auto"/>
        <w:rPr>
          <w:rFonts w:ascii="Times New Roman" w:hAnsi="Times New Roman"/>
          <w:b/>
        </w:rPr>
      </w:pPr>
      <w:r w:rsidRPr="00B63511">
        <w:rPr>
          <w:rFonts w:ascii="Times New Roman" w:hAnsi="Times New Roman"/>
          <w:b/>
        </w:rPr>
        <w:t>Состав УМК:</w:t>
      </w:r>
    </w:p>
    <w:p w:rsidR="0029134A" w:rsidRPr="00B63511" w:rsidRDefault="0029134A" w:rsidP="0029134A">
      <w:pPr>
        <w:numPr>
          <w:ilvl w:val="0"/>
          <w:numId w:val="145"/>
        </w:numPr>
        <w:spacing w:after="0" w:line="240" w:lineRule="auto"/>
        <w:rPr>
          <w:rFonts w:ascii="Times New Roman" w:hAnsi="Times New Roman"/>
          <w:b/>
        </w:rPr>
      </w:pPr>
      <w:r w:rsidRPr="00B63511">
        <w:rPr>
          <w:rFonts w:ascii="Times New Roman" w:hAnsi="Times New Roman"/>
          <w:bCs/>
          <w:iCs/>
        </w:rPr>
        <w:t xml:space="preserve">Программа курса «География. 5 -9 классы» / Автор-составитель  </w:t>
      </w:r>
      <w:proofErr w:type="spellStart"/>
      <w:r w:rsidRPr="00B63511">
        <w:rPr>
          <w:rFonts w:ascii="Times New Roman" w:hAnsi="Times New Roman"/>
          <w:bCs/>
          <w:iCs/>
        </w:rPr>
        <w:t>Домогацких</w:t>
      </w:r>
      <w:proofErr w:type="spellEnd"/>
      <w:r w:rsidRPr="00B63511">
        <w:rPr>
          <w:rFonts w:ascii="Times New Roman" w:hAnsi="Times New Roman"/>
          <w:bCs/>
          <w:iCs/>
        </w:rPr>
        <w:t xml:space="preserve"> Е.М. – </w:t>
      </w:r>
      <w:r w:rsidRPr="00B63511">
        <w:rPr>
          <w:rFonts w:ascii="Times New Roman" w:hAnsi="Times New Roman"/>
        </w:rPr>
        <w:t>М.: ООО</w:t>
      </w:r>
      <w:r w:rsidR="005D217F">
        <w:rPr>
          <w:rFonts w:ascii="Times New Roman" w:hAnsi="Times New Roman"/>
        </w:rPr>
        <w:t xml:space="preserve"> «Русское слово – учебник», 2013</w:t>
      </w:r>
      <w:r w:rsidRPr="00B63511">
        <w:rPr>
          <w:rFonts w:ascii="Times New Roman" w:hAnsi="Times New Roman"/>
        </w:rPr>
        <w:t>.</w:t>
      </w:r>
    </w:p>
    <w:p w:rsidR="0029134A" w:rsidRPr="00B63511" w:rsidRDefault="0029134A" w:rsidP="0029134A">
      <w:pPr>
        <w:numPr>
          <w:ilvl w:val="0"/>
          <w:numId w:val="145"/>
        </w:numPr>
        <w:spacing w:after="0" w:line="240" w:lineRule="auto"/>
        <w:rPr>
          <w:rFonts w:ascii="Times New Roman" w:hAnsi="Times New Roman"/>
          <w:b/>
        </w:rPr>
      </w:pPr>
      <w:r w:rsidRPr="00B63511">
        <w:rPr>
          <w:rFonts w:ascii="Times New Roman" w:hAnsi="Times New Roman"/>
        </w:rPr>
        <w:t xml:space="preserve">География. Введение в географию: учебник для 5  класс общеобразовательных учреждений / </w:t>
      </w:r>
      <w:r w:rsidRPr="00B63511">
        <w:rPr>
          <w:rFonts w:ascii="Times New Roman" w:hAnsi="Times New Roman"/>
          <w:bCs/>
        </w:rPr>
        <w:t xml:space="preserve">Е.М. </w:t>
      </w:r>
      <w:proofErr w:type="spellStart"/>
      <w:r w:rsidRPr="00B63511">
        <w:rPr>
          <w:rFonts w:ascii="Times New Roman" w:hAnsi="Times New Roman"/>
          <w:bCs/>
        </w:rPr>
        <w:t>Домогацких</w:t>
      </w:r>
      <w:proofErr w:type="spellEnd"/>
      <w:r w:rsidRPr="00B63511">
        <w:rPr>
          <w:rFonts w:ascii="Times New Roman" w:hAnsi="Times New Roman"/>
          <w:bCs/>
        </w:rPr>
        <w:t>, Э.Л. Введенский, А.А. Плешаков.</w:t>
      </w:r>
      <w:r w:rsidRPr="00B63511">
        <w:rPr>
          <w:rFonts w:ascii="Times New Roman" w:hAnsi="Times New Roman"/>
        </w:rPr>
        <w:t xml:space="preserve"> / М.: ООО</w:t>
      </w:r>
      <w:r w:rsidR="005D217F">
        <w:rPr>
          <w:rFonts w:ascii="Times New Roman" w:hAnsi="Times New Roman"/>
        </w:rPr>
        <w:t xml:space="preserve"> «Русское слово – учебник», 2015</w:t>
      </w:r>
      <w:r w:rsidRPr="00B63511">
        <w:rPr>
          <w:rFonts w:ascii="Times New Roman" w:hAnsi="Times New Roman"/>
        </w:rPr>
        <w:t>.</w:t>
      </w:r>
    </w:p>
    <w:p w:rsidR="0029134A" w:rsidRPr="00B63511" w:rsidRDefault="0029134A" w:rsidP="0029134A">
      <w:pPr>
        <w:numPr>
          <w:ilvl w:val="0"/>
          <w:numId w:val="145"/>
        </w:numPr>
        <w:spacing w:after="0"/>
        <w:ind w:left="714" w:hanging="357"/>
        <w:rPr>
          <w:rFonts w:ascii="Times New Roman" w:hAnsi="Times New Roman"/>
        </w:rPr>
      </w:pPr>
      <w:r w:rsidRPr="00B63511">
        <w:rPr>
          <w:rFonts w:ascii="Times New Roman" w:hAnsi="Times New Roman"/>
        </w:rPr>
        <w:t xml:space="preserve">Методическое пособие для учителя к учебнику Е.М. </w:t>
      </w:r>
      <w:proofErr w:type="spellStart"/>
      <w:r w:rsidRPr="00B63511">
        <w:rPr>
          <w:rFonts w:ascii="Times New Roman" w:hAnsi="Times New Roman"/>
        </w:rPr>
        <w:t>Домогацких</w:t>
      </w:r>
      <w:proofErr w:type="spellEnd"/>
      <w:r w:rsidRPr="00B63511">
        <w:rPr>
          <w:rFonts w:ascii="Times New Roman" w:hAnsi="Times New Roman"/>
        </w:rPr>
        <w:t>, Э.Л. Введенского, А.А. Плешакова «География. Введение в географию». 5 класс / С.В. Банников, Д.В. Молодцов. – М.: ООО «Русское слово – учебник», 2012.</w:t>
      </w:r>
    </w:p>
    <w:p w:rsidR="0029134A" w:rsidRPr="00B63511" w:rsidRDefault="0029134A" w:rsidP="0029134A">
      <w:pPr>
        <w:numPr>
          <w:ilvl w:val="0"/>
          <w:numId w:val="145"/>
        </w:numPr>
        <w:spacing w:after="0"/>
        <w:ind w:left="714" w:hanging="357"/>
        <w:rPr>
          <w:rFonts w:ascii="Times New Roman" w:hAnsi="Times New Roman"/>
        </w:rPr>
      </w:pPr>
      <w:r w:rsidRPr="00B63511">
        <w:rPr>
          <w:rFonts w:ascii="Times New Roman" w:hAnsi="Times New Roman"/>
        </w:rPr>
        <w:t xml:space="preserve">Рабочая тетрадь по географии к учебнику Е.М. </w:t>
      </w:r>
      <w:proofErr w:type="spellStart"/>
      <w:r w:rsidRPr="00B63511">
        <w:rPr>
          <w:rFonts w:ascii="Times New Roman" w:hAnsi="Times New Roman"/>
        </w:rPr>
        <w:t>Домогацких</w:t>
      </w:r>
      <w:proofErr w:type="spellEnd"/>
      <w:r w:rsidRPr="00B63511">
        <w:rPr>
          <w:rFonts w:ascii="Times New Roman" w:hAnsi="Times New Roman"/>
        </w:rPr>
        <w:t>, Э.Л. Введенского, А.А. Плешакова «География. Введение в географию». 5 класс / Д.В. Молодцов. – М.: ООО «Русское слово – учебник», 2012.</w:t>
      </w:r>
    </w:p>
    <w:p w:rsidR="0029134A" w:rsidRPr="00B63511" w:rsidRDefault="0029134A" w:rsidP="0029134A">
      <w:pPr>
        <w:numPr>
          <w:ilvl w:val="0"/>
          <w:numId w:val="145"/>
        </w:numPr>
        <w:spacing w:after="0"/>
        <w:ind w:left="714" w:hanging="357"/>
        <w:rPr>
          <w:rFonts w:ascii="Times New Roman" w:hAnsi="Times New Roman"/>
        </w:rPr>
      </w:pPr>
      <w:r w:rsidRPr="00B63511">
        <w:rPr>
          <w:rFonts w:ascii="Times New Roman" w:hAnsi="Times New Roman"/>
        </w:rPr>
        <w:lastRenderedPageBreak/>
        <w:t>Текущий и итоговый контроль: тесты по курсу «География. Введение в географию 5 класс»: дидактические материалы / Н.В. Касьянова. – М.: ООО «Русское слово – учебник», 2012.</w:t>
      </w:r>
    </w:p>
    <w:p w:rsidR="0029134A" w:rsidRPr="00B63511" w:rsidRDefault="0029134A" w:rsidP="0029134A">
      <w:pPr>
        <w:numPr>
          <w:ilvl w:val="0"/>
          <w:numId w:val="145"/>
        </w:numPr>
        <w:spacing w:after="0"/>
        <w:ind w:left="714" w:hanging="357"/>
        <w:rPr>
          <w:rFonts w:ascii="Times New Roman" w:hAnsi="Times New Roman"/>
        </w:rPr>
      </w:pPr>
      <w:r w:rsidRPr="00B63511">
        <w:rPr>
          <w:rFonts w:ascii="Times New Roman" w:hAnsi="Times New Roman"/>
          <w:iCs/>
        </w:rPr>
        <w:t xml:space="preserve">Атлас. </w:t>
      </w:r>
      <w:r w:rsidRPr="00B63511">
        <w:rPr>
          <w:rFonts w:ascii="Times New Roman" w:hAnsi="Times New Roman"/>
        </w:rPr>
        <w:t xml:space="preserve">География. Начальный курс. 5-6 класс. / С.В. Банников, Е.М. </w:t>
      </w:r>
      <w:proofErr w:type="spellStart"/>
      <w:r w:rsidRPr="00B63511">
        <w:rPr>
          <w:rFonts w:ascii="Times New Roman" w:hAnsi="Times New Roman"/>
        </w:rPr>
        <w:t>Домогацких</w:t>
      </w:r>
      <w:proofErr w:type="spellEnd"/>
      <w:r w:rsidRPr="00B63511">
        <w:rPr>
          <w:rFonts w:ascii="Times New Roman" w:hAnsi="Times New Roman"/>
        </w:rPr>
        <w:t>. – М.: ООО «Русское слово – учебник», 2012.</w:t>
      </w:r>
    </w:p>
    <w:p w:rsidR="0029134A" w:rsidRPr="00B63511" w:rsidRDefault="0029134A" w:rsidP="0029134A">
      <w:pPr>
        <w:numPr>
          <w:ilvl w:val="0"/>
          <w:numId w:val="145"/>
        </w:numPr>
        <w:spacing w:after="0"/>
        <w:ind w:left="714" w:hanging="357"/>
        <w:rPr>
          <w:rFonts w:ascii="Times New Roman" w:hAnsi="Times New Roman"/>
        </w:rPr>
      </w:pPr>
      <w:r w:rsidRPr="00B63511">
        <w:rPr>
          <w:rFonts w:ascii="Times New Roman" w:hAnsi="Times New Roman"/>
        </w:rPr>
        <w:t xml:space="preserve">Контурные карты. География. Начальный курс. 5 класс. / С.В. Банников, Е.М. </w:t>
      </w:r>
      <w:proofErr w:type="spellStart"/>
      <w:r w:rsidRPr="00B63511">
        <w:rPr>
          <w:rFonts w:ascii="Times New Roman" w:hAnsi="Times New Roman"/>
        </w:rPr>
        <w:t>Домогацких</w:t>
      </w:r>
      <w:proofErr w:type="spellEnd"/>
      <w:r w:rsidRPr="00B63511">
        <w:rPr>
          <w:rFonts w:ascii="Times New Roman" w:hAnsi="Times New Roman"/>
        </w:rPr>
        <w:t>. – М.: ООО «Русское слово – учебник», 2012.</w:t>
      </w:r>
    </w:p>
    <w:p w:rsidR="0029134A" w:rsidRPr="00B63511" w:rsidRDefault="0029134A" w:rsidP="0029134A">
      <w:pPr>
        <w:spacing w:after="0" w:line="240" w:lineRule="auto"/>
        <w:ind w:left="720"/>
        <w:rPr>
          <w:rFonts w:ascii="Times New Roman" w:hAnsi="Times New Roman"/>
          <w:b/>
        </w:rPr>
      </w:pPr>
    </w:p>
    <w:p w:rsidR="0029134A" w:rsidRPr="00B63511" w:rsidRDefault="0029134A" w:rsidP="0029134A">
      <w:pPr>
        <w:spacing w:after="0" w:line="240" w:lineRule="auto"/>
        <w:rPr>
          <w:rFonts w:ascii="Times New Roman" w:hAnsi="Times New Roman"/>
          <w:b/>
          <w:bCs/>
        </w:rPr>
      </w:pPr>
      <w:r w:rsidRPr="00B63511">
        <w:rPr>
          <w:rFonts w:ascii="Times New Roman" w:hAnsi="Times New Roman"/>
          <w:b/>
          <w:bCs/>
        </w:rPr>
        <w:t xml:space="preserve">Количество часов: </w:t>
      </w:r>
      <w:r w:rsidR="00317257" w:rsidRPr="00B63511">
        <w:rPr>
          <w:rFonts w:ascii="Times New Roman" w:hAnsi="Times New Roman"/>
        </w:rPr>
        <w:t>Всего – 34 часа</w:t>
      </w:r>
      <w:r w:rsidRPr="00B63511">
        <w:rPr>
          <w:rFonts w:ascii="Times New Roman" w:hAnsi="Times New Roman"/>
        </w:rPr>
        <w:t xml:space="preserve">,  в неделю – 1 час. </w:t>
      </w:r>
    </w:p>
    <w:p w:rsidR="0029134A" w:rsidRPr="00B63511" w:rsidRDefault="0029134A" w:rsidP="0029134A">
      <w:pPr>
        <w:spacing w:after="0"/>
        <w:jc w:val="both"/>
        <w:rPr>
          <w:rFonts w:ascii="Times New Roman" w:hAnsi="Times New Roman"/>
          <w:b/>
        </w:rPr>
      </w:pPr>
    </w:p>
    <w:p w:rsidR="0029134A" w:rsidRPr="00B63511" w:rsidRDefault="0029134A" w:rsidP="0029134A">
      <w:pPr>
        <w:spacing w:after="0"/>
        <w:jc w:val="both"/>
        <w:rPr>
          <w:rFonts w:ascii="Times New Roman" w:hAnsi="Times New Roman"/>
          <w:b/>
        </w:rPr>
      </w:pPr>
      <w:r w:rsidRPr="00B63511">
        <w:rPr>
          <w:rFonts w:ascii="Times New Roman" w:hAnsi="Times New Roman"/>
          <w:b/>
        </w:rPr>
        <w:t>Практические работы:</w:t>
      </w:r>
    </w:p>
    <w:p w:rsidR="0029134A" w:rsidRPr="00B63511" w:rsidRDefault="0029134A" w:rsidP="0029134A">
      <w:pPr>
        <w:widowControl w:val="0"/>
        <w:numPr>
          <w:ilvl w:val="0"/>
          <w:numId w:val="146"/>
        </w:numPr>
        <w:suppressAutoHyphens/>
        <w:spacing w:after="0" w:line="240" w:lineRule="auto"/>
        <w:jc w:val="both"/>
        <w:rPr>
          <w:rFonts w:ascii="Times New Roman" w:hAnsi="Times New Roman"/>
        </w:rPr>
      </w:pPr>
      <w:r w:rsidRPr="00B63511">
        <w:rPr>
          <w:rFonts w:ascii="Times New Roman" w:hAnsi="Times New Roman"/>
        </w:rPr>
        <w:t>Составление схемы наук о природе.</w:t>
      </w:r>
    </w:p>
    <w:p w:rsidR="0029134A" w:rsidRPr="00B63511" w:rsidRDefault="0029134A" w:rsidP="0029134A">
      <w:pPr>
        <w:numPr>
          <w:ilvl w:val="0"/>
          <w:numId w:val="146"/>
        </w:numPr>
        <w:spacing w:after="0" w:line="240" w:lineRule="auto"/>
        <w:jc w:val="both"/>
        <w:rPr>
          <w:rFonts w:ascii="Times New Roman" w:hAnsi="Times New Roman"/>
        </w:rPr>
      </w:pPr>
      <w:r w:rsidRPr="00B63511">
        <w:rPr>
          <w:rFonts w:ascii="Times New Roman" w:hAnsi="Times New Roman"/>
        </w:rPr>
        <w:t>Составление описания учебного кабинета географии.</w:t>
      </w:r>
    </w:p>
    <w:p w:rsidR="0029134A" w:rsidRPr="00B63511" w:rsidRDefault="0029134A" w:rsidP="0029134A">
      <w:pPr>
        <w:numPr>
          <w:ilvl w:val="0"/>
          <w:numId w:val="146"/>
        </w:numPr>
        <w:spacing w:after="0" w:line="240" w:lineRule="auto"/>
        <w:jc w:val="both"/>
        <w:rPr>
          <w:rFonts w:ascii="Times New Roman" w:hAnsi="Times New Roman"/>
        </w:rPr>
      </w:pPr>
      <w:r w:rsidRPr="00B63511">
        <w:rPr>
          <w:rFonts w:ascii="Times New Roman" w:hAnsi="Times New Roman"/>
        </w:rPr>
        <w:t>Организация наблюдений за погодой.</w:t>
      </w:r>
    </w:p>
    <w:p w:rsidR="0029134A" w:rsidRPr="00B63511" w:rsidRDefault="0029134A" w:rsidP="0029134A">
      <w:pPr>
        <w:widowControl w:val="0"/>
        <w:numPr>
          <w:ilvl w:val="0"/>
          <w:numId w:val="146"/>
        </w:numPr>
        <w:suppressAutoHyphens/>
        <w:spacing w:after="0" w:line="240" w:lineRule="auto"/>
        <w:jc w:val="both"/>
        <w:rPr>
          <w:rFonts w:ascii="Times New Roman" w:hAnsi="Times New Roman"/>
        </w:rPr>
      </w:pPr>
      <w:r w:rsidRPr="00B63511">
        <w:rPr>
          <w:rFonts w:ascii="Times New Roman" w:hAnsi="Times New Roman"/>
        </w:rPr>
        <w:t>Составление сравнительной характеристики разных способов изображения земной поверхности.</w:t>
      </w:r>
    </w:p>
    <w:p w:rsidR="0029134A" w:rsidRPr="00B63511" w:rsidRDefault="0029134A" w:rsidP="0029134A">
      <w:pPr>
        <w:widowControl w:val="0"/>
        <w:numPr>
          <w:ilvl w:val="0"/>
          <w:numId w:val="146"/>
        </w:numPr>
        <w:suppressAutoHyphens/>
        <w:spacing w:after="0" w:line="240" w:lineRule="auto"/>
        <w:jc w:val="both"/>
        <w:rPr>
          <w:rFonts w:ascii="Times New Roman" w:hAnsi="Times New Roman"/>
        </w:rPr>
      </w:pPr>
      <w:r w:rsidRPr="00B63511">
        <w:rPr>
          <w:rFonts w:ascii="Times New Roman" w:hAnsi="Times New Roman"/>
        </w:rPr>
        <w:t>Определение с помощью компаса сторон горизонта.</w:t>
      </w:r>
    </w:p>
    <w:p w:rsidR="0029134A" w:rsidRPr="00B63511" w:rsidRDefault="0029134A" w:rsidP="0029134A">
      <w:pPr>
        <w:widowControl w:val="0"/>
        <w:numPr>
          <w:ilvl w:val="0"/>
          <w:numId w:val="146"/>
        </w:numPr>
        <w:suppressAutoHyphens/>
        <w:snapToGrid w:val="0"/>
        <w:spacing w:after="0" w:line="240" w:lineRule="auto"/>
        <w:jc w:val="both"/>
        <w:rPr>
          <w:rFonts w:ascii="Times New Roman" w:hAnsi="Times New Roman"/>
        </w:rPr>
      </w:pPr>
      <w:r w:rsidRPr="00B63511">
        <w:rPr>
          <w:rFonts w:ascii="Times New Roman" w:hAnsi="Times New Roman"/>
        </w:rPr>
        <w:t>Обозначение на контурной карте маршрутов путешествий, обозначение географических объектов.</w:t>
      </w:r>
    </w:p>
    <w:p w:rsidR="0029134A" w:rsidRPr="00B63511" w:rsidRDefault="0029134A" w:rsidP="0029134A">
      <w:pPr>
        <w:widowControl w:val="0"/>
        <w:numPr>
          <w:ilvl w:val="0"/>
          <w:numId w:val="146"/>
        </w:numPr>
        <w:tabs>
          <w:tab w:val="left" w:pos="0"/>
        </w:tabs>
        <w:suppressAutoHyphens/>
        <w:snapToGrid w:val="0"/>
        <w:spacing w:after="0" w:line="240" w:lineRule="auto"/>
        <w:jc w:val="both"/>
        <w:rPr>
          <w:rFonts w:ascii="Times New Roman" w:hAnsi="Times New Roman"/>
        </w:rPr>
      </w:pPr>
      <w:r w:rsidRPr="00B63511">
        <w:rPr>
          <w:rFonts w:ascii="Times New Roman" w:hAnsi="Times New Roman"/>
        </w:rPr>
        <w:t>Составление сводной таблицы «Имена русских первопроходцев и мореплавателей на карте мира».</w:t>
      </w:r>
    </w:p>
    <w:p w:rsidR="0029134A" w:rsidRPr="00B63511" w:rsidRDefault="0029134A" w:rsidP="0029134A">
      <w:pPr>
        <w:widowControl w:val="0"/>
        <w:numPr>
          <w:ilvl w:val="0"/>
          <w:numId w:val="146"/>
        </w:numPr>
        <w:tabs>
          <w:tab w:val="left" w:pos="0"/>
        </w:tabs>
        <w:suppressAutoHyphens/>
        <w:snapToGrid w:val="0"/>
        <w:spacing w:after="0" w:line="240" w:lineRule="auto"/>
        <w:jc w:val="both"/>
        <w:rPr>
          <w:rFonts w:ascii="Times New Roman" w:hAnsi="Times New Roman"/>
        </w:rPr>
      </w:pPr>
      <w:r w:rsidRPr="00B63511">
        <w:rPr>
          <w:rFonts w:ascii="Times New Roman" w:hAnsi="Times New Roman"/>
        </w:rPr>
        <w:t>Обозначение на контурной карте материков и океанов Земли.</w:t>
      </w:r>
    </w:p>
    <w:p w:rsidR="0029134A" w:rsidRPr="00B63511" w:rsidRDefault="0029134A" w:rsidP="0029134A">
      <w:pPr>
        <w:numPr>
          <w:ilvl w:val="0"/>
          <w:numId w:val="146"/>
        </w:numPr>
        <w:spacing w:after="0" w:line="240" w:lineRule="auto"/>
        <w:jc w:val="both"/>
        <w:rPr>
          <w:rFonts w:ascii="Times New Roman" w:hAnsi="Times New Roman"/>
        </w:rPr>
      </w:pPr>
      <w:r w:rsidRPr="00B63511">
        <w:rPr>
          <w:rFonts w:ascii="Times New Roman" w:hAnsi="Times New Roman"/>
        </w:rPr>
        <w:t>Обозначение на контурной карте крупнейших государств материка.</w:t>
      </w:r>
    </w:p>
    <w:p w:rsidR="0029134A" w:rsidRPr="00B63511" w:rsidRDefault="0029134A" w:rsidP="0029134A">
      <w:pPr>
        <w:numPr>
          <w:ilvl w:val="0"/>
          <w:numId w:val="146"/>
        </w:numPr>
        <w:spacing w:after="0" w:line="240" w:lineRule="auto"/>
        <w:jc w:val="both"/>
        <w:rPr>
          <w:rFonts w:ascii="Times New Roman" w:hAnsi="Times New Roman"/>
        </w:rPr>
      </w:pPr>
      <w:r w:rsidRPr="00B63511">
        <w:rPr>
          <w:rFonts w:ascii="Times New Roman" w:hAnsi="Times New Roman"/>
        </w:rPr>
        <w:t>Организация фенологических наблюдений в природе.</w:t>
      </w:r>
    </w:p>
    <w:p w:rsidR="0029134A" w:rsidRPr="00B63511" w:rsidRDefault="0029134A" w:rsidP="0029134A">
      <w:pPr>
        <w:widowControl w:val="0"/>
        <w:suppressAutoHyphens/>
        <w:spacing w:after="0" w:line="360" w:lineRule="auto"/>
        <w:jc w:val="both"/>
        <w:rPr>
          <w:rFonts w:ascii="Times New Roman" w:hAnsi="Times New Roman"/>
          <w:b/>
          <w:i/>
          <w:u w:val="single"/>
          <w:lang w:eastAsia="ar-SA"/>
        </w:rPr>
      </w:pPr>
    </w:p>
    <w:p w:rsidR="0029134A" w:rsidRPr="00B63511" w:rsidRDefault="0029134A" w:rsidP="0029134A">
      <w:pPr>
        <w:widowControl w:val="0"/>
        <w:suppressAutoHyphens/>
        <w:spacing w:after="0" w:line="360" w:lineRule="auto"/>
        <w:jc w:val="both"/>
        <w:rPr>
          <w:rFonts w:ascii="Times New Roman" w:hAnsi="Times New Roman"/>
          <w:b/>
          <w:lang w:val="x-none" w:eastAsia="ar-SA"/>
        </w:rPr>
      </w:pPr>
      <w:r w:rsidRPr="00B63511">
        <w:rPr>
          <w:rFonts w:ascii="Times New Roman" w:hAnsi="Times New Roman"/>
          <w:b/>
          <w:lang w:val="x-none" w:eastAsia="ar-SA"/>
        </w:rPr>
        <w:t>Предметные результаты:</w:t>
      </w:r>
    </w:p>
    <w:p w:rsidR="0029134A" w:rsidRPr="00B63511" w:rsidRDefault="0029134A" w:rsidP="0029134A">
      <w:pPr>
        <w:widowControl w:val="0"/>
        <w:suppressAutoHyphens/>
        <w:spacing w:after="0" w:line="240" w:lineRule="auto"/>
        <w:jc w:val="both"/>
        <w:rPr>
          <w:rFonts w:ascii="Times New Roman" w:hAnsi="Times New Roman"/>
          <w:bCs/>
          <w:lang w:val="x-none" w:eastAsia="ar-SA"/>
        </w:rPr>
      </w:pPr>
      <w:r w:rsidRPr="00B63511">
        <w:rPr>
          <w:rFonts w:ascii="Times New Roman" w:hAnsi="Times New Roman"/>
          <w:lang w:val="x-none" w:eastAsia="ar-SA"/>
        </w:rPr>
        <w:t>осознание роли географии в</w:t>
      </w:r>
      <w:r w:rsidRPr="00B63511">
        <w:rPr>
          <w:rFonts w:ascii="Times New Roman" w:hAnsi="Times New Roman"/>
          <w:bCs/>
          <w:lang w:val="x-none" w:eastAsia="ar-SA"/>
        </w:rPr>
        <w:t xml:space="preserve"> познании окружающего мира:</w:t>
      </w:r>
    </w:p>
    <w:p w:rsidR="0029134A" w:rsidRPr="00B63511" w:rsidRDefault="0029134A" w:rsidP="0029134A">
      <w:pPr>
        <w:widowControl w:val="0"/>
        <w:numPr>
          <w:ilvl w:val="0"/>
          <w:numId w:val="147"/>
        </w:numPr>
        <w:suppressAutoHyphens/>
        <w:spacing w:after="0" w:line="240" w:lineRule="auto"/>
        <w:jc w:val="both"/>
        <w:rPr>
          <w:rFonts w:ascii="Times New Roman" w:hAnsi="Times New Roman"/>
          <w:bCs/>
          <w:lang w:val="x-none" w:eastAsia="ar-SA"/>
        </w:rPr>
      </w:pPr>
      <w:r w:rsidRPr="00B63511">
        <w:rPr>
          <w:rFonts w:ascii="Times New Roman" w:hAnsi="Times New Roman"/>
          <w:bCs/>
          <w:lang w:val="x-none" w:eastAsia="ar-SA"/>
        </w:rPr>
        <w:t>объяснять роль различных источников географической информации</w:t>
      </w:r>
      <w:r w:rsidRPr="00B63511">
        <w:rPr>
          <w:rFonts w:ascii="Times New Roman" w:hAnsi="Times New Roman"/>
          <w:bCs/>
          <w:lang w:eastAsia="ar-SA"/>
        </w:rPr>
        <w:t>;</w:t>
      </w:r>
    </w:p>
    <w:p w:rsidR="0029134A" w:rsidRPr="00B63511" w:rsidRDefault="0029134A" w:rsidP="0029134A">
      <w:pPr>
        <w:widowControl w:val="0"/>
        <w:suppressAutoHyphens/>
        <w:spacing w:after="0" w:line="240" w:lineRule="auto"/>
        <w:jc w:val="both"/>
        <w:rPr>
          <w:rFonts w:ascii="Times New Roman" w:hAnsi="Times New Roman"/>
          <w:bCs/>
          <w:lang w:val="x-none" w:eastAsia="ar-SA"/>
        </w:rPr>
      </w:pPr>
      <w:r w:rsidRPr="00B63511">
        <w:rPr>
          <w:rFonts w:ascii="Times New Roman" w:hAnsi="Times New Roman"/>
          <w:lang w:val="x-none" w:eastAsia="ar-SA"/>
        </w:rPr>
        <w:t>освоение системы географических знаний о природе, населении, хозяйстве мира</w:t>
      </w:r>
      <w:r w:rsidRPr="00B63511">
        <w:rPr>
          <w:rFonts w:ascii="Times New Roman" w:hAnsi="Times New Roman"/>
          <w:bCs/>
          <w:lang w:val="x-none" w:eastAsia="ar-SA"/>
        </w:rPr>
        <w:t>:</w:t>
      </w:r>
    </w:p>
    <w:p w:rsidR="0029134A" w:rsidRPr="00B63511" w:rsidRDefault="0029134A" w:rsidP="0029134A">
      <w:pPr>
        <w:widowControl w:val="0"/>
        <w:numPr>
          <w:ilvl w:val="0"/>
          <w:numId w:val="147"/>
        </w:numPr>
        <w:suppressAutoHyphens/>
        <w:spacing w:after="0" w:line="240" w:lineRule="auto"/>
        <w:jc w:val="both"/>
        <w:rPr>
          <w:rFonts w:ascii="Times New Roman" w:hAnsi="Times New Roman"/>
          <w:bCs/>
          <w:lang w:val="x-none" w:eastAsia="ar-SA"/>
        </w:rPr>
      </w:pPr>
      <w:r w:rsidRPr="00B63511">
        <w:rPr>
          <w:rFonts w:ascii="Times New Roman" w:hAnsi="Times New Roman"/>
          <w:bCs/>
          <w:lang w:val="x-none" w:eastAsia="ar-SA"/>
        </w:rPr>
        <w:t>объяснять географические следствия формы, размеров и движения Земли;</w:t>
      </w:r>
    </w:p>
    <w:p w:rsidR="0029134A" w:rsidRPr="00B63511" w:rsidRDefault="0029134A" w:rsidP="0029134A">
      <w:pPr>
        <w:widowControl w:val="0"/>
        <w:numPr>
          <w:ilvl w:val="0"/>
          <w:numId w:val="147"/>
        </w:numPr>
        <w:suppressAutoHyphens/>
        <w:spacing w:after="0" w:line="240" w:lineRule="auto"/>
        <w:jc w:val="both"/>
        <w:rPr>
          <w:rFonts w:ascii="Times New Roman" w:hAnsi="Times New Roman"/>
          <w:bCs/>
          <w:lang w:val="x-none" w:eastAsia="ar-SA"/>
        </w:rPr>
      </w:pPr>
      <w:r w:rsidRPr="00B63511">
        <w:rPr>
          <w:rFonts w:ascii="Times New Roman" w:hAnsi="Times New Roman"/>
          <w:bCs/>
          <w:lang w:val="x-none" w:eastAsia="ar-SA"/>
        </w:rPr>
        <w:t>формулировать природные и антропогенные причины изменения окружающей среды;</w:t>
      </w:r>
    </w:p>
    <w:p w:rsidR="0029134A" w:rsidRPr="00B63511" w:rsidRDefault="0029134A" w:rsidP="0029134A">
      <w:pPr>
        <w:widowControl w:val="0"/>
        <w:numPr>
          <w:ilvl w:val="0"/>
          <w:numId w:val="147"/>
        </w:numPr>
        <w:suppressAutoHyphens/>
        <w:spacing w:after="0" w:line="240" w:lineRule="auto"/>
        <w:jc w:val="both"/>
        <w:rPr>
          <w:rFonts w:ascii="Times New Roman" w:hAnsi="Times New Roman"/>
          <w:bCs/>
          <w:lang w:val="x-none" w:eastAsia="ar-SA"/>
        </w:rPr>
      </w:pPr>
      <w:r w:rsidRPr="00B63511">
        <w:rPr>
          <w:rFonts w:ascii="Times New Roman" w:hAnsi="Times New Roman"/>
          <w:bCs/>
          <w:lang w:val="x-none" w:eastAsia="ar-SA"/>
        </w:rPr>
        <w:t>выделять, описывать и объяснять существенные признаки географических объектов и явлений</w:t>
      </w:r>
      <w:r w:rsidRPr="00B63511">
        <w:rPr>
          <w:rFonts w:ascii="Times New Roman" w:hAnsi="Times New Roman"/>
          <w:bCs/>
          <w:lang w:eastAsia="ar-SA"/>
        </w:rPr>
        <w:t>;</w:t>
      </w:r>
    </w:p>
    <w:p w:rsidR="0029134A" w:rsidRPr="00B63511" w:rsidRDefault="0029134A" w:rsidP="0029134A">
      <w:pPr>
        <w:widowControl w:val="0"/>
        <w:suppressAutoHyphens/>
        <w:spacing w:after="0" w:line="240" w:lineRule="auto"/>
        <w:jc w:val="both"/>
        <w:rPr>
          <w:rFonts w:ascii="Times New Roman" w:hAnsi="Times New Roman"/>
          <w:bCs/>
          <w:lang w:val="x-none" w:eastAsia="ar-SA"/>
        </w:rPr>
      </w:pPr>
      <w:r w:rsidRPr="00B63511">
        <w:rPr>
          <w:rFonts w:ascii="Times New Roman" w:hAnsi="Times New Roman"/>
          <w:bCs/>
          <w:lang w:val="x-none" w:eastAsia="ar-SA"/>
        </w:rPr>
        <w:t>использование географических умений:</w:t>
      </w:r>
    </w:p>
    <w:p w:rsidR="0029134A" w:rsidRPr="00B63511" w:rsidRDefault="0029134A" w:rsidP="0029134A">
      <w:pPr>
        <w:widowControl w:val="0"/>
        <w:numPr>
          <w:ilvl w:val="0"/>
          <w:numId w:val="148"/>
        </w:numPr>
        <w:suppressAutoHyphens/>
        <w:spacing w:after="0" w:line="240" w:lineRule="auto"/>
        <w:jc w:val="both"/>
        <w:rPr>
          <w:rFonts w:ascii="Times New Roman" w:hAnsi="Times New Roman"/>
          <w:bCs/>
          <w:lang w:val="x-none" w:eastAsia="ar-SA"/>
        </w:rPr>
      </w:pPr>
      <w:r w:rsidRPr="00B63511">
        <w:rPr>
          <w:rFonts w:ascii="Times New Roman" w:hAnsi="Times New Roman"/>
          <w:bCs/>
          <w:lang w:val="x-none" w:eastAsia="ar-SA"/>
        </w:rPr>
        <w:t>находить в различных источниках и анализировать географическую информацию;</w:t>
      </w:r>
    </w:p>
    <w:p w:rsidR="0029134A" w:rsidRPr="00B63511" w:rsidRDefault="0029134A" w:rsidP="0029134A">
      <w:pPr>
        <w:widowControl w:val="0"/>
        <w:numPr>
          <w:ilvl w:val="0"/>
          <w:numId w:val="148"/>
        </w:numPr>
        <w:suppressAutoHyphens/>
        <w:spacing w:after="0" w:line="240" w:lineRule="auto"/>
        <w:jc w:val="both"/>
        <w:rPr>
          <w:rFonts w:ascii="Times New Roman" w:hAnsi="Times New Roman"/>
          <w:bCs/>
          <w:lang w:val="x-none" w:eastAsia="ar-SA"/>
        </w:rPr>
      </w:pPr>
      <w:r w:rsidRPr="00B63511">
        <w:rPr>
          <w:rFonts w:ascii="Times New Roman" w:hAnsi="Times New Roman"/>
          <w:bCs/>
          <w:lang w:val="x-none" w:eastAsia="ar-SA"/>
        </w:rPr>
        <w:t>составлять описания различных географических объектов на основе анализа разнообразных источников географической информации;</w:t>
      </w:r>
    </w:p>
    <w:p w:rsidR="0029134A" w:rsidRPr="00B63511" w:rsidRDefault="0029134A" w:rsidP="0029134A">
      <w:pPr>
        <w:widowControl w:val="0"/>
        <w:numPr>
          <w:ilvl w:val="0"/>
          <w:numId w:val="148"/>
        </w:numPr>
        <w:suppressAutoHyphens/>
        <w:spacing w:after="0" w:line="240" w:lineRule="auto"/>
        <w:jc w:val="both"/>
        <w:rPr>
          <w:rFonts w:ascii="Times New Roman" w:hAnsi="Times New Roman"/>
          <w:lang w:val="x-none" w:eastAsia="ar-SA"/>
        </w:rPr>
      </w:pPr>
      <w:r w:rsidRPr="00B63511">
        <w:rPr>
          <w:rFonts w:ascii="Times New Roman" w:hAnsi="Times New Roman"/>
          <w:lang w:val="x-none" w:eastAsia="ar-SA"/>
        </w:rPr>
        <w:t>применять приборы и инструменты для определения количественных и качественных характеристик компонентов природы</w:t>
      </w:r>
      <w:r w:rsidRPr="00B63511">
        <w:rPr>
          <w:rFonts w:ascii="Times New Roman" w:hAnsi="Times New Roman"/>
          <w:lang w:eastAsia="ar-SA"/>
        </w:rPr>
        <w:t>;</w:t>
      </w:r>
    </w:p>
    <w:p w:rsidR="0029134A" w:rsidRPr="00B63511" w:rsidRDefault="0029134A" w:rsidP="0029134A">
      <w:pPr>
        <w:widowControl w:val="0"/>
        <w:tabs>
          <w:tab w:val="num" w:pos="1440"/>
        </w:tabs>
        <w:suppressAutoHyphens/>
        <w:spacing w:after="0" w:line="240" w:lineRule="auto"/>
        <w:jc w:val="both"/>
        <w:rPr>
          <w:rFonts w:ascii="Times New Roman" w:hAnsi="Times New Roman"/>
          <w:lang w:val="x-none" w:eastAsia="ar-SA"/>
        </w:rPr>
      </w:pPr>
      <w:r w:rsidRPr="00B63511">
        <w:rPr>
          <w:rFonts w:ascii="Times New Roman" w:hAnsi="Times New Roman"/>
          <w:lang w:val="x-none" w:eastAsia="ar-SA"/>
        </w:rPr>
        <w:t>использование карт как моделей:</w:t>
      </w:r>
    </w:p>
    <w:p w:rsidR="0029134A" w:rsidRPr="00B63511" w:rsidRDefault="0029134A" w:rsidP="0029134A">
      <w:pPr>
        <w:widowControl w:val="0"/>
        <w:numPr>
          <w:ilvl w:val="0"/>
          <w:numId w:val="148"/>
        </w:numPr>
        <w:suppressAutoHyphens/>
        <w:spacing w:after="0" w:line="240" w:lineRule="auto"/>
        <w:jc w:val="both"/>
        <w:rPr>
          <w:rFonts w:ascii="Times New Roman" w:hAnsi="Times New Roman"/>
          <w:lang w:val="x-none" w:eastAsia="ar-SA"/>
        </w:rPr>
      </w:pPr>
      <w:r w:rsidRPr="00B63511">
        <w:rPr>
          <w:rFonts w:ascii="Times New Roman" w:hAnsi="Times New Roman"/>
          <w:lang w:val="x-none" w:eastAsia="ar-SA"/>
        </w:rPr>
        <w:t>определять на карте местоположение географических объектов.</w:t>
      </w:r>
    </w:p>
    <w:p w:rsidR="0029134A" w:rsidRPr="00B63511" w:rsidRDefault="0029134A" w:rsidP="0029134A">
      <w:pPr>
        <w:widowControl w:val="0"/>
        <w:suppressAutoHyphens/>
        <w:spacing w:after="0" w:line="240" w:lineRule="auto"/>
        <w:jc w:val="both"/>
        <w:rPr>
          <w:rFonts w:ascii="Times New Roman" w:hAnsi="Times New Roman"/>
          <w:b/>
          <w:lang w:eastAsia="ar-SA"/>
        </w:rPr>
      </w:pPr>
      <w:r w:rsidRPr="00B63511">
        <w:rPr>
          <w:rFonts w:ascii="Times New Roman" w:hAnsi="Times New Roman"/>
          <w:b/>
          <w:lang w:eastAsia="ar-SA"/>
        </w:rPr>
        <w:t>Личностные УУД</w:t>
      </w:r>
    </w:p>
    <w:p w:rsidR="0029134A" w:rsidRPr="00B63511" w:rsidRDefault="0029134A" w:rsidP="0029134A">
      <w:pPr>
        <w:widowControl w:val="0"/>
        <w:numPr>
          <w:ilvl w:val="0"/>
          <w:numId w:val="149"/>
        </w:numPr>
        <w:suppressAutoHyphens/>
        <w:spacing w:after="0" w:line="240" w:lineRule="auto"/>
        <w:jc w:val="both"/>
        <w:rPr>
          <w:rFonts w:ascii="Times New Roman" w:hAnsi="Times New Roman"/>
          <w:lang w:val="x-none" w:eastAsia="ar-SA"/>
        </w:rPr>
      </w:pPr>
      <w:r w:rsidRPr="00B63511">
        <w:rPr>
          <w:rFonts w:ascii="Times New Roman" w:hAnsi="Times New Roman"/>
          <w:lang w:eastAsia="ar-SA"/>
        </w:rPr>
        <w:t>П</w:t>
      </w:r>
      <w:proofErr w:type="spellStart"/>
      <w:r w:rsidRPr="00B63511">
        <w:rPr>
          <w:rFonts w:ascii="Times New Roman" w:hAnsi="Times New Roman"/>
          <w:lang w:val="x-none" w:eastAsia="ar-SA"/>
        </w:rPr>
        <w:t>онимание</w:t>
      </w:r>
      <w:proofErr w:type="spellEnd"/>
      <w:r w:rsidRPr="00B63511">
        <w:rPr>
          <w:rFonts w:ascii="Times New Roman" w:hAnsi="Times New Roman"/>
          <w:lang w:val="x-none" w:eastAsia="ar-SA"/>
        </w:rPr>
        <w:t xml:space="preserve"> смысла собственной действительности</w:t>
      </w:r>
      <w:r w:rsidRPr="00B63511">
        <w:rPr>
          <w:rFonts w:ascii="Times New Roman" w:hAnsi="Times New Roman"/>
          <w:lang w:eastAsia="ar-SA"/>
        </w:rPr>
        <w:t>;</w:t>
      </w:r>
    </w:p>
    <w:p w:rsidR="0029134A" w:rsidRPr="00B63511" w:rsidRDefault="0029134A" w:rsidP="0029134A">
      <w:pPr>
        <w:widowControl w:val="0"/>
        <w:numPr>
          <w:ilvl w:val="0"/>
          <w:numId w:val="149"/>
        </w:numPr>
        <w:suppressAutoHyphens/>
        <w:spacing w:after="0" w:line="240" w:lineRule="auto"/>
        <w:jc w:val="both"/>
        <w:rPr>
          <w:rFonts w:ascii="Times New Roman" w:hAnsi="Times New Roman"/>
          <w:lang w:val="x-none" w:eastAsia="ar-SA"/>
        </w:rPr>
      </w:pPr>
      <w:r w:rsidRPr="00B63511">
        <w:rPr>
          <w:rFonts w:ascii="Times New Roman" w:hAnsi="Times New Roman"/>
          <w:lang w:val="x-none" w:eastAsia="ar-SA"/>
        </w:rPr>
        <w:t>определять роль результатов выдающихся географических открытий;</w:t>
      </w:r>
    </w:p>
    <w:p w:rsidR="0029134A" w:rsidRPr="00B63511" w:rsidRDefault="0029134A" w:rsidP="0029134A">
      <w:pPr>
        <w:widowControl w:val="0"/>
        <w:numPr>
          <w:ilvl w:val="0"/>
          <w:numId w:val="149"/>
        </w:numPr>
        <w:suppressAutoHyphens/>
        <w:spacing w:after="0" w:line="240" w:lineRule="auto"/>
        <w:jc w:val="both"/>
        <w:rPr>
          <w:rFonts w:ascii="Times New Roman" w:hAnsi="Times New Roman"/>
          <w:lang w:val="x-none" w:eastAsia="ar-SA"/>
        </w:rPr>
      </w:pPr>
      <w:r w:rsidRPr="00B63511">
        <w:rPr>
          <w:rFonts w:ascii="Times New Roman" w:hAnsi="Times New Roman"/>
          <w:lang w:val="x-none" w:eastAsia="ar-SA"/>
        </w:rPr>
        <w:t>использовать географические знания для осуществления мер по сохранению природы и защите людей от стихийных природных и техногенных явлений;</w:t>
      </w:r>
    </w:p>
    <w:p w:rsidR="0029134A" w:rsidRPr="00B63511" w:rsidRDefault="0029134A" w:rsidP="0029134A">
      <w:pPr>
        <w:widowControl w:val="0"/>
        <w:numPr>
          <w:ilvl w:val="0"/>
          <w:numId w:val="149"/>
        </w:numPr>
        <w:suppressAutoHyphens/>
        <w:spacing w:after="0" w:line="240" w:lineRule="auto"/>
        <w:jc w:val="both"/>
        <w:rPr>
          <w:rFonts w:ascii="Times New Roman" w:hAnsi="Times New Roman"/>
          <w:lang w:eastAsia="ar-SA"/>
        </w:rPr>
      </w:pPr>
      <w:r w:rsidRPr="00B63511">
        <w:rPr>
          <w:rFonts w:ascii="Times New Roman" w:hAnsi="Times New Roman"/>
          <w:lang w:val="x-none" w:eastAsia="ar-SA"/>
        </w:rPr>
        <w:lastRenderedPageBreak/>
        <w:t>приводить примеры использования и охраны природных ресурсов, адаптации человека к условиям окружающей среды.</w:t>
      </w:r>
    </w:p>
    <w:p w:rsidR="0029134A" w:rsidRPr="00B63511" w:rsidRDefault="0029134A" w:rsidP="0029134A">
      <w:pPr>
        <w:widowControl w:val="0"/>
        <w:suppressAutoHyphens/>
        <w:spacing w:after="0" w:line="240" w:lineRule="auto"/>
        <w:jc w:val="both"/>
        <w:rPr>
          <w:rFonts w:ascii="Times New Roman" w:hAnsi="Times New Roman"/>
          <w:b/>
          <w:lang w:val="x-none" w:eastAsia="ar-SA"/>
        </w:rPr>
      </w:pPr>
      <w:r w:rsidRPr="00B63511">
        <w:rPr>
          <w:rFonts w:ascii="Times New Roman" w:hAnsi="Times New Roman"/>
          <w:b/>
          <w:color w:val="000000"/>
          <w:lang w:val="x-none" w:eastAsia="ar-SA"/>
        </w:rPr>
        <w:t>Регулятивные УУД</w:t>
      </w:r>
    </w:p>
    <w:p w:rsidR="0029134A" w:rsidRPr="00B63511" w:rsidRDefault="0029134A" w:rsidP="0029134A">
      <w:pPr>
        <w:widowControl w:val="0"/>
        <w:numPr>
          <w:ilvl w:val="0"/>
          <w:numId w:val="150"/>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val="x-none" w:eastAsia="ar-SA"/>
        </w:rPr>
        <w:t>Самостоятельно обнаруживать и формулировать учебную проблему, определять цель учебной деятельности, выбирать тему проекта</w:t>
      </w:r>
      <w:r w:rsidRPr="00B63511">
        <w:rPr>
          <w:rFonts w:ascii="Times New Roman" w:hAnsi="Times New Roman"/>
          <w:color w:val="000000"/>
          <w:lang w:eastAsia="ar-SA"/>
        </w:rPr>
        <w:t>;</w:t>
      </w:r>
    </w:p>
    <w:p w:rsidR="0029134A" w:rsidRPr="00B63511" w:rsidRDefault="0029134A" w:rsidP="0029134A">
      <w:pPr>
        <w:widowControl w:val="0"/>
        <w:numPr>
          <w:ilvl w:val="0"/>
          <w:numId w:val="150"/>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val="x-none" w:eastAsia="ar-SA"/>
        </w:rPr>
        <w:t>выдвигать версии решения проблемы, осознавать конечный результат, выбирать из предложенных и искать самостоятельно  средства достижения цели</w:t>
      </w:r>
      <w:r w:rsidRPr="00B63511">
        <w:rPr>
          <w:rFonts w:ascii="Times New Roman" w:hAnsi="Times New Roman"/>
          <w:color w:val="000000"/>
          <w:lang w:eastAsia="ar-SA"/>
        </w:rPr>
        <w:t>;</w:t>
      </w:r>
    </w:p>
    <w:p w:rsidR="0029134A" w:rsidRPr="00B63511" w:rsidRDefault="0029134A" w:rsidP="0029134A">
      <w:pPr>
        <w:widowControl w:val="0"/>
        <w:numPr>
          <w:ilvl w:val="0"/>
          <w:numId w:val="150"/>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eastAsia="ar-SA"/>
        </w:rPr>
        <w:t>с</w:t>
      </w:r>
      <w:r w:rsidRPr="00B63511">
        <w:rPr>
          <w:rFonts w:ascii="Times New Roman" w:hAnsi="Times New Roman"/>
          <w:color w:val="000000"/>
          <w:lang w:val="x-none" w:eastAsia="ar-SA"/>
        </w:rPr>
        <w:t>оставлять (индивидуально или в группе) план решения проблемы (выполнения проекта)</w:t>
      </w:r>
      <w:r w:rsidRPr="00B63511">
        <w:rPr>
          <w:rFonts w:ascii="Times New Roman" w:hAnsi="Times New Roman"/>
          <w:color w:val="000000"/>
          <w:lang w:eastAsia="ar-SA"/>
        </w:rPr>
        <w:t>;</w:t>
      </w:r>
    </w:p>
    <w:p w:rsidR="0029134A" w:rsidRPr="00B63511" w:rsidRDefault="0029134A" w:rsidP="0029134A">
      <w:pPr>
        <w:widowControl w:val="0"/>
        <w:numPr>
          <w:ilvl w:val="0"/>
          <w:numId w:val="150"/>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val="x-none" w:eastAsia="ar-SA"/>
        </w:rPr>
        <w:t>работая по плану, сверять свои действия с целью и, при необходимости, исправлять ошибки самостоятельно</w:t>
      </w:r>
      <w:r w:rsidRPr="00B63511">
        <w:rPr>
          <w:rFonts w:ascii="Times New Roman" w:hAnsi="Times New Roman"/>
          <w:color w:val="000000"/>
          <w:lang w:eastAsia="ar-SA"/>
        </w:rPr>
        <w:t>;</w:t>
      </w:r>
    </w:p>
    <w:p w:rsidR="0029134A" w:rsidRPr="00B63511" w:rsidRDefault="0029134A" w:rsidP="0029134A">
      <w:pPr>
        <w:widowControl w:val="0"/>
        <w:numPr>
          <w:ilvl w:val="0"/>
          <w:numId w:val="150"/>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eastAsia="ar-SA"/>
        </w:rPr>
        <w:t>в</w:t>
      </w:r>
      <w:r w:rsidRPr="00B63511">
        <w:rPr>
          <w:rFonts w:ascii="Times New Roman" w:hAnsi="Times New Roman"/>
          <w:color w:val="000000"/>
          <w:lang w:val="x-none" w:eastAsia="ar-SA"/>
        </w:rPr>
        <w:t xml:space="preserve"> диалоге с учителем совершенствовать самостоятельно выработанные критерии оценки.</w:t>
      </w:r>
    </w:p>
    <w:p w:rsidR="0029134A" w:rsidRPr="00B63511" w:rsidRDefault="0029134A" w:rsidP="0029134A">
      <w:pPr>
        <w:widowControl w:val="0"/>
        <w:suppressAutoHyphens/>
        <w:spacing w:after="0" w:line="240" w:lineRule="auto"/>
        <w:jc w:val="both"/>
        <w:rPr>
          <w:rFonts w:ascii="Times New Roman" w:hAnsi="Times New Roman"/>
          <w:lang w:val="x-none" w:eastAsia="ar-SA"/>
        </w:rPr>
      </w:pPr>
      <w:r w:rsidRPr="00B63511">
        <w:rPr>
          <w:rFonts w:ascii="Times New Roman" w:hAnsi="Times New Roman"/>
          <w:lang w:val="x-none" w:eastAsia="ar-SA"/>
        </w:rPr>
        <w:t xml:space="preserve">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 </w:t>
      </w:r>
    </w:p>
    <w:p w:rsidR="0029134A" w:rsidRPr="00B63511" w:rsidRDefault="0029134A" w:rsidP="0029134A">
      <w:pPr>
        <w:widowControl w:val="0"/>
        <w:suppressAutoHyphens/>
        <w:spacing w:after="0" w:line="240" w:lineRule="auto"/>
        <w:jc w:val="both"/>
        <w:rPr>
          <w:rFonts w:ascii="Times New Roman" w:hAnsi="Times New Roman"/>
          <w:b/>
          <w:color w:val="000000"/>
          <w:lang w:eastAsia="ar-SA"/>
        </w:rPr>
      </w:pPr>
      <w:r w:rsidRPr="00B63511">
        <w:rPr>
          <w:rFonts w:ascii="Times New Roman" w:hAnsi="Times New Roman"/>
          <w:b/>
          <w:color w:val="000000"/>
          <w:lang w:val="x-none" w:eastAsia="ar-SA"/>
        </w:rPr>
        <w:t>Познавательные УУД</w:t>
      </w:r>
    </w:p>
    <w:p w:rsidR="0029134A" w:rsidRPr="00B63511" w:rsidRDefault="0029134A" w:rsidP="0029134A">
      <w:pPr>
        <w:widowControl w:val="0"/>
        <w:numPr>
          <w:ilvl w:val="0"/>
          <w:numId w:val="151"/>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val="x-none" w:eastAsia="ar-SA"/>
        </w:rPr>
        <w:t>Анализировать, сравнивать, классифицировать и обобщать факты и явления. Выявлять причины и следствия простых явлений</w:t>
      </w:r>
      <w:r w:rsidRPr="00B63511">
        <w:rPr>
          <w:rFonts w:ascii="Times New Roman" w:hAnsi="Times New Roman"/>
          <w:color w:val="000000"/>
          <w:lang w:eastAsia="ar-SA"/>
        </w:rPr>
        <w:t>;</w:t>
      </w:r>
    </w:p>
    <w:p w:rsidR="0029134A" w:rsidRPr="00B63511" w:rsidRDefault="0029134A" w:rsidP="0029134A">
      <w:pPr>
        <w:widowControl w:val="0"/>
        <w:numPr>
          <w:ilvl w:val="0"/>
          <w:numId w:val="151"/>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eastAsia="ar-SA"/>
        </w:rPr>
        <w:t>о</w:t>
      </w:r>
      <w:proofErr w:type="spellStart"/>
      <w:r w:rsidRPr="00B63511">
        <w:rPr>
          <w:rFonts w:ascii="Times New Roman" w:hAnsi="Times New Roman"/>
          <w:color w:val="000000"/>
          <w:lang w:val="x-none" w:eastAsia="ar-SA"/>
        </w:rPr>
        <w:t>существлять</w:t>
      </w:r>
      <w:proofErr w:type="spellEnd"/>
      <w:r w:rsidRPr="00B63511">
        <w:rPr>
          <w:rFonts w:ascii="Times New Roman" w:hAnsi="Times New Roman"/>
          <w:color w:val="000000"/>
          <w:lang w:val="x-none" w:eastAsia="ar-SA"/>
        </w:rPr>
        <w:t xml:space="preserve"> сравнение,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r w:rsidRPr="00B63511">
        <w:rPr>
          <w:rFonts w:ascii="Times New Roman" w:hAnsi="Times New Roman"/>
          <w:color w:val="000000"/>
          <w:lang w:eastAsia="ar-SA"/>
        </w:rPr>
        <w:t>;</w:t>
      </w:r>
    </w:p>
    <w:p w:rsidR="0029134A" w:rsidRPr="00B63511" w:rsidRDefault="0029134A" w:rsidP="0029134A">
      <w:pPr>
        <w:widowControl w:val="0"/>
        <w:numPr>
          <w:ilvl w:val="0"/>
          <w:numId w:val="151"/>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eastAsia="ar-SA"/>
        </w:rPr>
        <w:t>с</w:t>
      </w:r>
      <w:r w:rsidRPr="00B63511">
        <w:rPr>
          <w:rFonts w:ascii="Times New Roman" w:hAnsi="Times New Roman"/>
          <w:color w:val="000000"/>
          <w:lang w:val="x-none" w:eastAsia="ar-SA"/>
        </w:rPr>
        <w:t xml:space="preserve">троить </w:t>
      </w:r>
      <w:proofErr w:type="gramStart"/>
      <w:r w:rsidRPr="00B63511">
        <w:rPr>
          <w:rFonts w:ascii="Times New Roman" w:hAnsi="Times New Roman"/>
          <w:color w:val="000000"/>
          <w:lang w:val="x-none" w:eastAsia="ar-SA"/>
        </w:rPr>
        <w:t>логическое рассуждение</w:t>
      </w:r>
      <w:proofErr w:type="gramEnd"/>
      <w:r w:rsidRPr="00B63511">
        <w:rPr>
          <w:rFonts w:ascii="Times New Roman" w:hAnsi="Times New Roman"/>
          <w:color w:val="000000"/>
          <w:lang w:val="x-none" w:eastAsia="ar-SA"/>
        </w:rPr>
        <w:t>, включающее установление причинно-следственных связей</w:t>
      </w:r>
      <w:r w:rsidRPr="00B63511">
        <w:rPr>
          <w:rFonts w:ascii="Times New Roman" w:hAnsi="Times New Roman"/>
          <w:color w:val="000000"/>
          <w:lang w:eastAsia="ar-SA"/>
        </w:rPr>
        <w:t>;</w:t>
      </w:r>
    </w:p>
    <w:p w:rsidR="0029134A" w:rsidRPr="00B63511" w:rsidRDefault="0029134A" w:rsidP="0029134A">
      <w:pPr>
        <w:widowControl w:val="0"/>
        <w:numPr>
          <w:ilvl w:val="0"/>
          <w:numId w:val="151"/>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val="x-none" w:eastAsia="ar-SA"/>
        </w:rPr>
        <w:t>создавать схематические модели с выделением существенных характеристик объекта</w:t>
      </w:r>
      <w:r w:rsidRPr="00B63511">
        <w:rPr>
          <w:rFonts w:ascii="Times New Roman" w:hAnsi="Times New Roman"/>
          <w:color w:val="000000"/>
          <w:lang w:eastAsia="ar-SA"/>
        </w:rPr>
        <w:t>;</w:t>
      </w:r>
    </w:p>
    <w:p w:rsidR="0029134A" w:rsidRPr="00B63511" w:rsidRDefault="0029134A" w:rsidP="0029134A">
      <w:pPr>
        <w:widowControl w:val="0"/>
        <w:numPr>
          <w:ilvl w:val="0"/>
          <w:numId w:val="151"/>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eastAsia="ar-SA"/>
        </w:rPr>
        <w:t>с</w:t>
      </w:r>
      <w:r w:rsidRPr="00B63511">
        <w:rPr>
          <w:rFonts w:ascii="Times New Roman" w:hAnsi="Times New Roman"/>
          <w:color w:val="000000"/>
          <w:lang w:val="x-none" w:eastAsia="ar-SA"/>
        </w:rPr>
        <w:t>оставлять тезисы, различные виды планов (простых, сложных и т.п.). Преобразовывать информацию  из одного вида в другой (таблицу в текст и пр.)</w:t>
      </w:r>
      <w:r w:rsidRPr="00B63511">
        <w:rPr>
          <w:rFonts w:ascii="Times New Roman" w:hAnsi="Times New Roman"/>
          <w:color w:val="000000"/>
          <w:lang w:eastAsia="ar-SA"/>
        </w:rPr>
        <w:t>;</w:t>
      </w:r>
    </w:p>
    <w:p w:rsidR="0029134A" w:rsidRPr="00B63511" w:rsidRDefault="0029134A" w:rsidP="0029134A">
      <w:pPr>
        <w:widowControl w:val="0"/>
        <w:numPr>
          <w:ilvl w:val="0"/>
          <w:numId w:val="151"/>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eastAsia="ar-SA"/>
        </w:rPr>
        <w:t>в</w:t>
      </w:r>
      <w:proofErr w:type="spellStart"/>
      <w:r w:rsidRPr="00B63511">
        <w:rPr>
          <w:rFonts w:ascii="Times New Roman" w:hAnsi="Times New Roman"/>
          <w:color w:val="000000"/>
          <w:lang w:val="x-none" w:eastAsia="ar-SA"/>
        </w:rPr>
        <w:t>ычитывать</w:t>
      </w:r>
      <w:proofErr w:type="spellEnd"/>
      <w:r w:rsidRPr="00B63511">
        <w:rPr>
          <w:rFonts w:ascii="Times New Roman" w:hAnsi="Times New Roman"/>
          <w:color w:val="000000"/>
          <w:lang w:val="x-none" w:eastAsia="ar-SA"/>
        </w:rPr>
        <w:t xml:space="preserve"> все уровни текстовой информации</w:t>
      </w:r>
      <w:r w:rsidRPr="00B63511">
        <w:rPr>
          <w:rFonts w:ascii="Times New Roman" w:hAnsi="Times New Roman"/>
          <w:color w:val="000000"/>
          <w:lang w:eastAsia="ar-SA"/>
        </w:rPr>
        <w:t>;</w:t>
      </w:r>
    </w:p>
    <w:p w:rsidR="0029134A" w:rsidRPr="00B63511" w:rsidRDefault="0029134A" w:rsidP="0029134A">
      <w:pPr>
        <w:widowControl w:val="0"/>
        <w:numPr>
          <w:ilvl w:val="0"/>
          <w:numId w:val="151"/>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eastAsia="ar-SA"/>
        </w:rPr>
        <w:t>у</w:t>
      </w:r>
      <w:r w:rsidRPr="00B63511">
        <w:rPr>
          <w:rFonts w:ascii="Times New Roman" w:hAnsi="Times New Roman"/>
          <w:color w:val="000000"/>
          <w:lang w:val="x-none" w:eastAsia="ar-SA"/>
        </w:rPr>
        <w:t xml:space="preserve">меть определять возможные источники необходимых сведений, производить поиск информации, анализировать и оценивать её достоверность. </w:t>
      </w:r>
    </w:p>
    <w:p w:rsidR="0029134A" w:rsidRPr="00B63511" w:rsidRDefault="0029134A" w:rsidP="0029134A">
      <w:pPr>
        <w:widowControl w:val="0"/>
        <w:suppressAutoHyphens/>
        <w:spacing w:after="0" w:line="240" w:lineRule="auto"/>
        <w:jc w:val="both"/>
        <w:rPr>
          <w:rFonts w:ascii="Times New Roman" w:hAnsi="Times New Roman"/>
          <w:b/>
          <w:color w:val="000000"/>
          <w:lang w:eastAsia="ar-SA"/>
        </w:rPr>
      </w:pPr>
      <w:r w:rsidRPr="00B63511">
        <w:rPr>
          <w:rFonts w:ascii="Times New Roman" w:hAnsi="Times New Roman"/>
          <w:b/>
          <w:color w:val="000000"/>
          <w:lang w:val="x-none" w:eastAsia="ar-SA"/>
        </w:rPr>
        <w:t>Коммуникативные УУД</w:t>
      </w:r>
    </w:p>
    <w:p w:rsidR="00D77ED8" w:rsidRPr="00C355D7" w:rsidRDefault="0029134A" w:rsidP="00C355D7">
      <w:pPr>
        <w:widowControl w:val="0"/>
        <w:numPr>
          <w:ilvl w:val="0"/>
          <w:numId w:val="152"/>
        </w:numPr>
        <w:suppressAutoHyphens/>
        <w:spacing w:after="0" w:line="240" w:lineRule="auto"/>
        <w:jc w:val="both"/>
        <w:rPr>
          <w:rFonts w:ascii="Times New Roman" w:hAnsi="Times New Roman"/>
          <w:color w:val="000000"/>
          <w:lang w:val="x-none" w:eastAsia="ar-SA"/>
        </w:rPr>
      </w:pPr>
      <w:r w:rsidRPr="00B63511">
        <w:rPr>
          <w:rFonts w:ascii="Times New Roman" w:hAnsi="Times New Roman"/>
          <w:color w:val="000000"/>
          <w:lang w:val="x-none" w:eastAsia="ar-SA"/>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29134A" w:rsidRPr="00B63511" w:rsidRDefault="00D77ED8" w:rsidP="0029134A">
      <w:pPr>
        <w:spacing w:before="100" w:beforeAutospacing="1" w:after="100" w:afterAutospacing="1" w:line="240" w:lineRule="auto"/>
        <w:ind w:firstLine="567"/>
        <w:jc w:val="center"/>
        <w:rPr>
          <w:rFonts w:ascii="Times New Roman" w:hAnsi="Times New Roman"/>
          <w:b/>
          <w:color w:val="000000"/>
        </w:rPr>
      </w:pPr>
      <w:r>
        <w:rPr>
          <w:rFonts w:ascii="Times New Roman" w:hAnsi="Times New Roman"/>
          <w:b/>
          <w:color w:val="000000"/>
        </w:rPr>
        <w:t>Календарно-т</w:t>
      </w:r>
      <w:r w:rsidR="0029134A" w:rsidRPr="00B63511">
        <w:rPr>
          <w:rFonts w:ascii="Times New Roman" w:hAnsi="Times New Roman"/>
          <w:b/>
          <w:color w:val="000000"/>
        </w:rPr>
        <w:t>ематическое планирование</w:t>
      </w:r>
    </w:p>
    <w:p w:rsidR="0029134A" w:rsidRPr="00B63511" w:rsidRDefault="0029134A" w:rsidP="0029134A">
      <w:pPr>
        <w:spacing w:before="100" w:beforeAutospacing="1" w:after="100" w:afterAutospacing="1" w:line="240" w:lineRule="auto"/>
        <w:ind w:firstLine="567"/>
        <w:jc w:val="center"/>
        <w:rPr>
          <w:rFonts w:ascii="Times New Roman" w:hAnsi="Times New Roman"/>
          <w:b/>
          <w:color w:val="000000"/>
        </w:rPr>
      </w:pPr>
      <w:r w:rsidRPr="00B63511">
        <w:rPr>
          <w:rFonts w:ascii="Times New Roman" w:hAnsi="Times New Roman"/>
          <w:b/>
          <w:color w:val="000000"/>
        </w:rPr>
        <w:t>Вв</w:t>
      </w:r>
      <w:r w:rsidR="000279DE" w:rsidRPr="00B63511">
        <w:rPr>
          <w:rFonts w:ascii="Times New Roman" w:hAnsi="Times New Roman"/>
          <w:b/>
          <w:color w:val="000000"/>
        </w:rPr>
        <w:t>еден</w:t>
      </w:r>
      <w:r w:rsidR="00867079" w:rsidRPr="00B63511">
        <w:rPr>
          <w:rFonts w:ascii="Times New Roman" w:hAnsi="Times New Roman"/>
          <w:b/>
          <w:color w:val="000000"/>
        </w:rPr>
        <w:t>ие в географию</w:t>
      </w:r>
      <w:r w:rsidR="000279DE" w:rsidRPr="00B63511">
        <w:rPr>
          <w:rFonts w:ascii="Times New Roman" w:hAnsi="Times New Roman"/>
          <w:b/>
          <w:color w:val="000000"/>
        </w:rPr>
        <w:t xml:space="preserve"> 5 класс (34 часа</w:t>
      </w:r>
      <w:r w:rsidRPr="00B63511">
        <w:rPr>
          <w:rFonts w:ascii="Times New Roman" w:hAnsi="Times New Roman"/>
          <w:b/>
          <w:color w:val="000000"/>
        </w:rPr>
        <w:t>)</w:t>
      </w:r>
    </w:p>
    <w:tbl>
      <w:tblPr>
        <w:tblW w:w="15405"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860"/>
        <w:gridCol w:w="978"/>
        <w:gridCol w:w="1417"/>
        <w:gridCol w:w="1557"/>
        <w:gridCol w:w="2127"/>
        <w:gridCol w:w="1842"/>
        <w:gridCol w:w="1843"/>
        <w:gridCol w:w="1985"/>
        <w:gridCol w:w="1136"/>
      </w:tblGrid>
      <w:tr w:rsidR="0029134A" w:rsidRPr="00B63511" w:rsidTr="002506E0">
        <w:trPr>
          <w:trHeight w:val="420"/>
        </w:trPr>
        <w:tc>
          <w:tcPr>
            <w:tcW w:w="660" w:type="dxa"/>
            <w:vMerge w:val="restart"/>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 урока</w:t>
            </w:r>
          </w:p>
        </w:tc>
        <w:tc>
          <w:tcPr>
            <w:tcW w:w="1860" w:type="dxa"/>
            <w:vMerge w:val="restart"/>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Тема урока</w:t>
            </w:r>
          </w:p>
        </w:tc>
        <w:tc>
          <w:tcPr>
            <w:tcW w:w="978" w:type="dxa"/>
            <w:vMerge w:val="restart"/>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Тип урока</w:t>
            </w:r>
          </w:p>
        </w:tc>
        <w:tc>
          <w:tcPr>
            <w:tcW w:w="1417" w:type="dxa"/>
            <w:vMerge w:val="restart"/>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Целевая установка урока</w:t>
            </w:r>
          </w:p>
        </w:tc>
        <w:tc>
          <w:tcPr>
            <w:tcW w:w="7369" w:type="dxa"/>
            <w:gridSpan w:val="4"/>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Планируемые результаты (в соответствии с ФГОС)</w:t>
            </w:r>
          </w:p>
        </w:tc>
        <w:tc>
          <w:tcPr>
            <w:tcW w:w="1985" w:type="dxa"/>
            <w:vMerge w:val="restart"/>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Практическая работа</w:t>
            </w:r>
          </w:p>
        </w:tc>
        <w:tc>
          <w:tcPr>
            <w:tcW w:w="1136" w:type="dxa"/>
            <w:vMerge w:val="restart"/>
          </w:tcPr>
          <w:p w:rsidR="0029134A"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Дата проведения план/факт</w:t>
            </w:r>
          </w:p>
          <w:p w:rsidR="005D71CA" w:rsidRPr="00B63511" w:rsidRDefault="005D71CA" w:rsidP="002506E0">
            <w:pPr>
              <w:spacing w:line="240" w:lineRule="auto"/>
              <w:jc w:val="center"/>
              <w:rPr>
                <w:rFonts w:ascii="Times New Roman" w:hAnsi="Times New Roman"/>
                <w:b/>
                <w:color w:val="000000"/>
              </w:rPr>
            </w:pPr>
            <w:proofErr w:type="spellStart"/>
            <w:r>
              <w:rPr>
                <w:rFonts w:ascii="Times New Roman" w:hAnsi="Times New Roman"/>
                <w:b/>
                <w:color w:val="000000"/>
              </w:rPr>
              <w:t>Д.з</w:t>
            </w:r>
            <w:proofErr w:type="spellEnd"/>
            <w:r>
              <w:rPr>
                <w:rFonts w:ascii="Times New Roman" w:hAnsi="Times New Roman"/>
                <w:b/>
                <w:color w:val="000000"/>
              </w:rPr>
              <w:t>.</w:t>
            </w:r>
          </w:p>
        </w:tc>
      </w:tr>
      <w:tr w:rsidR="0029134A" w:rsidRPr="00B63511" w:rsidTr="002506E0">
        <w:trPr>
          <w:trHeight w:val="420"/>
        </w:trPr>
        <w:tc>
          <w:tcPr>
            <w:tcW w:w="660" w:type="dxa"/>
            <w:vMerge/>
          </w:tcPr>
          <w:p w:rsidR="0029134A" w:rsidRPr="00B63511" w:rsidRDefault="0029134A" w:rsidP="002506E0">
            <w:pPr>
              <w:spacing w:line="240" w:lineRule="auto"/>
              <w:jc w:val="center"/>
              <w:rPr>
                <w:rFonts w:ascii="Times New Roman" w:hAnsi="Times New Roman"/>
                <w:b/>
                <w:color w:val="000000"/>
              </w:rPr>
            </w:pPr>
          </w:p>
        </w:tc>
        <w:tc>
          <w:tcPr>
            <w:tcW w:w="1860" w:type="dxa"/>
            <w:vMerge/>
          </w:tcPr>
          <w:p w:rsidR="0029134A" w:rsidRPr="00B63511" w:rsidRDefault="0029134A" w:rsidP="002506E0">
            <w:pPr>
              <w:spacing w:line="240" w:lineRule="auto"/>
              <w:jc w:val="center"/>
              <w:rPr>
                <w:rFonts w:ascii="Times New Roman" w:hAnsi="Times New Roman"/>
                <w:b/>
                <w:color w:val="000000"/>
              </w:rPr>
            </w:pPr>
          </w:p>
        </w:tc>
        <w:tc>
          <w:tcPr>
            <w:tcW w:w="978" w:type="dxa"/>
            <w:vMerge/>
          </w:tcPr>
          <w:p w:rsidR="0029134A" w:rsidRPr="00B63511" w:rsidRDefault="0029134A" w:rsidP="002506E0">
            <w:pPr>
              <w:spacing w:line="240" w:lineRule="auto"/>
              <w:jc w:val="center"/>
              <w:rPr>
                <w:rFonts w:ascii="Times New Roman" w:hAnsi="Times New Roman"/>
                <w:b/>
                <w:color w:val="000000"/>
              </w:rPr>
            </w:pPr>
          </w:p>
        </w:tc>
        <w:tc>
          <w:tcPr>
            <w:tcW w:w="1417" w:type="dxa"/>
            <w:vMerge/>
          </w:tcPr>
          <w:p w:rsidR="0029134A" w:rsidRPr="00B63511" w:rsidRDefault="0029134A" w:rsidP="002506E0">
            <w:pPr>
              <w:spacing w:line="240" w:lineRule="auto"/>
              <w:jc w:val="center"/>
              <w:rPr>
                <w:rFonts w:ascii="Times New Roman" w:hAnsi="Times New Roman"/>
                <w:b/>
                <w:color w:val="000000"/>
              </w:rPr>
            </w:pPr>
          </w:p>
        </w:tc>
        <w:tc>
          <w:tcPr>
            <w:tcW w:w="1557" w:type="dxa"/>
            <w:vMerge w:val="restart"/>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понятия, номенклатура и персоналии</w:t>
            </w:r>
          </w:p>
        </w:tc>
        <w:tc>
          <w:tcPr>
            <w:tcW w:w="2127" w:type="dxa"/>
            <w:vMerge w:val="restart"/>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предметные</w:t>
            </w:r>
          </w:p>
        </w:tc>
        <w:tc>
          <w:tcPr>
            <w:tcW w:w="3685" w:type="dxa"/>
            <w:gridSpan w:val="2"/>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универсальные учебные действия (УУД)</w:t>
            </w:r>
          </w:p>
        </w:tc>
        <w:tc>
          <w:tcPr>
            <w:tcW w:w="1985" w:type="dxa"/>
            <w:vMerge/>
          </w:tcPr>
          <w:p w:rsidR="0029134A" w:rsidRPr="00B63511" w:rsidRDefault="0029134A" w:rsidP="002506E0">
            <w:pPr>
              <w:spacing w:line="240" w:lineRule="auto"/>
              <w:jc w:val="center"/>
              <w:rPr>
                <w:rFonts w:ascii="Times New Roman" w:hAnsi="Times New Roman"/>
                <w:b/>
                <w:color w:val="000000"/>
              </w:rPr>
            </w:pPr>
          </w:p>
        </w:tc>
        <w:tc>
          <w:tcPr>
            <w:tcW w:w="1136" w:type="dxa"/>
            <w:vMerge/>
          </w:tcPr>
          <w:p w:rsidR="0029134A" w:rsidRPr="00B63511" w:rsidRDefault="0029134A" w:rsidP="002506E0">
            <w:pPr>
              <w:spacing w:line="240" w:lineRule="auto"/>
              <w:jc w:val="center"/>
              <w:rPr>
                <w:rFonts w:ascii="Times New Roman" w:hAnsi="Times New Roman"/>
                <w:b/>
                <w:color w:val="000000"/>
              </w:rPr>
            </w:pPr>
          </w:p>
        </w:tc>
      </w:tr>
      <w:tr w:rsidR="0029134A" w:rsidRPr="00B63511" w:rsidTr="002506E0">
        <w:trPr>
          <w:trHeight w:val="465"/>
        </w:trPr>
        <w:tc>
          <w:tcPr>
            <w:tcW w:w="660" w:type="dxa"/>
            <w:vMerge/>
            <w:vAlign w:val="center"/>
          </w:tcPr>
          <w:p w:rsidR="0029134A" w:rsidRPr="00B63511" w:rsidRDefault="0029134A" w:rsidP="002506E0">
            <w:pPr>
              <w:spacing w:after="0" w:line="240" w:lineRule="auto"/>
              <w:rPr>
                <w:rFonts w:ascii="Times New Roman" w:hAnsi="Times New Roman"/>
                <w:b/>
                <w:color w:val="000000"/>
              </w:rPr>
            </w:pPr>
          </w:p>
        </w:tc>
        <w:tc>
          <w:tcPr>
            <w:tcW w:w="1860" w:type="dxa"/>
            <w:vMerge/>
            <w:vAlign w:val="center"/>
          </w:tcPr>
          <w:p w:rsidR="0029134A" w:rsidRPr="00B63511" w:rsidRDefault="0029134A" w:rsidP="002506E0">
            <w:pPr>
              <w:spacing w:after="0" w:line="240" w:lineRule="auto"/>
              <w:rPr>
                <w:rFonts w:ascii="Times New Roman" w:hAnsi="Times New Roman"/>
                <w:b/>
                <w:color w:val="000000"/>
              </w:rPr>
            </w:pPr>
          </w:p>
        </w:tc>
        <w:tc>
          <w:tcPr>
            <w:tcW w:w="978" w:type="dxa"/>
            <w:vMerge/>
            <w:vAlign w:val="center"/>
          </w:tcPr>
          <w:p w:rsidR="0029134A" w:rsidRPr="00B63511" w:rsidRDefault="0029134A" w:rsidP="002506E0">
            <w:pPr>
              <w:spacing w:after="0" w:line="240" w:lineRule="auto"/>
              <w:rPr>
                <w:rFonts w:ascii="Times New Roman" w:hAnsi="Times New Roman"/>
                <w:b/>
                <w:color w:val="000000"/>
              </w:rPr>
            </w:pPr>
          </w:p>
        </w:tc>
        <w:tc>
          <w:tcPr>
            <w:tcW w:w="1417" w:type="dxa"/>
            <w:vMerge/>
            <w:vAlign w:val="center"/>
          </w:tcPr>
          <w:p w:rsidR="0029134A" w:rsidRPr="00B63511" w:rsidRDefault="0029134A" w:rsidP="002506E0">
            <w:pPr>
              <w:spacing w:after="0" w:line="240" w:lineRule="auto"/>
              <w:rPr>
                <w:rFonts w:ascii="Times New Roman" w:hAnsi="Times New Roman"/>
                <w:b/>
                <w:color w:val="000000"/>
              </w:rPr>
            </w:pPr>
          </w:p>
        </w:tc>
        <w:tc>
          <w:tcPr>
            <w:tcW w:w="1557" w:type="dxa"/>
            <w:vMerge/>
          </w:tcPr>
          <w:p w:rsidR="0029134A" w:rsidRPr="00B63511" w:rsidRDefault="0029134A" w:rsidP="002506E0">
            <w:pPr>
              <w:spacing w:line="240" w:lineRule="auto"/>
              <w:jc w:val="center"/>
              <w:rPr>
                <w:rFonts w:ascii="Times New Roman" w:hAnsi="Times New Roman"/>
                <w:b/>
                <w:color w:val="000000"/>
              </w:rPr>
            </w:pPr>
          </w:p>
        </w:tc>
        <w:tc>
          <w:tcPr>
            <w:tcW w:w="2127" w:type="dxa"/>
            <w:vMerge/>
          </w:tcPr>
          <w:p w:rsidR="0029134A" w:rsidRPr="00B63511" w:rsidRDefault="0029134A" w:rsidP="002506E0">
            <w:pPr>
              <w:spacing w:line="240" w:lineRule="auto"/>
              <w:jc w:val="center"/>
              <w:rPr>
                <w:rFonts w:ascii="Times New Roman" w:hAnsi="Times New Roman"/>
                <w:b/>
                <w:color w:val="000000"/>
              </w:rPr>
            </w:pPr>
          </w:p>
        </w:tc>
        <w:tc>
          <w:tcPr>
            <w:tcW w:w="1842" w:type="dxa"/>
          </w:tcPr>
          <w:p w:rsidR="0029134A" w:rsidRPr="00B63511" w:rsidRDefault="0029134A" w:rsidP="002506E0">
            <w:pPr>
              <w:spacing w:line="240" w:lineRule="auto"/>
              <w:jc w:val="center"/>
              <w:rPr>
                <w:rFonts w:ascii="Times New Roman" w:hAnsi="Times New Roman"/>
                <w:b/>
                <w:color w:val="000000"/>
              </w:rPr>
            </w:pPr>
            <w:proofErr w:type="spellStart"/>
            <w:r w:rsidRPr="00B63511">
              <w:rPr>
                <w:rFonts w:ascii="Times New Roman" w:hAnsi="Times New Roman"/>
                <w:b/>
                <w:color w:val="000000"/>
              </w:rPr>
              <w:t>метапредметные</w:t>
            </w:r>
            <w:proofErr w:type="spellEnd"/>
          </w:p>
        </w:tc>
        <w:tc>
          <w:tcPr>
            <w:tcW w:w="1843" w:type="dxa"/>
          </w:tcPr>
          <w:p w:rsidR="0029134A" w:rsidRPr="00B63511" w:rsidRDefault="0029134A" w:rsidP="002506E0">
            <w:pPr>
              <w:spacing w:line="240" w:lineRule="auto"/>
              <w:jc w:val="both"/>
              <w:rPr>
                <w:rFonts w:ascii="Times New Roman" w:hAnsi="Times New Roman"/>
                <w:b/>
                <w:color w:val="000000"/>
              </w:rPr>
            </w:pPr>
            <w:r w:rsidRPr="00B63511">
              <w:rPr>
                <w:rFonts w:ascii="Times New Roman" w:hAnsi="Times New Roman"/>
                <w:b/>
                <w:color w:val="000000"/>
              </w:rPr>
              <w:t>личностные</w:t>
            </w:r>
          </w:p>
        </w:tc>
        <w:tc>
          <w:tcPr>
            <w:tcW w:w="1985" w:type="dxa"/>
            <w:vMerge/>
            <w:vAlign w:val="center"/>
          </w:tcPr>
          <w:p w:rsidR="0029134A" w:rsidRPr="00B63511" w:rsidRDefault="0029134A" w:rsidP="002506E0">
            <w:pPr>
              <w:spacing w:after="0" w:line="240" w:lineRule="auto"/>
              <w:rPr>
                <w:rFonts w:ascii="Times New Roman" w:hAnsi="Times New Roman"/>
                <w:b/>
                <w:color w:val="000000"/>
              </w:rPr>
            </w:pPr>
          </w:p>
        </w:tc>
        <w:tc>
          <w:tcPr>
            <w:tcW w:w="1136" w:type="dxa"/>
            <w:vMerge/>
            <w:vAlign w:val="center"/>
          </w:tcPr>
          <w:p w:rsidR="0029134A" w:rsidRPr="00B63511" w:rsidRDefault="0029134A" w:rsidP="002506E0">
            <w:pPr>
              <w:spacing w:after="0" w:line="240" w:lineRule="auto"/>
              <w:rPr>
                <w:rFonts w:ascii="Times New Roman" w:hAnsi="Times New Roman"/>
                <w:b/>
                <w:color w:val="000000"/>
              </w:rPr>
            </w:pPr>
          </w:p>
        </w:tc>
      </w:tr>
      <w:tr w:rsidR="0029134A" w:rsidRPr="00B63511" w:rsidTr="002506E0">
        <w:tc>
          <w:tcPr>
            <w:tcW w:w="15405" w:type="dxa"/>
            <w:gridSpan w:val="10"/>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Тема: Введение (2 часа)</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1.1</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Что такое география</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Урок изучения нового </w:t>
            </w:r>
            <w:r w:rsidRPr="00B63511">
              <w:rPr>
                <w:rFonts w:ascii="Times New Roman" w:hAnsi="Times New Roman"/>
                <w:color w:val="000000"/>
              </w:rPr>
              <w:lastRenderedPageBreak/>
              <w:t>материала</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Формирование представлений о </w:t>
            </w:r>
            <w:r w:rsidRPr="00B63511">
              <w:rPr>
                <w:rFonts w:ascii="Times New Roman" w:hAnsi="Times New Roman"/>
                <w:color w:val="000000"/>
              </w:rPr>
              <w:lastRenderedPageBreak/>
              <w:t>естественных науках, процессах, объектах и явлениях, изучением которых они занимаются</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География, наука, Эратосфен</w:t>
            </w:r>
          </w:p>
        </w:tc>
        <w:tc>
          <w:tcPr>
            <w:tcW w:w="212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Выявлять и знать объекты изучения естественных наук, в том числе </w:t>
            </w:r>
            <w:r w:rsidRPr="00B63511">
              <w:rPr>
                <w:rFonts w:ascii="Times New Roman" w:hAnsi="Times New Roman"/>
                <w:color w:val="000000"/>
              </w:rPr>
              <w:lastRenderedPageBreak/>
              <w:t>географии.</w:t>
            </w:r>
          </w:p>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Знать основные правила работы в кабинете географии</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текстом, выделять в нем </w:t>
            </w:r>
            <w:r w:rsidRPr="00B63511">
              <w:rPr>
                <w:rFonts w:ascii="Times New Roman" w:hAnsi="Times New Roman"/>
                <w:color w:val="000000"/>
              </w:rPr>
              <w:lastRenderedPageBreak/>
              <w:t>главное</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Учебно-познавательный интерес к </w:t>
            </w:r>
            <w:r w:rsidRPr="00B63511">
              <w:rPr>
                <w:rFonts w:ascii="Times New Roman" w:hAnsi="Times New Roman"/>
                <w:color w:val="000000"/>
              </w:rPr>
              <w:lastRenderedPageBreak/>
              <w:t>географии</w:t>
            </w:r>
          </w:p>
        </w:tc>
        <w:tc>
          <w:tcPr>
            <w:tcW w:w="1985"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Составление схемы наук о природе</w:t>
            </w:r>
          </w:p>
        </w:tc>
        <w:tc>
          <w:tcPr>
            <w:tcW w:w="1136" w:type="dxa"/>
          </w:tcPr>
          <w:p w:rsidR="0029134A" w:rsidRDefault="005D71CA" w:rsidP="002506E0">
            <w:pPr>
              <w:spacing w:line="240" w:lineRule="auto"/>
              <w:jc w:val="both"/>
              <w:rPr>
                <w:rFonts w:ascii="Times New Roman" w:hAnsi="Times New Roman"/>
                <w:color w:val="000000"/>
              </w:rPr>
            </w:pPr>
            <w:r>
              <w:rPr>
                <w:rFonts w:ascii="Times New Roman" w:hAnsi="Times New Roman"/>
                <w:color w:val="000000"/>
              </w:rPr>
              <w:t>П.1</w:t>
            </w:r>
          </w:p>
          <w:p w:rsidR="005D71CA" w:rsidRDefault="005D71CA" w:rsidP="002506E0">
            <w:pPr>
              <w:spacing w:line="240" w:lineRule="auto"/>
              <w:jc w:val="both"/>
              <w:rPr>
                <w:rFonts w:ascii="Times New Roman" w:hAnsi="Times New Roman"/>
                <w:color w:val="000000"/>
              </w:rPr>
            </w:pPr>
            <w:r>
              <w:rPr>
                <w:rFonts w:ascii="Times New Roman" w:hAnsi="Times New Roman"/>
                <w:color w:val="000000"/>
              </w:rPr>
              <w:t xml:space="preserve">Сообщения </w:t>
            </w:r>
          </w:p>
          <w:p w:rsidR="005D71CA" w:rsidRPr="00B63511" w:rsidRDefault="005D71CA" w:rsidP="002506E0">
            <w:pPr>
              <w:spacing w:line="240" w:lineRule="auto"/>
              <w:jc w:val="both"/>
              <w:rPr>
                <w:rFonts w:ascii="Times New Roman" w:hAnsi="Times New Roman"/>
                <w:color w:val="000000"/>
              </w:rPr>
            </w:pPr>
            <w:r>
              <w:rPr>
                <w:rFonts w:ascii="Times New Roman" w:hAnsi="Times New Roman"/>
                <w:color w:val="000000"/>
              </w:rPr>
              <w:lastRenderedPageBreak/>
              <w:t>по теме</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2.2</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Методы географических исследований. Обобщение, контроль и коррекция знаний по теме раздела</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Комбинированный урок</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Изучение особенностей различных методов исследования и правил их использования при изучении географических объектов и явлений. Формирование и коррекция навыков и умений обобщения тематического материала, работы с различными контрольно-измерительными материалами</w:t>
            </w:r>
          </w:p>
        </w:tc>
        <w:tc>
          <w:tcPr>
            <w:tcW w:w="1557" w:type="dxa"/>
          </w:tcPr>
          <w:p w:rsidR="0029134A" w:rsidRPr="00B63511" w:rsidRDefault="0029134A" w:rsidP="002506E0">
            <w:pPr>
              <w:autoSpaceDE w:val="0"/>
              <w:autoSpaceDN w:val="0"/>
              <w:adjustRightInd w:val="0"/>
              <w:spacing w:after="0" w:line="240" w:lineRule="auto"/>
              <w:jc w:val="both"/>
              <w:rPr>
                <w:rFonts w:ascii="Times New Roman" w:hAnsi="Times New Roman"/>
                <w:color w:val="000000"/>
              </w:rPr>
            </w:pPr>
            <w:r w:rsidRPr="00B63511">
              <w:rPr>
                <w:rFonts w:ascii="Times New Roman" w:hAnsi="Times New Roman"/>
                <w:color w:val="000000"/>
              </w:rPr>
              <w:t>Метод, описательный метод, картографический метод, космический</w:t>
            </w:r>
          </w:p>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метод, источник географических знаний, Генри Стенли</w:t>
            </w:r>
          </w:p>
        </w:tc>
        <w:tc>
          <w:tcPr>
            <w:tcW w:w="2127" w:type="dxa"/>
          </w:tcPr>
          <w:p w:rsidR="0029134A" w:rsidRPr="00B63511" w:rsidRDefault="0029134A" w:rsidP="002506E0">
            <w:pPr>
              <w:widowControl w:val="0"/>
              <w:suppressAutoHyphens/>
              <w:spacing w:after="0" w:line="240" w:lineRule="auto"/>
              <w:jc w:val="both"/>
              <w:rPr>
                <w:rFonts w:ascii="Times New Roman" w:hAnsi="Times New Roman"/>
                <w:lang w:eastAsia="ar-SA"/>
              </w:rPr>
            </w:pPr>
            <w:r w:rsidRPr="00B63511">
              <w:rPr>
                <w:rFonts w:ascii="Times New Roman" w:hAnsi="Times New Roman"/>
                <w:lang w:val="x-none" w:eastAsia="ar-SA"/>
              </w:rPr>
              <w:t>Давать определение понятию картография</w:t>
            </w:r>
            <w:r w:rsidRPr="00B63511">
              <w:rPr>
                <w:rFonts w:ascii="Times New Roman" w:hAnsi="Times New Roman"/>
                <w:lang w:eastAsia="ar-SA"/>
              </w:rPr>
              <w:t>.</w:t>
            </w:r>
          </w:p>
          <w:p w:rsidR="0029134A" w:rsidRPr="00B63511" w:rsidRDefault="0029134A" w:rsidP="002506E0">
            <w:pPr>
              <w:widowControl w:val="0"/>
              <w:suppressAutoHyphens/>
              <w:spacing w:after="0" w:line="240" w:lineRule="auto"/>
              <w:jc w:val="both"/>
              <w:rPr>
                <w:rFonts w:ascii="Times New Roman" w:hAnsi="Times New Roman"/>
                <w:iCs/>
                <w:lang w:val="x-none" w:eastAsia="ar-SA"/>
              </w:rPr>
            </w:pPr>
            <w:r w:rsidRPr="00B63511">
              <w:rPr>
                <w:rFonts w:ascii="Times New Roman" w:hAnsi="Times New Roman"/>
                <w:lang w:val="x-none" w:eastAsia="ar-SA"/>
              </w:rPr>
              <w:t>Называть  методы географических исследований</w:t>
            </w:r>
            <w:r w:rsidRPr="00B63511">
              <w:rPr>
                <w:rFonts w:ascii="Times New Roman" w:hAnsi="Times New Roman"/>
                <w:lang w:eastAsia="ar-SA"/>
              </w:rPr>
              <w:t xml:space="preserve"> </w:t>
            </w:r>
            <w:r w:rsidRPr="00B63511">
              <w:rPr>
                <w:rFonts w:ascii="Times New Roman" w:hAnsi="Times New Roman"/>
                <w:iCs/>
                <w:lang w:val="x-none" w:eastAsia="ar-SA"/>
              </w:rPr>
              <w:t>Земли.</w:t>
            </w:r>
          </w:p>
          <w:p w:rsidR="0029134A" w:rsidRPr="00B63511" w:rsidRDefault="0029134A" w:rsidP="002506E0">
            <w:pPr>
              <w:widowControl w:val="0"/>
              <w:suppressAutoHyphens/>
              <w:spacing w:after="0" w:line="240" w:lineRule="auto"/>
              <w:jc w:val="both"/>
              <w:rPr>
                <w:rFonts w:ascii="Times New Roman" w:hAnsi="Times New Roman"/>
                <w:lang w:eastAsia="ar-SA"/>
              </w:rPr>
            </w:pPr>
            <w:r w:rsidRPr="00B63511">
              <w:rPr>
                <w:rFonts w:ascii="Times New Roman" w:hAnsi="Times New Roman"/>
                <w:iCs/>
                <w:lang w:val="x-none" w:eastAsia="ar-SA"/>
              </w:rPr>
              <w:t>Распознавать отлич</w:t>
            </w:r>
            <w:r w:rsidRPr="00B63511">
              <w:rPr>
                <w:rFonts w:ascii="Times New Roman" w:hAnsi="Times New Roman"/>
                <w:iCs/>
                <w:lang w:eastAsia="ar-SA"/>
              </w:rPr>
              <w:t xml:space="preserve">ии </w:t>
            </w:r>
            <w:r w:rsidRPr="00B63511">
              <w:rPr>
                <w:rFonts w:ascii="Times New Roman" w:hAnsi="Times New Roman"/>
                <w:iCs/>
                <w:lang w:val="x-none" w:eastAsia="ar-SA"/>
              </w:rPr>
              <w:t>метод</w:t>
            </w:r>
            <w:r w:rsidRPr="00B63511">
              <w:rPr>
                <w:rFonts w:ascii="Times New Roman" w:hAnsi="Times New Roman"/>
                <w:iCs/>
                <w:lang w:eastAsia="ar-SA"/>
              </w:rPr>
              <w:t>ов</w:t>
            </w:r>
            <w:r w:rsidRPr="00B63511">
              <w:rPr>
                <w:rFonts w:ascii="Times New Roman" w:hAnsi="Times New Roman"/>
                <w:iCs/>
                <w:lang w:val="x-none" w:eastAsia="ar-SA"/>
              </w:rPr>
              <w:t xml:space="preserve"> географических исследований</w:t>
            </w:r>
            <w:r w:rsidRPr="00B63511">
              <w:rPr>
                <w:rFonts w:ascii="Times New Roman" w:hAnsi="Times New Roman"/>
                <w:iCs/>
                <w:lang w:eastAsia="ar-SA"/>
              </w:rPr>
              <w:t>.</w:t>
            </w:r>
            <w:r w:rsidRPr="00B63511">
              <w:rPr>
                <w:rFonts w:ascii="Times New Roman" w:hAnsi="Times New Roman"/>
                <w:iCs/>
                <w:lang w:val="x-none" w:eastAsia="ar-SA"/>
              </w:rPr>
              <w:t xml:space="preserve"> Выявлять источники географических знаний</w:t>
            </w:r>
            <w:r w:rsidRPr="00B63511">
              <w:rPr>
                <w:rFonts w:ascii="Times New Roman" w:hAnsi="Times New Roman"/>
                <w:iCs/>
                <w:lang w:eastAsia="ar-SA"/>
              </w:rPr>
              <w:t>. Выделять существенные признаки и особенности тематического материала. Знать правила работы с контрольно-измерительными материалами по географии</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Слуховое восприятие текстов. Умение работать с различными источниками информации</w:t>
            </w:r>
          </w:p>
        </w:tc>
        <w:tc>
          <w:tcPr>
            <w:tcW w:w="1843" w:type="dxa"/>
          </w:tcPr>
          <w:p w:rsidR="0029134A" w:rsidRPr="00B63511" w:rsidRDefault="0029134A" w:rsidP="002506E0">
            <w:pPr>
              <w:spacing w:after="0" w:line="240" w:lineRule="auto"/>
              <w:jc w:val="both"/>
              <w:rPr>
                <w:rFonts w:ascii="Times New Roman" w:hAnsi="Times New Roman"/>
                <w:color w:val="000000"/>
              </w:rPr>
            </w:pPr>
            <w:r w:rsidRPr="00B63511">
              <w:rPr>
                <w:rFonts w:ascii="Times New Roman" w:hAnsi="Times New Roman"/>
                <w:color w:val="000000"/>
              </w:rPr>
              <w:t xml:space="preserve">Понимание значимости научного исследования природы, населения и хозяйства. </w:t>
            </w:r>
          </w:p>
          <w:p w:rsidR="0029134A" w:rsidRPr="00B63511" w:rsidRDefault="0029134A" w:rsidP="002506E0">
            <w:pPr>
              <w:spacing w:after="0" w:line="240" w:lineRule="auto"/>
              <w:jc w:val="both"/>
              <w:rPr>
                <w:rFonts w:ascii="Times New Roman" w:hAnsi="Times New Roman"/>
                <w:color w:val="000000"/>
              </w:rPr>
            </w:pPr>
            <w:r w:rsidRPr="00B63511">
              <w:rPr>
                <w:rFonts w:ascii="Times New Roman" w:hAnsi="Times New Roman"/>
                <w:color w:val="000000"/>
              </w:rPr>
              <w:t>Понимание роли и значения географических знаний</w:t>
            </w:r>
          </w:p>
        </w:tc>
        <w:tc>
          <w:tcPr>
            <w:tcW w:w="1985" w:type="dxa"/>
          </w:tcPr>
          <w:p w:rsidR="0029134A" w:rsidRPr="00B63511" w:rsidRDefault="0029134A" w:rsidP="002506E0">
            <w:pPr>
              <w:spacing w:after="0" w:line="240" w:lineRule="auto"/>
              <w:jc w:val="both"/>
              <w:rPr>
                <w:rFonts w:ascii="Times New Roman" w:hAnsi="Times New Roman"/>
                <w:color w:val="000000"/>
              </w:rPr>
            </w:pPr>
            <w:r w:rsidRPr="00B63511">
              <w:rPr>
                <w:rFonts w:ascii="Times New Roman" w:hAnsi="Times New Roman"/>
                <w:color w:val="000000"/>
              </w:rPr>
              <w:t>1.Составление описания учебного кабинета географии.</w:t>
            </w:r>
          </w:p>
          <w:p w:rsidR="0029134A" w:rsidRPr="00B63511" w:rsidRDefault="0029134A" w:rsidP="002506E0">
            <w:pPr>
              <w:spacing w:after="0" w:line="240" w:lineRule="auto"/>
              <w:jc w:val="both"/>
              <w:rPr>
                <w:rFonts w:ascii="Times New Roman" w:hAnsi="Times New Roman"/>
                <w:color w:val="000000"/>
              </w:rPr>
            </w:pPr>
            <w:r w:rsidRPr="00B63511">
              <w:rPr>
                <w:rFonts w:ascii="Times New Roman" w:hAnsi="Times New Roman"/>
                <w:color w:val="000000"/>
              </w:rPr>
              <w:t>2.Составление перечня источников географической информации, используемых на уроках.</w:t>
            </w:r>
          </w:p>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3.Организация наблюдений за погодой. 4.Решение тестовых заданий</w:t>
            </w:r>
          </w:p>
        </w:tc>
        <w:tc>
          <w:tcPr>
            <w:tcW w:w="1136" w:type="dxa"/>
          </w:tcPr>
          <w:p w:rsidR="0029134A" w:rsidRPr="00B63511" w:rsidRDefault="005D71CA" w:rsidP="002506E0">
            <w:pPr>
              <w:spacing w:line="240" w:lineRule="auto"/>
              <w:jc w:val="both"/>
              <w:rPr>
                <w:rFonts w:ascii="Times New Roman" w:hAnsi="Times New Roman"/>
                <w:color w:val="000000"/>
              </w:rPr>
            </w:pPr>
            <w:r>
              <w:rPr>
                <w:rFonts w:ascii="Times New Roman" w:hAnsi="Times New Roman"/>
                <w:color w:val="000000"/>
              </w:rPr>
              <w:t>П.2</w:t>
            </w:r>
          </w:p>
        </w:tc>
      </w:tr>
      <w:tr w:rsidR="0029134A" w:rsidRPr="00B63511" w:rsidTr="002506E0">
        <w:tc>
          <w:tcPr>
            <w:tcW w:w="15405" w:type="dxa"/>
            <w:gridSpan w:val="10"/>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lastRenderedPageBreak/>
              <w:t>Тема: Земля и ее изображение (5 часов)</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3.1</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От плоской Земли к земному шару</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изучения нового материала</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форме Земли </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Планета, шар, Пифагор, Аристотель</w:t>
            </w:r>
          </w:p>
        </w:tc>
        <w:tc>
          <w:tcPr>
            <w:tcW w:w="2127" w:type="dxa"/>
          </w:tcPr>
          <w:p w:rsidR="0029134A" w:rsidRPr="00B63511" w:rsidRDefault="0029134A" w:rsidP="002506E0">
            <w:pPr>
              <w:tabs>
                <w:tab w:val="left" w:pos="1080"/>
              </w:tabs>
              <w:autoSpaceDE w:val="0"/>
              <w:autoSpaceDN w:val="0"/>
              <w:adjustRightInd w:val="0"/>
              <w:spacing w:after="0" w:line="240" w:lineRule="auto"/>
              <w:ind w:left="1"/>
              <w:jc w:val="both"/>
              <w:rPr>
                <w:rFonts w:ascii="Times New Roman" w:hAnsi="Times New Roman"/>
              </w:rPr>
            </w:pPr>
            <w:r w:rsidRPr="00B63511">
              <w:rPr>
                <w:rFonts w:ascii="Times New Roman" w:hAnsi="Times New Roman"/>
              </w:rPr>
              <w:t>Определять какую форму имеет Земля. Объяснять эволюцию знаний о форме Земли. Приводить доказательства шарообразности Земли</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Умение работать с различными источниками информации, структурировать учебный материал </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Осознание значения географии в развитии представлений о форме Земли</w:t>
            </w:r>
          </w:p>
        </w:tc>
        <w:tc>
          <w:tcPr>
            <w:tcW w:w="1985"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Организация наблюдений за формой полученной тени, отбрасываемой различными фигурами</w:t>
            </w:r>
          </w:p>
        </w:tc>
        <w:tc>
          <w:tcPr>
            <w:tcW w:w="1136" w:type="dxa"/>
          </w:tcPr>
          <w:p w:rsidR="0029134A" w:rsidRPr="00B63511" w:rsidRDefault="005D71CA" w:rsidP="002506E0">
            <w:pPr>
              <w:spacing w:line="240" w:lineRule="auto"/>
              <w:jc w:val="both"/>
              <w:rPr>
                <w:rFonts w:ascii="Times New Roman" w:hAnsi="Times New Roman"/>
                <w:color w:val="000000"/>
              </w:rPr>
            </w:pPr>
            <w:r>
              <w:rPr>
                <w:rFonts w:ascii="Times New Roman" w:hAnsi="Times New Roman"/>
                <w:color w:val="000000"/>
              </w:rPr>
              <w:t>П.3</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4.2</w:t>
            </w:r>
          </w:p>
        </w:tc>
        <w:tc>
          <w:tcPr>
            <w:tcW w:w="1860" w:type="dxa"/>
          </w:tcPr>
          <w:p w:rsidR="0029134A" w:rsidRPr="00B63511" w:rsidRDefault="0029134A" w:rsidP="002506E0">
            <w:pPr>
              <w:autoSpaceDE w:val="0"/>
              <w:autoSpaceDN w:val="0"/>
              <w:adjustRightInd w:val="0"/>
              <w:spacing w:line="240" w:lineRule="auto"/>
              <w:rPr>
                <w:rFonts w:ascii="Times New Roman" w:hAnsi="Times New Roman"/>
                <w:color w:val="000000"/>
              </w:rPr>
            </w:pPr>
            <w:r w:rsidRPr="00B63511">
              <w:rPr>
                <w:rFonts w:ascii="Times New Roman" w:hAnsi="Times New Roman"/>
                <w:bCs/>
                <w:color w:val="000000"/>
              </w:rPr>
              <w:t>Форма, размеры и движение Земли</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форме Земли, ее движениях Земли и их географических следствиях </w:t>
            </w:r>
          </w:p>
        </w:tc>
        <w:tc>
          <w:tcPr>
            <w:tcW w:w="1557" w:type="dxa"/>
          </w:tcPr>
          <w:p w:rsidR="0029134A" w:rsidRPr="00B63511" w:rsidRDefault="0029134A" w:rsidP="002506E0">
            <w:pPr>
              <w:autoSpaceDE w:val="0"/>
              <w:autoSpaceDN w:val="0"/>
              <w:adjustRightInd w:val="0"/>
              <w:spacing w:after="0" w:line="240" w:lineRule="auto"/>
              <w:jc w:val="both"/>
              <w:rPr>
                <w:rFonts w:ascii="Times New Roman" w:hAnsi="Times New Roman"/>
                <w:color w:val="000000"/>
              </w:rPr>
            </w:pPr>
            <w:r w:rsidRPr="00B63511">
              <w:rPr>
                <w:rFonts w:ascii="Times New Roman" w:hAnsi="Times New Roman"/>
                <w:color w:val="000000"/>
              </w:rPr>
              <w:t xml:space="preserve">Эллипсоид, полярный радиус, экваториальный радиус, </w:t>
            </w:r>
            <w:proofErr w:type="gramStart"/>
            <w:r w:rsidRPr="00B63511">
              <w:rPr>
                <w:rFonts w:ascii="Times New Roman" w:hAnsi="Times New Roman"/>
                <w:color w:val="000000"/>
              </w:rPr>
              <w:t>суточное</w:t>
            </w:r>
            <w:proofErr w:type="gramEnd"/>
          </w:p>
          <w:p w:rsidR="0029134A" w:rsidRPr="00B63511" w:rsidRDefault="0029134A" w:rsidP="002506E0">
            <w:pPr>
              <w:autoSpaceDE w:val="0"/>
              <w:autoSpaceDN w:val="0"/>
              <w:adjustRightInd w:val="0"/>
              <w:spacing w:after="0" w:line="240" w:lineRule="auto"/>
              <w:jc w:val="both"/>
              <w:rPr>
                <w:rFonts w:ascii="Times New Roman" w:hAnsi="Times New Roman"/>
                <w:color w:val="000000"/>
              </w:rPr>
            </w:pPr>
            <w:r w:rsidRPr="00B63511">
              <w:rPr>
                <w:rFonts w:ascii="Times New Roman" w:hAnsi="Times New Roman"/>
                <w:color w:val="000000"/>
              </w:rPr>
              <w:t>(осевое) движение Земли, годовое (орбитальное) движение Земли,</w:t>
            </w:r>
          </w:p>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сутки, год, високосный год, полюс, экватор, Исаак Ньютон </w:t>
            </w:r>
          </w:p>
        </w:tc>
        <w:tc>
          <w:tcPr>
            <w:tcW w:w="2127" w:type="dxa"/>
          </w:tcPr>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 xml:space="preserve">Давать определение понятиям: полюс,  экватор.  Объяснять в каких видах движения участвует Земля, и каковы географические следствия этих движений, </w:t>
            </w:r>
            <w:proofErr w:type="gramStart"/>
            <w:r w:rsidRPr="00B63511">
              <w:rPr>
                <w:rFonts w:ascii="Times New Roman" w:hAnsi="Times New Roman"/>
              </w:rPr>
              <w:t>Знать</w:t>
            </w:r>
            <w:proofErr w:type="gramEnd"/>
            <w:r w:rsidRPr="00B63511">
              <w:rPr>
                <w:rFonts w:ascii="Times New Roman" w:hAnsi="Times New Roman"/>
              </w:rPr>
              <w:t xml:space="preserve"> кто такой Исаак Ньютон и какой вклад в географическую науку он внес. Знать  размеры Земли. </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Слуховое и визуальное восприятие информации, умение выделять главное в различных источниках информации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влияния движений Земли на протекание природных явлений</w:t>
            </w:r>
          </w:p>
        </w:tc>
        <w:tc>
          <w:tcPr>
            <w:tcW w:w="1985"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Изготовление модели Земли, отражающей ее истинную форму</w:t>
            </w:r>
          </w:p>
        </w:tc>
        <w:tc>
          <w:tcPr>
            <w:tcW w:w="1136" w:type="dxa"/>
          </w:tcPr>
          <w:p w:rsidR="0029134A" w:rsidRPr="00B63511" w:rsidRDefault="005D71CA" w:rsidP="002506E0">
            <w:pPr>
              <w:spacing w:line="240" w:lineRule="auto"/>
              <w:jc w:val="both"/>
              <w:rPr>
                <w:rFonts w:ascii="Times New Roman" w:hAnsi="Times New Roman"/>
                <w:color w:val="000000"/>
              </w:rPr>
            </w:pPr>
            <w:r>
              <w:rPr>
                <w:rFonts w:ascii="Times New Roman" w:hAnsi="Times New Roman"/>
                <w:color w:val="000000"/>
              </w:rPr>
              <w:t>П.4</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5.3</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Глобус и карта</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об изображениях земной поверхности </w:t>
            </w:r>
          </w:p>
        </w:tc>
        <w:tc>
          <w:tcPr>
            <w:tcW w:w="1557" w:type="dxa"/>
          </w:tcPr>
          <w:p w:rsidR="0029134A" w:rsidRPr="00B63511" w:rsidRDefault="0029134A" w:rsidP="002506E0">
            <w:pPr>
              <w:autoSpaceDE w:val="0"/>
              <w:autoSpaceDN w:val="0"/>
              <w:adjustRightInd w:val="0"/>
              <w:spacing w:after="0" w:line="240" w:lineRule="auto"/>
              <w:jc w:val="both"/>
              <w:rPr>
                <w:rFonts w:ascii="Times New Roman" w:hAnsi="Times New Roman"/>
                <w:color w:val="000000"/>
              </w:rPr>
            </w:pPr>
            <w:r w:rsidRPr="00B63511">
              <w:rPr>
                <w:rFonts w:ascii="Times New Roman" w:hAnsi="Times New Roman"/>
                <w:color w:val="000000"/>
              </w:rPr>
              <w:t>Глобус, географическая карта, план местности, аэрофотоснимок,</w:t>
            </w:r>
          </w:p>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космическое изображение</w:t>
            </w:r>
          </w:p>
        </w:tc>
        <w:tc>
          <w:tcPr>
            <w:tcW w:w="2127" w:type="dxa"/>
          </w:tcPr>
          <w:p w:rsidR="0029134A" w:rsidRPr="00B63511" w:rsidRDefault="0029134A" w:rsidP="002506E0">
            <w:pPr>
              <w:tabs>
                <w:tab w:val="left" w:pos="226"/>
              </w:tabs>
              <w:autoSpaceDE w:val="0"/>
              <w:autoSpaceDN w:val="0"/>
              <w:adjustRightInd w:val="0"/>
              <w:spacing w:after="0" w:line="240" w:lineRule="auto"/>
              <w:jc w:val="both"/>
              <w:rPr>
                <w:rFonts w:ascii="Times New Roman" w:hAnsi="Times New Roman"/>
                <w:iCs/>
              </w:rPr>
            </w:pPr>
            <w:r w:rsidRPr="00B63511">
              <w:rPr>
                <w:rFonts w:ascii="Times New Roman" w:hAnsi="Times New Roman"/>
                <w:iCs/>
              </w:rPr>
              <w:t>Делать вывод об отличиях географической карты от глобуса. Давать определение глобусу как модели Земли, и объяснять каковы его особенности.</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iCs/>
              </w:rPr>
              <w:lastRenderedPageBreak/>
              <w:t>Выявлять особенности различных фотографических изображений поверхности Земли</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Овладение умением читать изображения земной поверхности, находить черты их сходства и отличия</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Осознание многообразия способов представления земной поверхности</w:t>
            </w:r>
          </w:p>
        </w:tc>
        <w:tc>
          <w:tcPr>
            <w:tcW w:w="1985" w:type="dxa"/>
          </w:tcPr>
          <w:p w:rsidR="0029134A" w:rsidRPr="00B63511" w:rsidRDefault="0029134A" w:rsidP="002506E0">
            <w:pPr>
              <w:spacing w:after="0" w:line="240" w:lineRule="auto"/>
              <w:jc w:val="both"/>
              <w:rPr>
                <w:rFonts w:ascii="Times New Roman" w:hAnsi="Times New Roman"/>
                <w:color w:val="000000"/>
              </w:rPr>
            </w:pPr>
            <w:r w:rsidRPr="00B63511">
              <w:rPr>
                <w:rFonts w:ascii="Times New Roman" w:hAnsi="Times New Roman"/>
                <w:color w:val="000000"/>
              </w:rPr>
              <w:t>1.Составление сравнительной характеристики разных способов изображения земной поверхности</w:t>
            </w:r>
          </w:p>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2.Составление плана кабинета </w:t>
            </w:r>
            <w:r w:rsidRPr="00B63511">
              <w:rPr>
                <w:rFonts w:ascii="Times New Roman" w:hAnsi="Times New Roman"/>
                <w:color w:val="000000"/>
              </w:rPr>
              <w:lastRenderedPageBreak/>
              <w:t>географии</w:t>
            </w:r>
          </w:p>
        </w:tc>
        <w:tc>
          <w:tcPr>
            <w:tcW w:w="1136" w:type="dxa"/>
          </w:tcPr>
          <w:p w:rsidR="0029134A" w:rsidRDefault="005D71CA" w:rsidP="002506E0">
            <w:pPr>
              <w:spacing w:line="240" w:lineRule="auto"/>
              <w:jc w:val="both"/>
              <w:rPr>
                <w:rFonts w:ascii="Times New Roman" w:hAnsi="Times New Roman"/>
                <w:color w:val="000000"/>
              </w:rPr>
            </w:pPr>
            <w:r>
              <w:rPr>
                <w:rFonts w:ascii="Times New Roman" w:hAnsi="Times New Roman"/>
                <w:color w:val="000000"/>
              </w:rPr>
              <w:lastRenderedPageBreak/>
              <w:t>П.5</w:t>
            </w:r>
          </w:p>
          <w:p w:rsidR="005D71CA" w:rsidRPr="00B63511" w:rsidRDefault="005D71CA" w:rsidP="002506E0">
            <w:pPr>
              <w:spacing w:line="240" w:lineRule="auto"/>
              <w:jc w:val="both"/>
              <w:rPr>
                <w:rFonts w:ascii="Times New Roman" w:hAnsi="Times New Roman"/>
                <w:color w:val="000000"/>
              </w:rPr>
            </w:pPr>
            <w:r>
              <w:rPr>
                <w:rFonts w:ascii="Times New Roman" w:hAnsi="Times New Roman"/>
                <w:color w:val="000000"/>
              </w:rPr>
              <w:t>Работа с картой</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6.4</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Ориентирование на местности</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об ориентировании на местности, умений пользования измерительными приборами</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t>Ориентирование, стороны горизонта, основные стороны горизонта, про</w:t>
            </w:r>
            <w:r w:rsidRPr="00B63511">
              <w:rPr>
                <w:rFonts w:ascii="Times New Roman" w:hAnsi="Times New Roman"/>
              </w:rPr>
              <w:softHyphen/>
              <w:t>межуточные стороны горизонта, румб, страны света, компас</w:t>
            </w:r>
          </w:p>
        </w:tc>
        <w:tc>
          <w:tcPr>
            <w:tcW w:w="212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t xml:space="preserve">Давать определение понятию: ориентирование. </w:t>
            </w:r>
            <w:proofErr w:type="gramStart"/>
            <w:r w:rsidRPr="00B63511">
              <w:rPr>
                <w:rFonts w:ascii="Times New Roman" w:hAnsi="Times New Roman"/>
              </w:rPr>
              <w:t>Объяснять</w:t>
            </w:r>
            <w:proofErr w:type="gramEnd"/>
            <w:r w:rsidRPr="00B63511">
              <w:rPr>
                <w:rFonts w:ascii="Times New Roman" w:hAnsi="Times New Roman"/>
              </w:rPr>
              <w:t xml:space="preserve"> что такое стороны горизонта и какие они бывают. Делать вывод о назначении компаса. Формулировать алгоритм работы с ним</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измерительными приборами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значения ориентирования для повседневной жизни и деятельности человека</w:t>
            </w:r>
          </w:p>
        </w:tc>
        <w:tc>
          <w:tcPr>
            <w:tcW w:w="1985"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Определение с помощью компаса сторон горизонта</w:t>
            </w:r>
          </w:p>
        </w:tc>
        <w:tc>
          <w:tcPr>
            <w:tcW w:w="1136" w:type="dxa"/>
          </w:tcPr>
          <w:p w:rsidR="0029134A" w:rsidRPr="00B63511" w:rsidRDefault="002506E0" w:rsidP="002506E0">
            <w:pPr>
              <w:spacing w:line="240" w:lineRule="auto"/>
              <w:jc w:val="both"/>
              <w:rPr>
                <w:rFonts w:ascii="Times New Roman" w:hAnsi="Times New Roman"/>
                <w:color w:val="000000"/>
              </w:rPr>
            </w:pPr>
            <w:r>
              <w:rPr>
                <w:rFonts w:ascii="Times New Roman" w:hAnsi="Times New Roman"/>
                <w:color w:val="000000"/>
              </w:rPr>
              <w:t>П.6</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7.5</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обобщения, контроля и коррекции знаний по теме раздела</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повторения, обобщения и контроля знаний</w:t>
            </w:r>
          </w:p>
        </w:tc>
        <w:tc>
          <w:tcPr>
            <w:tcW w:w="1417"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Формирование навыков и умений обобщения, работы с различными контрольно-измерительными материалами</w:t>
            </w:r>
          </w:p>
        </w:tc>
        <w:tc>
          <w:tcPr>
            <w:tcW w:w="155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См. уроки 3-6</w:t>
            </w:r>
          </w:p>
        </w:tc>
        <w:tc>
          <w:tcPr>
            <w:tcW w:w="2127" w:type="dxa"/>
          </w:tcPr>
          <w:p w:rsidR="0029134A" w:rsidRPr="00B63511" w:rsidRDefault="0029134A" w:rsidP="002506E0">
            <w:pPr>
              <w:spacing w:line="240" w:lineRule="auto"/>
              <w:jc w:val="both"/>
              <w:rPr>
                <w:rFonts w:ascii="Times New Roman" w:hAnsi="Times New Roman"/>
                <w:bCs/>
                <w:i/>
              </w:rPr>
            </w:pPr>
            <w:r w:rsidRPr="00B63511">
              <w:rPr>
                <w:rFonts w:ascii="Times New Roman" w:hAnsi="Times New Roman"/>
                <w:color w:val="000000"/>
              </w:rPr>
              <w:t xml:space="preserve">Выделять существенные признаки и особенности географических объектов и явлений по теме раздела. </w:t>
            </w:r>
            <w:r w:rsidRPr="00B63511">
              <w:rPr>
                <w:rFonts w:ascii="Times New Roman" w:hAnsi="Times New Roman"/>
                <w:bCs/>
              </w:rPr>
              <w:t>Объяснять особенности формы и размеров Земли,</w:t>
            </w:r>
            <w:r w:rsidRPr="00B63511">
              <w:rPr>
                <w:rFonts w:ascii="Times New Roman" w:hAnsi="Times New Roman"/>
                <w:bCs/>
                <w:i/>
              </w:rPr>
              <w:t xml:space="preserve"> </w:t>
            </w:r>
            <w:r w:rsidRPr="00B63511">
              <w:rPr>
                <w:rFonts w:ascii="Times New Roman" w:hAnsi="Times New Roman"/>
                <w:bCs/>
              </w:rPr>
              <w:t>свойства географической карты и плана местности,</w:t>
            </w:r>
            <w:r w:rsidRPr="00B63511">
              <w:rPr>
                <w:rFonts w:ascii="Times New Roman" w:hAnsi="Times New Roman"/>
                <w:bCs/>
                <w:i/>
              </w:rPr>
              <w:t xml:space="preserve"> </w:t>
            </w:r>
            <w:r w:rsidRPr="00B63511">
              <w:rPr>
                <w:rFonts w:ascii="Times New Roman" w:hAnsi="Times New Roman"/>
                <w:bCs/>
              </w:rPr>
              <w:t>географические следствия вращений Земли.</w:t>
            </w:r>
            <w:r w:rsidRPr="00B63511">
              <w:rPr>
                <w:rFonts w:ascii="Times New Roman" w:hAnsi="Times New Roman"/>
                <w:bCs/>
                <w:i/>
              </w:rPr>
              <w:t xml:space="preserve"> </w:t>
            </w:r>
            <w:r w:rsidRPr="00B63511">
              <w:rPr>
                <w:rFonts w:ascii="Times New Roman" w:hAnsi="Times New Roman"/>
                <w:bCs/>
              </w:rPr>
              <w:t xml:space="preserve">Определять отличительные особенности изображений </w:t>
            </w:r>
            <w:r w:rsidRPr="00B63511">
              <w:rPr>
                <w:rFonts w:ascii="Times New Roman" w:hAnsi="Times New Roman"/>
                <w:bCs/>
              </w:rPr>
              <w:lastRenderedPageBreak/>
              <w:t xml:space="preserve">земной поверхности; </w:t>
            </w:r>
            <w:r w:rsidRPr="00B63511">
              <w:rPr>
                <w:rFonts w:ascii="Times New Roman" w:hAnsi="Times New Roman"/>
                <w:bCs/>
                <w:i/>
              </w:rPr>
              <w:t xml:space="preserve"> </w:t>
            </w:r>
            <w:r w:rsidRPr="00B63511">
              <w:rPr>
                <w:rFonts w:ascii="Times New Roman" w:hAnsi="Times New Roman"/>
                <w:bCs/>
              </w:rPr>
              <w:t>направления на карте и плане,</w:t>
            </w:r>
            <w:r w:rsidRPr="00B63511">
              <w:rPr>
                <w:rFonts w:ascii="Times New Roman" w:hAnsi="Times New Roman"/>
                <w:bCs/>
                <w:i/>
              </w:rPr>
              <w:t xml:space="preserve"> </w:t>
            </w:r>
            <w:r w:rsidRPr="00B63511">
              <w:rPr>
                <w:rFonts w:ascii="Times New Roman" w:hAnsi="Times New Roman"/>
                <w:bCs/>
              </w:rPr>
              <w:t>стороны горизонта</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Умение работать с различными контрольно-измерительными материалами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роли и значения географических знаний</w:t>
            </w:r>
          </w:p>
        </w:tc>
        <w:tc>
          <w:tcPr>
            <w:tcW w:w="1985"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Решение тестовых заданий</w:t>
            </w:r>
          </w:p>
        </w:tc>
        <w:tc>
          <w:tcPr>
            <w:tcW w:w="1136" w:type="dxa"/>
          </w:tcPr>
          <w:p w:rsidR="0029134A" w:rsidRPr="00B63511" w:rsidRDefault="0029134A" w:rsidP="002506E0">
            <w:pPr>
              <w:spacing w:line="240" w:lineRule="auto"/>
              <w:jc w:val="both"/>
              <w:rPr>
                <w:rFonts w:ascii="Times New Roman" w:hAnsi="Times New Roman"/>
                <w:color w:val="000000"/>
              </w:rPr>
            </w:pPr>
          </w:p>
        </w:tc>
      </w:tr>
      <w:tr w:rsidR="0029134A" w:rsidRPr="00B63511" w:rsidTr="002506E0">
        <w:trPr>
          <w:trHeight w:val="248"/>
        </w:trPr>
        <w:tc>
          <w:tcPr>
            <w:tcW w:w="15405" w:type="dxa"/>
            <w:gridSpan w:val="10"/>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lastRenderedPageBreak/>
              <w:t>Тема: История географических открытий (14 часов)</w:t>
            </w:r>
          </w:p>
        </w:tc>
      </w:tr>
      <w:tr w:rsidR="0029134A" w:rsidRPr="00B63511" w:rsidTr="002506E0">
        <w:trPr>
          <w:trHeight w:val="844"/>
        </w:trPr>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8.1</w:t>
            </w:r>
          </w:p>
        </w:tc>
        <w:tc>
          <w:tcPr>
            <w:tcW w:w="1860" w:type="dxa"/>
          </w:tcPr>
          <w:p w:rsidR="0029134A" w:rsidRPr="00B63511" w:rsidRDefault="0029134A" w:rsidP="002506E0">
            <w:pPr>
              <w:autoSpaceDE w:val="0"/>
              <w:autoSpaceDN w:val="0"/>
              <w:adjustRightInd w:val="0"/>
              <w:spacing w:after="0" w:line="240" w:lineRule="auto"/>
              <w:rPr>
                <w:rFonts w:ascii="Times New Roman" w:hAnsi="Times New Roman"/>
                <w:bCs/>
                <w:color w:val="000000"/>
              </w:rPr>
            </w:pPr>
            <w:r w:rsidRPr="00B63511">
              <w:rPr>
                <w:rFonts w:ascii="Times New Roman" w:hAnsi="Times New Roman"/>
                <w:bCs/>
                <w:color w:val="000000"/>
              </w:rPr>
              <w:t>По следам путешественников</w:t>
            </w:r>
          </w:p>
          <w:p w:rsidR="0029134A" w:rsidRPr="00B63511" w:rsidRDefault="0029134A" w:rsidP="002506E0">
            <w:pPr>
              <w:spacing w:line="240" w:lineRule="auto"/>
              <w:jc w:val="both"/>
              <w:rPr>
                <w:rFonts w:ascii="Times New Roman" w:hAnsi="Times New Roman"/>
                <w:bCs/>
                <w:color w:val="000000"/>
              </w:rPr>
            </w:pPr>
            <w:r w:rsidRPr="00B63511">
              <w:rPr>
                <w:rFonts w:ascii="Times New Roman" w:hAnsi="Times New Roman"/>
                <w:bCs/>
                <w:color w:val="000000"/>
              </w:rPr>
              <w:t>каменного века</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изучения нового материала</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возможностях совершения путешествий древними людьми</w:t>
            </w:r>
          </w:p>
        </w:tc>
        <w:tc>
          <w:tcPr>
            <w:tcW w:w="1557" w:type="dxa"/>
          </w:tcPr>
          <w:p w:rsidR="0029134A" w:rsidRPr="00B63511" w:rsidRDefault="0029134A" w:rsidP="002506E0">
            <w:pPr>
              <w:autoSpaceDE w:val="0"/>
              <w:autoSpaceDN w:val="0"/>
              <w:adjustRightInd w:val="0"/>
              <w:spacing w:after="0" w:line="240" w:lineRule="auto"/>
              <w:jc w:val="both"/>
              <w:rPr>
                <w:rFonts w:ascii="Times New Roman" w:hAnsi="Times New Roman"/>
                <w:color w:val="000000"/>
              </w:rPr>
            </w:pPr>
            <w:r w:rsidRPr="00B63511">
              <w:rPr>
                <w:rFonts w:ascii="Times New Roman" w:hAnsi="Times New Roman"/>
                <w:color w:val="000000"/>
              </w:rPr>
              <w:t>Тур Хейердал, Тихий океан, Южная Америка, Азия</w:t>
            </w:r>
          </w:p>
          <w:p w:rsidR="0029134A" w:rsidRPr="00B63511" w:rsidRDefault="0029134A" w:rsidP="002506E0">
            <w:pPr>
              <w:spacing w:line="240" w:lineRule="auto"/>
              <w:jc w:val="both"/>
              <w:rPr>
                <w:rFonts w:ascii="Times New Roman" w:hAnsi="Times New Roman"/>
                <w:color w:val="000000"/>
              </w:rPr>
            </w:pPr>
          </w:p>
        </w:tc>
        <w:tc>
          <w:tcPr>
            <w:tcW w:w="2127" w:type="dxa"/>
          </w:tcPr>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 xml:space="preserve">Объяснять результаты выдающихся географических открытий и путешествий, а также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Описывать ход путешествия</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Обозначение на контурной карте географических объектов, указанных в тексте параграфа</w:t>
            </w: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П.7</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9.2</w:t>
            </w:r>
          </w:p>
        </w:tc>
        <w:tc>
          <w:tcPr>
            <w:tcW w:w="1860" w:type="dxa"/>
          </w:tcPr>
          <w:p w:rsidR="0029134A" w:rsidRPr="00B63511" w:rsidRDefault="0029134A" w:rsidP="002506E0">
            <w:pPr>
              <w:spacing w:line="240" w:lineRule="auto"/>
              <w:jc w:val="both"/>
              <w:rPr>
                <w:rFonts w:ascii="Times New Roman" w:hAnsi="Times New Roman"/>
                <w:bCs/>
                <w:color w:val="000000"/>
              </w:rPr>
            </w:pPr>
            <w:r w:rsidRPr="00B63511">
              <w:rPr>
                <w:rFonts w:ascii="Times New Roman" w:hAnsi="Times New Roman"/>
                <w:bCs/>
                <w:color w:val="000000"/>
              </w:rPr>
              <w:t>Путешественники древности</w:t>
            </w:r>
          </w:p>
        </w:tc>
        <w:tc>
          <w:tcPr>
            <w:tcW w:w="978" w:type="dxa"/>
          </w:tcPr>
          <w:p w:rsidR="0029134A" w:rsidRPr="00B63511" w:rsidRDefault="0029134A" w:rsidP="002506E0">
            <w:pPr>
              <w:spacing w:before="100" w:beforeAutospacing="1" w:after="100" w:afterAutospacing="1" w:line="240" w:lineRule="auto"/>
              <w:jc w:val="center"/>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 xml:space="preserve">Формирование представлений о возможности совершения длительных путешествий в </w:t>
            </w:r>
            <w:r w:rsidRPr="00B63511">
              <w:rPr>
                <w:rFonts w:ascii="Times New Roman" w:hAnsi="Times New Roman"/>
                <w:color w:val="000000"/>
              </w:rPr>
              <w:lastRenderedPageBreak/>
              <w:t>древности</w:t>
            </w:r>
          </w:p>
        </w:tc>
        <w:tc>
          <w:tcPr>
            <w:tcW w:w="1557" w:type="dxa"/>
          </w:tcPr>
          <w:p w:rsidR="0029134A" w:rsidRPr="00B63511" w:rsidRDefault="0029134A" w:rsidP="002506E0">
            <w:pPr>
              <w:spacing w:before="100" w:beforeAutospacing="1" w:after="100" w:afterAutospacing="1" w:line="240" w:lineRule="auto"/>
              <w:rPr>
                <w:rFonts w:ascii="Times New Roman" w:hAnsi="Times New Roman"/>
                <w:color w:val="000000"/>
              </w:rPr>
            </w:pPr>
            <w:proofErr w:type="gramStart"/>
            <w:r w:rsidRPr="00B63511">
              <w:rPr>
                <w:rFonts w:ascii="Times New Roman" w:hAnsi="Times New Roman"/>
                <w:color w:val="000000"/>
              </w:rPr>
              <w:lastRenderedPageBreak/>
              <w:t xml:space="preserve">Африка, финикийцы, Средиземное море, Ливия, Красное море, штиль, Геродот, </w:t>
            </w:r>
            <w:proofErr w:type="spellStart"/>
            <w:r w:rsidRPr="00B63511">
              <w:rPr>
                <w:rFonts w:ascii="Times New Roman" w:hAnsi="Times New Roman"/>
                <w:color w:val="000000"/>
              </w:rPr>
              <w:t>Скифия</w:t>
            </w:r>
            <w:proofErr w:type="spellEnd"/>
            <w:r w:rsidRPr="00B63511">
              <w:rPr>
                <w:rFonts w:ascii="Times New Roman" w:hAnsi="Times New Roman"/>
                <w:color w:val="000000"/>
              </w:rPr>
              <w:t xml:space="preserve">, Египет, Нил, </w:t>
            </w:r>
            <w:proofErr w:type="spellStart"/>
            <w:r w:rsidRPr="00B63511">
              <w:rPr>
                <w:rFonts w:ascii="Times New Roman" w:hAnsi="Times New Roman"/>
                <w:color w:val="000000"/>
              </w:rPr>
              <w:t>Пифей</w:t>
            </w:r>
            <w:proofErr w:type="spellEnd"/>
            <w:r w:rsidRPr="00B63511">
              <w:rPr>
                <w:rFonts w:ascii="Times New Roman" w:hAnsi="Times New Roman"/>
                <w:color w:val="000000"/>
              </w:rPr>
              <w:t xml:space="preserve">, </w:t>
            </w:r>
            <w:r w:rsidRPr="00B63511">
              <w:rPr>
                <w:rFonts w:ascii="Times New Roman" w:hAnsi="Times New Roman"/>
                <w:color w:val="000000"/>
              </w:rPr>
              <w:lastRenderedPageBreak/>
              <w:t>янтарь, Северное море, Атлан</w:t>
            </w:r>
            <w:r w:rsidRPr="00B63511">
              <w:rPr>
                <w:rFonts w:ascii="Times New Roman" w:hAnsi="Times New Roman"/>
                <w:color w:val="000000"/>
              </w:rPr>
              <w:softHyphen/>
              <w:t>тический океан, Гибралтарский пролив, Британские острова.</w:t>
            </w:r>
            <w:proofErr w:type="gramEnd"/>
          </w:p>
        </w:tc>
        <w:tc>
          <w:tcPr>
            <w:tcW w:w="212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lastRenderedPageBreak/>
              <w:t xml:space="preserve">Выявлять причины и следствия географических путешествий и открытий, умение работать с картографическими источниками географической информации. </w:t>
            </w:r>
            <w:r w:rsidRPr="00B63511">
              <w:rPr>
                <w:rFonts w:ascii="Times New Roman" w:hAnsi="Times New Roman"/>
              </w:rPr>
              <w:lastRenderedPageBreak/>
              <w:t>Описывать ход путешествия</w:t>
            </w:r>
            <w:r w:rsidRPr="00B63511">
              <w:rPr>
                <w:rFonts w:ascii="Times New Roman" w:hAnsi="Times New Roman"/>
                <w:iCs/>
              </w:rPr>
              <w:t xml:space="preserve"> </w:t>
            </w:r>
            <w:r w:rsidRPr="00B63511">
              <w:rPr>
                <w:rFonts w:ascii="Times New Roman" w:hAnsi="Times New Roman"/>
              </w:rPr>
              <w:t xml:space="preserve">финикийцев. Составлять рассказ об основателе географической науки в древности. Объяснять причины, следствия и ход путешествия </w:t>
            </w:r>
            <w:proofErr w:type="spellStart"/>
            <w:r w:rsidRPr="00B63511">
              <w:rPr>
                <w:rFonts w:ascii="Times New Roman" w:hAnsi="Times New Roman"/>
              </w:rPr>
              <w:t>Пифея</w:t>
            </w:r>
            <w:proofErr w:type="spellEnd"/>
          </w:p>
        </w:tc>
        <w:tc>
          <w:tcPr>
            <w:tcW w:w="1842"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главное в тексте, структурировать учебный материал, готовить </w:t>
            </w:r>
            <w:r w:rsidRPr="00B63511">
              <w:rPr>
                <w:rFonts w:ascii="Times New Roman" w:hAnsi="Times New Roman"/>
                <w:color w:val="000000"/>
              </w:rPr>
              <w:lastRenderedPageBreak/>
              <w:t>сообщения и презентации</w:t>
            </w:r>
          </w:p>
        </w:tc>
        <w:tc>
          <w:tcPr>
            <w:tcW w:w="1843"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lastRenderedPageBreak/>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П.8</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10.3</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Путешествия морских народов </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возможности совершения длительных путешествий морскими народами</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rPr>
              <w:t xml:space="preserve">Викинги, норманны, варяги, Европа, Скандинавский полуостров, </w:t>
            </w:r>
            <w:proofErr w:type="spellStart"/>
            <w:r w:rsidRPr="00B63511">
              <w:rPr>
                <w:rFonts w:ascii="Times New Roman" w:hAnsi="Times New Roman"/>
              </w:rPr>
              <w:t>драккар</w:t>
            </w:r>
            <w:proofErr w:type="spellEnd"/>
            <w:r w:rsidRPr="00B63511">
              <w:rPr>
                <w:rFonts w:ascii="Times New Roman" w:hAnsi="Times New Roman"/>
              </w:rPr>
              <w:t>, остров Ислан</w:t>
            </w:r>
            <w:r w:rsidRPr="00B63511">
              <w:rPr>
                <w:rFonts w:ascii="Times New Roman" w:hAnsi="Times New Roman"/>
              </w:rPr>
              <w:softHyphen/>
              <w:t xml:space="preserve">дия, остров Гренландия, </w:t>
            </w:r>
            <w:proofErr w:type="spellStart"/>
            <w:r w:rsidRPr="00B63511">
              <w:rPr>
                <w:rFonts w:ascii="Times New Roman" w:hAnsi="Times New Roman"/>
              </w:rPr>
              <w:t>Эйрик</w:t>
            </w:r>
            <w:proofErr w:type="spellEnd"/>
            <w:r w:rsidRPr="00B63511">
              <w:rPr>
                <w:rFonts w:ascii="Times New Roman" w:hAnsi="Times New Roman"/>
              </w:rPr>
              <w:t xml:space="preserve"> Рыжий, </w:t>
            </w:r>
            <w:proofErr w:type="spellStart"/>
            <w:r w:rsidRPr="00B63511">
              <w:rPr>
                <w:rFonts w:ascii="Times New Roman" w:hAnsi="Times New Roman"/>
              </w:rPr>
              <w:t>Лейв</w:t>
            </w:r>
            <w:proofErr w:type="spellEnd"/>
            <w:r w:rsidRPr="00B63511">
              <w:rPr>
                <w:rFonts w:ascii="Times New Roman" w:hAnsi="Times New Roman"/>
              </w:rPr>
              <w:t xml:space="preserve"> Счастливый, </w:t>
            </w:r>
            <w:proofErr w:type="spellStart"/>
            <w:r w:rsidRPr="00B63511">
              <w:rPr>
                <w:rFonts w:ascii="Times New Roman" w:hAnsi="Times New Roman"/>
              </w:rPr>
              <w:t>Винланд</w:t>
            </w:r>
            <w:proofErr w:type="spellEnd"/>
            <w:proofErr w:type="gramEnd"/>
          </w:p>
        </w:tc>
        <w:tc>
          <w:tcPr>
            <w:tcW w:w="2127" w:type="dxa"/>
          </w:tcPr>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 xml:space="preserve">Объяснять результаты выдающихся географических открытий и путешествий, а также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Описывать географические открытия, совершенные викингами.</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 xml:space="preserve">Выявлять особенности природы, </w:t>
            </w:r>
            <w:r w:rsidRPr="00B63511">
              <w:rPr>
                <w:rFonts w:ascii="Times New Roman" w:hAnsi="Times New Roman"/>
              </w:rPr>
              <w:lastRenderedPageBreak/>
              <w:t>характерные для Исландии и Гренландии.</w:t>
            </w:r>
          </w:p>
          <w:p w:rsidR="0029134A" w:rsidRPr="00B63511" w:rsidRDefault="0029134A" w:rsidP="002506E0">
            <w:pPr>
              <w:spacing w:line="240" w:lineRule="auto"/>
              <w:jc w:val="both"/>
              <w:rPr>
                <w:rFonts w:ascii="Times New Roman" w:hAnsi="Times New Roman"/>
              </w:rPr>
            </w:pPr>
            <w:r w:rsidRPr="00B63511">
              <w:rPr>
                <w:rFonts w:ascii="Times New Roman" w:hAnsi="Times New Roman"/>
              </w:rPr>
              <w:t>Объяснять, почему викингов не считают первооткрывателями Америки</w:t>
            </w:r>
          </w:p>
        </w:tc>
        <w:tc>
          <w:tcPr>
            <w:tcW w:w="1842" w:type="dxa"/>
          </w:tcPr>
          <w:p w:rsidR="0029134A" w:rsidRPr="00B63511" w:rsidRDefault="0029134A" w:rsidP="002506E0">
            <w:pPr>
              <w:widowControl w:val="0"/>
              <w:suppressAutoHyphens/>
              <w:spacing w:after="0" w:line="240" w:lineRule="auto"/>
              <w:ind w:left="33"/>
              <w:jc w:val="both"/>
              <w:rPr>
                <w:rFonts w:ascii="Times New Roman" w:hAnsi="Times New Roman"/>
              </w:rPr>
            </w:pPr>
            <w:r w:rsidRPr="00B63511">
              <w:rPr>
                <w:rFonts w:ascii="Times New Roman" w:hAnsi="Times New Roman"/>
              </w:rPr>
              <w:lastRenderedPageBreak/>
              <w:t>Ставить учебную задачу под руководством  учителя.</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Планировать свою деятельность под руководством учителя.</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Выявлять причинно-следственные связи.</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Определять критерии для сравнения фактов, явлений.</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Выслушивать и объективно оценивать другого.</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Уметь вести диалог, вырабатывая общее решение</w:t>
            </w:r>
          </w:p>
        </w:tc>
        <w:tc>
          <w:tcPr>
            <w:tcW w:w="1843"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Понимание роли путешествий в формировании знаний о Земле</w:t>
            </w:r>
          </w:p>
        </w:tc>
        <w:tc>
          <w:tcPr>
            <w:tcW w:w="1985" w:type="dxa"/>
          </w:tcPr>
          <w:p w:rsidR="0029134A" w:rsidRPr="00B63511" w:rsidRDefault="0029134A" w:rsidP="002506E0">
            <w:pPr>
              <w:widowControl w:val="0"/>
              <w:suppressAutoHyphens/>
              <w:spacing w:after="0" w:line="240" w:lineRule="auto"/>
              <w:ind w:left="33"/>
              <w:jc w:val="both"/>
              <w:rPr>
                <w:rFonts w:ascii="Times New Roman" w:hAnsi="Times New Roman"/>
              </w:rPr>
            </w:pPr>
          </w:p>
        </w:tc>
        <w:tc>
          <w:tcPr>
            <w:tcW w:w="1136" w:type="dxa"/>
          </w:tcPr>
          <w:p w:rsidR="002506E0" w:rsidRDefault="002506E0" w:rsidP="002506E0">
            <w:pPr>
              <w:widowControl w:val="0"/>
              <w:suppressAutoHyphens/>
              <w:spacing w:after="0" w:line="240" w:lineRule="auto"/>
              <w:ind w:left="33"/>
              <w:jc w:val="both"/>
              <w:rPr>
                <w:rFonts w:ascii="Times New Roman" w:hAnsi="Times New Roman"/>
              </w:rPr>
            </w:pPr>
            <w:r>
              <w:rPr>
                <w:rFonts w:ascii="Times New Roman" w:hAnsi="Times New Roman"/>
              </w:rPr>
              <w:t>П.9</w:t>
            </w:r>
          </w:p>
          <w:p w:rsidR="002506E0" w:rsidRDefault="002506E0" w:rsidP="002506E0">
            <w:pPr>
              <w:rPr>
                <w:rFonts w:ascii="Times New Roman" w:hAnsi="Times New Roman"/>
              </w:rPr>
            </w:pPr>
          </w:p>
          <w:p w:rsidR="0029134A" w:rsidRPr="002506E0" w:rsidRDefault="002506E0" w:rsidP="002506E0">
            <w:pPr>
              <w:rPr>
                <w:rFonts w:ascii="Times New Roman" w:hAnsi="Times New Roman"/>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11.4</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Первые европейцы на краю Азии</w:t>
            </w:r>
            <w:r w:rsidRPr="00B63511">
              <w:rPr>
                <w:rFonts w:ascii="Times New Roman" w:hAnsi="Times New Roman"/>
                <w:color w:val="000000"/>
              </w:rPr>
              <w:tab/>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возможности совершения европейцами путешествий в Азию</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rPr>
              <w:t xml:space="preserve">Азия, Венеция, Средиземное море, Марко Поло, </w:t>
            </w:r>
            <w:proofErr w:type="spellStart"/>
            <w:r w:rsidRPr="00B63511">
              <w:rPr>
                <w:rFonts w:ascii="Times New Roman" w:hAnsi="Times New Roman"/>
              </w:rPr>
              <w:t>Николо</w:t>
            </w:r>
            <w:proofErr w:type="spellEnd"/>
            <w:r w:rsidRPr="00B63511">
              <w:rPr>
                <w:rFonts w:ascii="Times New Roman" w:hAnsi="Times New Roman"/>
              </w:rPr>
              <w:t xml:space="preserve"> Поло, </w:t>
            </w:r>
            <w:proofErr w:type="spellStart"/>
            <w:r w:rsidRPr="00B63511">
              <w:rPr>
                <w:rFonts w:ascii="Times New Roman" w:hAnsi="Times New Roman"/>
              </w:rPr>
              <w:t>Маттео</w:t>
            </w:r>
            <w:proofErr w:type="spellEnd"/>
            <w:r w:rsidRPr="00B63511">
              <w:rPr>
                <w:rFonts w:ascii="Times New Roman" w:hAnsi="Times New Roman"/>
              </w:rPr>
              <w:t xml:space="preserve"> Поло, Китай, Европа, хан </w:t>
            </w:r>
            <w:proofErr w:type="spellStart"/>
            <w:r w:rsidRPr="00B63511">
              <w:rPr>
                <w:rFonts w:ascii="Times New Roman" w:hAnsi="Times New Roman"/>
              </w:rPr>
              <w:t>Хубилай</w:t>
            </w:r>
            <w:proofErr w:type="spellEnd"/>
            <w:r w:rsidRPr="00B63511">
              <w:rPr>
                <w:rFonts w:ascii="Times New Roman" w:hAnsi="Times New Roman"/>
              </w:rPr>
              <w:t xml:space="preserve">, Персия, джонка, Генуя, </w:t>
            </w:r>
            <w:proofErr w:type="spellStart"/>
            <w:r w:rsidRPr="00B63511">
              <w:rPr>
                <w:rFonts w:ascii="Times New Roman" w:hAnsi="Times New Roman"/>
              </w:rPr>
              <w:t>Рустичано</w:t>
            </w:r>
            <w:proofErr w:type="spellEnd"/>
            <w:r w:rsidRPr="00B63511">
              <w:rPr>
                <w:rFonts w:ascii="Times New Roman" w:hAnsi="Times New Roman"/>
              </w:rPr>
              <w:t>, Япония, «Книга Марко Поло о разнообразии мира»</w:t>
            </w:r>
            <w:proofErr w:type="gramEnd"/>
          </w:p>
        </w:tc>
        <w:tc>
          <w:tcPr>
            <w:tcW w:w="2127" w:type="dxa"/>
          </w:tcPr>
          <w:p w:rsidR="0029134A" w:rsidRPr="00B63511" w:rsidRDefault="0029134A" w:rsidP="002506E0">
            <w:pPr>
              <w:tabs>
                <w:tab w:val="left" w:pos="221"/>
              </w:tabs>
              <w:autoSpaceDE w:val="0"/>
              <w:autoSpaceDN w:val="0"/>
              <w:adjustRightInd w:val="0"/>
              <w:spacing w:after="0" w:line="240" w:lineRule="auto"/>
              <w:jc w:val="both"/>
              <w:rPr>
                <w:rFonts w:ascii="Times New Roman" w:hAnsi="Times New Roman"/>
              </w:rPr>
            </w:pPr>
            <w:r w:rsidRPr="00B63511">
              <w:rPr>
                <w:rFonts w:ascii="Times New Roman" w:hAnsi="Times New Roman"/>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описания событий по теме урока. Объяснять причины поиска европейцами пути в Китай</w:t>
            </w:r>
          </w:p>
        </w:tc>
        <w:tc>
          <w:tcPr>
            <w:tcW w:w="1842" w:type="dxa"/>
          </w:tcPr>
          <w:p w:rsidR="0029134A" w:rsidRPr="00B63511" w:rsidRDefault="0029134A" w:rsidP="002506E0">
            <w:pPr>
              <w:widowControl w:val="0"/>
              <w:suppressAutoHyphens/>
              <w:spacing w:after="0" w:line="240" w:lineRule="auto"/>
              <w:ind w:left="33"/>
              <w:jc w:val="both"/>
              <w:rPr>
                <w:rFonts w:ascii="Times New Roman" w:hAnsi="Times New Roman"/>
              </w:rPr>
            </w:pPr>
            <w:r w:rsidRPr="00B63511">
              <w:rPr>
                <w:rFonts w:ascii="Times New Roman" w:hAnsi="Times New Roman"/>
              </w:rPr>
              <w:t>Ставить учебную задачу под руководством  учителя.</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Планировать свою деятельность под руководством учителя.</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Выявлять причинно-следственные связи.</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Определять критерии для сравнения фактов, явлений.</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Выслушивать и объективно оценивать другого.</w:t>
            </w:r>
          </w:p>
          <w:p w:rsidR="0029134A" w:rsidRPr="00B63511" w:rsidRDefault="0029134A" w:rsidP="002506E0">
            <w:pPr>
              <w:widowControl w:val="0"/>
              <w:suppressAutoHyphens/>
              <w:spacing w:after="0" w:line="240" w:lineRule="auto"/>
              <w:jc w:val="both"/>
              <w:rPr>
                <w:rFonts w:ascii="Times New Roman" w:hAnsi="Times New Roman"/>
              </w:rPr>
            </w:pPr>
            <w:r w:rsidRPr="00B63511">
              <w:rPr>
                <w:rFonts w:ascii="Times New Roman" w:hAnsi="Times New Roman"/>
              </w:rPr>
              <w:t>Уметь вести диалог, вырабатывая общее решение</w:t>
            </w:r>
          </w:p>
        </w:tc>
        <w:tc>
          <w:tcPr>
            <w:tcW w:w="1843"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Понимание роли путешествий в формировании знаний о Земле</w:t>
            </w:r>
          </w:p>
        </w:tc>
        <w:tc>
          <w:tcPr>
            <w:tcW w:w="1985" w:type="dxa"/>
          </w:tcPr>
          <w:p w:rsidR="0029134A" w:rsidRPr="00B63511" w:rsidRDefault="0029134A" w:rsidP="002506E0">
            <w:pPr>
              <w:widowControl w:val="0"/>
              <w:suppressAutoHyphens/>
              <w:spacing w:after="0" w:line="240" w:lineRule="auto"/>
              <w:ind w:left="33"/>
              <w:jc w:val="both"/>
              <w:rPr>
                <w:rFonts w:ascii="Times New Roman" w:hAnsi="Times New Roman"/>
              </w:rPr>
            </w:pPr>
            <w:r w:rsidRPr="00B63511">
              <w:rPr>
                <w:rFonts w:ascii="Times New Roman" w:hAnsi="Times New Roman"/>
              </w:rPr>
              <w:t xml:space="preserve">Составление описания путешествия Марко Поло по ключевым словам параграфа </w:t>
            </w:r>
          </w:p>
        </w:tc>
        <w:tc>
          <w:tcPr>
            <w:tcW w:w="1136" w:type="dxa"/>
          </w:tcPr>
          <w:p w:rsidR="002506E0" w:rsidRDefault="002506E0" w:rsidP="002506E0">
            <w:pPr>
              <w:widowControl w:val="0"/>
              <w:suppressAutoHyphens/>
              <w:spacing w:after="0" w:line="240" w:lineRule="auto"/>
              <w:ind w:left="33"/>
              <w:jc w:val="both"/>
              <w:rPr>
                <w:rFonts w:ascii="Times New Roman" w:hAnsi="Times New Roman"/>
              </w:rPr>
            </w:pPr>
            <w:r>
              <w:rPr>
                <w:rFonts w:ascii="Times New Roman" w:hAnsi="Times New Roman"/>
              </w:rPr>
              <w:t>П.10</w:t>
            </w:r>
          </w:p>
          <w:p w:rsidR="0029134A" w:rsidRPr="002506E0" w:rsidRDefault="002506E0" w:rsidP="002506E0">
            <w:pPr>
              <w:rPr>
                <w:rFonts w:ascii="Times New Roman" w:hAnsi="Times New Roman"/>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12.5</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Хождение за три моря</w:t>
            </w:r>
            <w:r w:rsidRPr="00B63511">
              <w:rPr>
                <w:rFonts w:ascii="Times New Roman" w:hAnsi="Times New Roman"/>
                <w:color w:val="000000"/>
              </w:rPr>
              <w:tab/>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 xml:space="preserve">Урок формирования умений </w:t>
            </w:r>
            <w:r w:rsidRPr="00B63511">
              <w:rPr>
                <w:rFonts w:ascii="Times New Roman" w:hAnsi="Times New Roman"/>
                <w:color w:val="000000"/>
              </w:rPr>
              <w:lastRenderedPageBreak/>
              <w:t>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Формирование представлений о вкладе </w:t>
            </w:r>
            <w:r w:rsidRPr="00B63511">
              <w:rPr>
                <w:rFonts w:ascii="Times New Roman" w:hAnsi="Times New Roman"/>
                <w:color w:val="000000"/>
              </w:rPr>
              <w:lastRenderedPageBreak/>
              <w:t>русских путешественников в изучении регионов мира на примере путешествия Афанасия Никитина</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rPr>
              <w:lastRenderedPageBreak/>
              <w:t xml:space="preserve">Тверь, Афанасий Никитин, Каспийское </w:t>
            </w:r>
            <w:r w:rsidRPr="00B63511">
              <w:rPr>
                <w:rFonts w:ascii="Times New Roman" w:hAnsi="Times New Roman"/>
              </w:rPr>
              <w:lastRenderedPageBreak/>
              <w:t>море, Волга, Индия, Аравий</w:t>
            </w:r>
            <w:r w:rsidRPr="00B63511">
              <w:rPr>
                <w:rFonts w:ascii="Times New Roman" w:hAnsi="Times New Roman"/>
              </w:rPr>
              <w:softHyphen/>
              <w:t>ское море, Персия, Черное море, Смоленск, «Хождение за три моря»</w:t>
            </w:r>
            <w:proofErr w:type="gramEnd"/>
          </w:p>
        </w:tc>
        <w:tc>
          <w:tcPr>
            <w:tcW w:w="2127" w:type="dxa"/>
          </w:tcPr>
          <w:p w:rsidR="0029134A" w:rsidRPr="00B63511" w:rsidRDefault="0029134A" w:rsidP="002506E0">
            <w:pPr>
              <w:tabs>
                <w:tab w:val="left" w:pos="1075"/>
              </w:tabs>
              <w:autoSpaceDE w:val="0"/>
              <w:autoSpaceDN w:val="0"/>
              <w:adjustRightInd w:val="0"/>
              <w:spacing w:after="0" w:line="240" w:lineRule="auto"/>
              <w:ind w:left="1"/>
              <w:jc w:val="both"/>
              <w:rPr>
                <w:rFonts w:ascii="Times New Roman" w:hAnsi="Times New Roman"/>
                <w:iCs/>
              </w:rPr>
            </w:pPr>
            <w:r w:rsidRPr="00B63511">
              <w:rPr>
                <w:rFonts w:ascii="Times New Roman" w:hAnsi="Times New Roman"/>
              </w:rPr>
              <w:lastRenderedPageBreak/>
              <w:t xml:space="preserve">Объяснять результаты выдающихся географических </w:t>
            </w:r>
            <w:r w:rsidRPr="00B63511">
              <w:rPr>
                <w:rFonts w:ascii="Times New Roman" w:hAnsi="Times New Roman"/>
              </w:rPr>
              <w:lastRenderedPageBreak/>
              <w:t>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w:t>
            </w:r>
            <w:r w:rsidRPr="00B63511">
              <w:rPr>
                <w:rFonts w:ascii="Times New Roman" w:hAnsi="Times New Roman"/>
                <w:iCs/>
              </w:rPr>
              <w:t xml:space="preserve"> Составлять описание о жизни и деятельности Афанасия Никитина. Выявлять и показывать на карте географические объекты, связанные с путешествием Афанасия Никитина.</w:t>
            </w:r>
          </w:p>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iCs/>
              </w:rPr>
              <w:t>Объяснять причины путешествия Афанасия Никитина Индию</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w:t>
            </w:r>
            <w:r w:rsidRPr="00B63511">
              <w:rPr>
                <w:rFonts w:ascii="Times New Roman" w:hAnsi="Times New Roman"/>
                <w:color w:val="000000"/>
              </w:rPr>
              <w:lastRenderedPageBreak/>
              <w:t>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Понимание роли путешествий в формировании </w:t>
            </w:r>
            <w:r w:rsidRPr="00B63511">
              <w:rPr>
                <w:rFonts w:ascii="Times New Roman" w:hAnsi="Times New Roman"/>
                <w:color w:val="000000"/>
              </w:rPr>
              <w:lastRenderedPageBreak/>
              <w:t>знаний о Земле</w:t>
            </w:r>
          </w:p>
        </w:tc>
        <w:tc>
          <w:tcPr>
            <w:tcW w:w="1985" w:type="dxa"/>
          </w:tcPr>
          <w:p w:rsidR="0029134A" w:rsidRPr="00B63511" w:rsidRDefault="0029134A" w:rsidP="002506E0">
            <w:pPr>
              <w:spacing w:line="240" w:lineRule="auto"/>
              <w:rPr>
                <w:rFonts w:ascii="Times New Roman" w:hAnsi="Times New Roman"/>
                <w:color w:val="000000"/>
              </w:rPr>
            </w:pPr>
          </w:p>
        </w:tc>
        <w:tc>
          <w:tcPr>
            <w:tcW w:w="1136" w:type="dxa"/>
          </w:tcPr>
          <w:p w:rsidR="002506E0" w:rsidRDefault="002506E0" w:rsidP="002506E0">
            <w:pPr>
              <w:spacing w:line="240" w:lineRule="auto"/>
              <w:rPr>
                <w:rFonts w:ascii="Times New Roman" w:hAnsi="Times New Roman"/>
                <w:color w:val="000000"/>
              </w:rPr>
            </w:pPr>
            <w:r>
              <w:rPr>
                <w:rFonts w:ascii="Times New Roman" w:hAnsi="Times New Roman"/>
                <w:color w:val="000000"/>
              </w:rPr>
              <w:t>П.11</w:t>
            </w:r>
          </w:p>
          <w:p w:rsidR="0029134A" w:rsidRPr="002506E0" w:rsidRDefault="002506E0" w:rsidP="002506E0">
            <w:pPr>
              <w:rPr>
                <w:rFonts w:ascii="Times New Roman" w:hAnsi="Times New Roman"/>
              </w:rPr>
            </w:pPr>
            <w:r>
              <w:rPr>
                <w:rFonts w:ascii="Times New Roman" w:hAnsi="Times New Roman"/>
                <w:color w:val="000000"/>
              </w:rPr>
              <w:t>сообщен</w:t>
            </w:r>
            <w:r>
              <w:rPr>
                <w:rFonts w:ascii="Times New Roman" w:hAnsi="Times New Roman"/>
                <w:color w:val="000000"/>
              </w:rPr>
              <w:lastRenderedPageBreak/>
              <w:t>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13.6</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Морской путь в Индию</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об Эпохе великих географических </w:t>
            </w:r>
            <w:r w:rsidRPr="00B63511">
              <w:rPr>
                <w:rFonts w:ascii="Times New Roman" w:hAnsi="Times New Roman"/>
                <w:color w:val="000000"/>
              </w:rPr>
              <w:lastRenderedPageBreak/>
              <w:t>открытий как периоде интенсивного освоения территории Земли</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lastRenderedPageBreak/>
              <w:t>Эпоха Великих географических открытий, Китай, Индия, Генрих Мо</w:t>
            </w:r>
            <w:r w:rsidRPr="00B63511">
              <w:rPr>
                <w:rFonts w:ascii="Times New Roman" w:hAnsi="Times New Roman"/>
              </w:rPr>
              <w:softHyphen/>
            </w:r>
            <w:r w:rsidRPr="00B63511">
              <w:rPr>
                <w:rFonts w:ascii="Times New Roman" w:hAnsi="Times New Roman"/>
              </w:rPr>
              <w:lastRenderedPageBreak/>
              <w:t xml:space="preserve">реплаватель, Африка, Средиземноморье, Индийский океан, </w:t>
            </w:r>
            <w:proofErr w:type="spellStart"/>
            <w:r w:rsidRPr="00B63511">
              <w:rPr>
                <w:rFonts w:ascii="Times New Roman" w:hAnsi="Times New Roman"/>
              </w:rPr>
              <w:t>Бартоломеу</w:t>
            </w:r>
            <w:proofErr w:type="spellEnd"/>
            <w:r w:rsidRPr="00B63511">
              <w:rPr>
                <w:rFonts w:ascii="Times New Roman" w:hAnsi="Times New Roman"/>
              </w:rPr>
              <w:t xml:space="preserve"> </w:t>
            </w:r>
            <w:proofErr w:type="spellStart"/>
            <w:r w:rsidRPr="00B63511">
              <w:rPr>
                <w:rFonts w:ascii="Times New Roman" w:hAnsi="Times New Roman"/>
              </w:rPr>
              <w:t>Диаш</w:t>
            </w:r>
            <w:proofErr w:type="spellEnd"/>
            <w:r w:rsidRPr="00B63511">
              <w:rPr>
                <w:rFonts w:ascii="Times New Roman" w:hAnsi="Times New Roman"/>
              </w:rPr>
              <w:t xml:space="preserve">, мыс Доброй Надежды, </w:t>
            </w:r>
            <w:proofErr w:type="spellStart"/>
            <w:r w:rsidRPr="00B63511">
              <w:rPr>
                <w:rFonts w:ascii="Times New Roman" w:hAnsi="Times New Roman"/>
              </w:rPr>
              <w:t>Васко</w:t>
            </w:r>
            <w:proofErr w:type="spellEnd"/>
            <w:r w:rsidRPr="00B63511">
              <w:rPr>
                <w:rFonts w:ascii="Times New Roman" w:hAnsi="Times New Roman"/>
              </w:rPr>
              <w:t xml:space="preserve"> да Гама, </w:t>
            </w:r>
            <w:proofErr w:type="spellStart"/>
            <w:r w:rsidRPr="00B63511">
              <w:rPr>
                <w:rFonts w:ascii="Times New Roman" w:hAnsi="Times New Roman"/>
              </w:rPr>
              <w:t>Каликут</w:t>
            </w:r>
            <w:proofErr w:type="spellEnd"/>
          </w:p>
        </w:tc>
        <w:tc>
          <w:tcPr>
            <w:tcW w:w="2127" w:type="dxa"/>
          </w:tcPr>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lastRenderedPageBreak/>
              <w:t xml:space="preserve">Объяснять результаты выдающихся географических открытий и путешествий, влияние </w:t>
            </w:r>
            <w:r w:rsidRPr="00B63511">
              <w:rPr>
                <w:rFonts w:ascii="Times New Roman" w:hAnsi="Times New Roman"/>
              </w:rPr>
              <w:lastRenderedPageBreak/>
              <w:t>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Давать определение понятию «Эпоха Великих географических открытий». Объяснять значение прокладки морского пути  в Индию.</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 xml:space="preserve">Составлять описание жизни и деятельности </w:t>
            </w:r>
            <w:proofErr w:type="spellStart"/>
            <w:r w:rsidRPr="00B63511">
              <w:rPr>
                <w:rFonts w:ascii="Times New Roman" w:hAnsi="Times New Roman"/>
              </w:rPr>
              <w:t>Бартоломеу</w:t>
            </w:r>
            <w:proofErr w:type="spellEnd"/>
            <w:r w:rsidRPr="00B63511">
              <w:rPr>
                <w:rFonts w:ascii="Times New Roman" w:hAnsi="Times New Roman"/>
              </w:rPr>
              <w:t xml:space="preserve"> </w:t>
            </w:r>
            <w:proofErr w:type="spellStart"/>
            <w:r w:rsidRPr="00B63511">
              <w:rPr>
                <w:rFonts w:ascii="Times New Roman" w:hAnsi="Times New Roman"/>
              </w:rPr>
              <w:t>Диаша</w:t>
            </w:r>
            <w:proofErr w:type="spellEnd"/>
            <w:r w:rsidRPr="00B63511">
              <w:rPr>
                <w:rFonts w:ascii="Times New Roman" w:hAnsi="Times New Roman"/>
              </w:rPr>
              <w:t xml:space="preserve"> и </w:t>
            </w:r>
            <w:proofErr w:type="spellStart"/>
            <w:r w:rsidRPr="00B63511">
              <w:rPr>
                <w:rFonts w:ascii="Times New Roman" w:hAnsi="Times New Roman"/>
              </w:rPr>
              <w:t>Васко</w:t>
            </w:r>
            <w:proofErr w:type="spellEnd"/>
            <w:r w:rsidRPr="00B63511">
              <w:rPr>
                <w:rFonts w:ascii="Times New Roman" w:hAnsi="Times New Roman"/>
              </w:rPr>
              <w:t xml:space="preserve"> да Гама.</w:t>
            </w:r>
          </w:p>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rPr>
              <w:t>Выявлять роль португальского принца Генриха Мореплавателя  в организации морских путешествий</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главное в тексте, структурировать </w:t>
            </w:r>
            <w:r w:rsidRPr="00B63511">
              <w:rPr>
                <w:rFonts w:ascii="Times New Roman" w:hAnsi="Times New Roman"/>
                <w:color w:val="000000"/>
              </w:rPr>
              <w:lastRenderedPageBreak/>
              <w:t>учебный материал. Готовить сообщения и презентации</w:t>
            </w:r>
            <w:bookmarkStart w:id="0" w:name="_GoBack"/>
            <w:bookmarkEnd w:id="0"/>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П.12</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 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14.7</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Открытие Америки</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 xml:space="preserve">Урок формирования умений и </w:t>
            </w:r>
            <w:r w:rsidRPr="00B63511">
              <w:rPr>
                <w:rFonts w:ascii="Times New Roman" w:hAnsi="Times New Roman"/>
                <w:color w:val="000000"/>
              </w:rPr>
              <w:lastRenderedPageBreak/>
              <w:t>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Формирование представлений о причинах и </w:t>
            </w:r>
            <w:r w:rsidRPr="00B63511">
              <w:rPr>
                <w:rFonts w:ascii="Times New Roman" w:hAnsi="Times New Roman"/>
                <w:color w:val="000000"/>
              </w:rPr>
              <w:lastRenderedPageBreak/>
              <w:t>следствиях открытия Америки</w:t>
            </w:r>
          </w:p>
        </w:tc>
        <w:tc>
          <w:tcPr>
            <w:tcW w:w="1557" w:type="dxa"/>
          </w:tcPr>
          <w:p w:rsidR="0029134A" w:rsidRPr="00B63511" w:rsidRDefault="0029134A" w:rsidP="002506E0">
            <w:pPr>
              <w:autoSpaceDE w:val="0"/>
              <w:autoSpaceDN w:val="0"/>
              <w:adjustRightInd w:val="0"/>
              <w:spacing w:before="82" w:after="0" w:line="240" w:lineRule="auto"/>
              <w:ind w:left="34"/>
              <w:jc w:val="both"/>
              <w:rPr>
                <w:rFonts w:ascii="Times New Roman" w:hAnsi="Times New Roman"/>
              </w:rPr>
            </w:pPr>
            <w:proofErr w:type="gramStart"/>
            <w:r w:rsidRPr="00B63511">
              <w:rPr>
                <w:rFonts w:ascii="Times New Roman" w:hAnsi="Times New Roman"/>
              </w:rPr>
              <w:lastRenderedPageBreak/>
              <w:t xml:space="preserve">Христофор Колумб, Америка, Италия, Генуя, </w:t>
            </w:r>
            <w:r w:rsidRPr="00B63511">
              <w:rPr>
                <w:rFonts w:ascii="Times New Roman" w:hAnsi="Times New Roman"/>
              </w:rPr>
              <w:lastRenderedPageBreak/>
              <w:t xml:space="preserve">Индия, Атлантический океан, Азия, Япония, Изабелла Кастильская, Португалия, Испания, Сан-Сальвадор, </w:t>
            </w:r>
            <w:proofErr w:type="spellStart"/>
            <w:r w:rsidRPr="00B63511">
              <w:rPr>
                <w:rFonts w:ascii="Times New Roman" w:hAnsi="Times New Roman"/>
              </w:rPr>
              <w:t>Америго</w:t>
            </w:r>
            <w:proofErr w:type="spellEnd"/>
            <w:r w:rsidRPr="00B63511">
              <w:rPr>
                <w:rFonts w:ascii="Times New Roman" w:hAnsi="Times New Roman"/>
              </w:rPr>
              <w:t xml:space="preserve"> </w:t>
            </w:r>
            <w:proofErr w:type="spellStart"/>
            <w:r w:rsidRPr="00B63511">
              <w:rPr>
                <w:rFonts w:ascii="Times New Roman" w:hAnsi="Times New Roman"/>
              </w:rPr>
              <w:t>Веспуччи</w:t>
            </w:r>
            <w:proofErr w:type="spellEnd"/>
            <w:r w:rsidRPr="00B63511">
              <w:rPr>
                <w:rFonts w:ascii="Times New Roman" w:hAnsi="Times New Roman"/>
              </w:rPr>
              <w:t>, Новый Свет, индеец</w:t>
            </w:r>
            <w:proofErr w:type="gramEnd"/>
          </w:p>
        </w:tc>
        <w:tc>
          <w:tcPr>
            <w:tcW w:w="2127" w:type="dxa"/>
          </w:tcPr>
          <w:p w:rsidR="0029134A" w:rsidRPr="00B63511" w:rsidRDefault="0029134A" w:rsidP="002506E0">
            <w:pPr>
              <w:tabs>
                <w:tab w:val="left" w:pos="226"/>
              </w:tabs>
              <w:autoSpaceDE w:val="0"/>
              <w:autoSpaceDN w:val="0"/>
              <w:adjustRightInd w:val="0"/>
              <w:spacing w:after="0" w:line="240" w:lineRule="auto"/>
              <w:jc w:val="both"/>
              <w:rPr>
                <w:rFonts w:ascii="Times New Roman" w:hAnsi="Times New Roman"/>
                <w:iCs/>
              </w:rPr>
            </w:pPr>
            <w:r w:rsidRPr="00B63511">
              <w:rPr>
                <w:rFonts w:ascii="Times New Roman" w:hAnsi="Times New Roman"/>
              </w:rPr>
              <w:lastRenderedPageBreak/>
              <w:t xml:space="preserve">Объяснять результаты выдающихся географических открытий и </w:t>
            </w:r>
            <w:r w:rsidRPr="00B63511">
              <w:rPr>
                <w:rFonts w:ascii="Times New Roman" w:hAnsi="Times New Roman"/>
              </w:rPr>
              <w:lastRenderedPageBreak/>
              <w:t xml:space="preserve">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наносить на карту маршруты путешествий Христофора Колумба. </w:t>
            </w:r>
            <w:r w:rsidRPr="00B63511">
              <w:rPr>
                <w:rFonts w:ascii="Times New Roman" w:hAnsi="Times New Roman"/>
                <w:iCs/>
              </w:rPr>
              <w:t xml:space="preserve">Формулировать вывод о значении открытия Америки. Составлять описание жизни и деятельности Христофора Колумба и  </w:t>
            </w:r>
            <w:proofErr w:type="spellStart"/>
            <w:r w:rsidRPr="00B63511">
              <w:rPr>
                <w:rFonts w:ascii="Times New Roman" w:hAnsi="Times New Roman"/>
                <w:iCs/>
              </w:rPr>
              <w:t>Америго</w:t>
            </w:r>
            <w:proofErr w:type="spellEnd"/>
            <w:r w:rsidRPr="00B63511">
              <w:rPr>
                <w:rFonts w:ascii="Times New Roman" w:hAnsi="Times New Roman"/>
                <w:iCs/>
              </w:rPr>
              <w:t xml:space="preserve"> </w:t>
            </w:r>
            <w:proofErr w:type="spellStart"/>
            <w:r w:rsidRPr="00B63511">
              <w:rPr>
                <w:rFonts w:ascii="Times New Roman" w:hAnsi="Times New Roman"/>
                <w:iCs/>
              </w:rPr>
              <w:t>Веспуччи</w:t>
            </w:r>
            <w:proofErr w:type="spellEnd"/>
            <w:r w:rsidRPr="00B63511">
              <w:rPr>
                <w:rFonts w:ascii="Times New Roman" w:hAnsi="Times New Roman"/>
                <w:iCs/>
              </w:rPr>
              <w:t>.</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iCs/>
              </w:rPr>
              <w:t>Объяснять чем индейцы отличаются от индийцев</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w:t>
            </w:r>
            <w:r w:rsidRPr="00B63511">
              <w:rPr>
                <w:rFonts w:ascii="Times New Roman" w:hAnsi="Times New Roman"/>
                <w:color w:val="000000"/>
              </w:rPr>
              <w:lastRenderedPageBreak/>
              <w:t>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 xml:space="preserve">Обозначение на контурной карте маршрута путешествия Христофора </w:t>
            </w:r>
            <w:r w:rsidRPr="00B63511">
              <w:rPr>
                <w:rFonts w:ascii="Times New Roman" w:hAnsi="Times New Roman"/>
                <w:color w:val="000000"/>
              </w:rPr>
              <w:lastRenderedPageBreak/>
              <w:t>Колумба, обозначение географических объектов</w:t>
            </w:r>
          </w:p>
        </w:tc>
        <w:tc>
          <w:tcPr>
            <w:tcW w:w="1136" w:type="dxa"/>
          </w:tcPr>
          <w:p w:rsidR="002506E0" w:rsidRDefault="002506E0" w:rsidP="002506E0">
            <w:pPr>
              <w:spacing w:line="240" w:lineRule="auto"/>
              <w:rPr>
                <w:rFonts w:ascii="Times New Roman" w:hAnsi="Times New Roman"/>
                <w:color w:val="000000"/>
              </w:rPr>
            </w:pPr>
            <w:r>
              <w:rPr>
                <w:rFonts w:ascii="Times New Roman" w:hAnsi="Times New Roman"/>
                <w:color w:val="000000"/>
              </w:rPr>
              <w:lastRenderedPageBreak/>
              <w:t>П.13</w:t>
            </w:r>
          </w:p>
          <w:p w:rsidR="002506E0" w:rsidRDefault="002506E0" w:rsidP="002506E0">
            <w:pPr>
              <w:rPr>
                <w:rFonts w:ascii="Times New Roman" w:hAnsi="Times New Roman"/>
              </w:rPr>
            </w:pPr>
          </w:p>
          <w:p w:rsidR="0029134A" w:rsidRPr="002506E0" w:rsidRDefault="002506E0" w:rsidP="002506E0">
            <w:pPr>
              <w:rPr>
                <w:rFonts w:ascii="Times New Roman" w:hAnsi="Times New Roman"/>
              </w:rPr>
            </w:pPr>
            <w:r>
              <w:rPr>
                <w:rFonts w:ascii="Times New Roman" w:hAnsi="Times New Roman"/>
                <w:color w:val="000000"/>
              </w:rPr>
              <w:t>сообщен</w:t>
            </w:r>
            <w:r>
              <w:rPr>
                <w:rFonts w:ascii="Times New Roman" w:hAnsi="Times New Roman"/>
                <w:color w:val="000000"/>
              </w:rPr>
              <w:lastRenderedPageBreak/>
              <w:t>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15.8</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Первое кругосветное плавание</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возможности совершения и о географичес</w:t>
            </w:r>
            <w:r w:rsidRPr="00B63511">
              <w:rPr>
                <w:rFonts w:ascii="Times New Roman" w:hAnsi="Times New Roman"/>
                <w:color w:val="000000"/>
              </w:rPr>
              <w:lastRenderedPageBreak/>
              <w:t>ких следствиях первого кругосветного путешествия</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rPr>
              <w:lastRenderedPageBreak/>
              <w:t xml:space="preserve">Кругосветное плавание (путешествие), Карибское море, Северная и Центральная Америка, </w:t>
            </w:r>
            <w:proofErr w:type="spellStart"/>
            <w:r w:rsidRPr="00B63511">
              <w:rPr>
                <w:rFonts w:ascii="Times New Roman" w:hAnsi="Times New Roman"/>
              </w:rPr>
              <w:t>Фернан</w:t>
            </w:r>
            <w:proofErr w:type="spellEnd"/>
            <w:r w:rsidRPr="00B63511">
              <w:rPr>
                <w:rFonts w:ascii="Times New Roman" w:hAnsi="Times New Roman"/>
              </w:rPr>
              <w:t xml:space="preserve"> </w:t>
            </w:r>
            <w:r w:rsidRPr="00B63511">
              <w:rPr>
                <w:rFonts w:ascii="Times New Roman" w:hAnsi="Times New Roman"/>
              </w:rPr>
              <w:lastRenderedPageBreak/>
              <w:t>Магеллан, Атлантический океан, Южная Америка, Южное море (Тихий океан), Пролив всех святых (Ма</w:t>
            </w:r>
            <w:r w:rsidRPr="00B63511">
              <w:rPr>
                <w:rFonts w:ascii="Times New Roman" w:hAnsi="Times New Roman"/>
              </w:rPr>
              <w:softHyphen/>
              <w:t xml:space="preserve">гелланов пролив), Филиппинские острова, Хуан Себастьян </w:t>
            </w:r>
            <w:proofErr w:type="spellStart"/>
            <w:r w:rsidRPr="00B63511">
              <w:rPr>
                <w:rFonts w:ascii="Times New Roman" w:hAnsi="Times New Roman"/>
              </w:rPr>
              <w:t>Элькано</w:t>
            </w:r>
            <w:proofErr w:type="spellEnd"/>
            <w:proofErr w:type="gramEnd"/>
          </w:p>
        </w:tc>
        <w:tc>
          <w:tcPr>
            <w:tcW w:w="2127" w:type="dxa"/>
          </w:tcPr>
          <w:p w:rsidR="0029134A" w:rsidRPr="00B63511" w:rsidRDefault="0029134A" w:rsidP="002506E0">
            <w:pPr>
              <w:tabs>
                <w:tab w:val="left" w:pos="216"/>
              </w:tabs>
              <w:autoSpaceDE w:val="0"/>
              <w:autoSpaceDN w:val="0"/>
              <w:adjustRightInd w:val="0"/>
              <w:spacing w:after="0" w:line="240" w:lineRule="auto"/>
              <w:jc w:val="both"/>
              <w:rPr>
                <w:rFonts w:ascii="Times New Roman" w:hAnsi="Times New Roman"/>
                <w:iCs/>
              </w:rPr>
            </w:pPr>
            <w:r w:rsidRPr="00B63511">
              <w:rPr>
                <w:rFonts w:ascii="Times New Roman" w:hAnsi="Times New Roman"/>
              </w:rPr>
              <w:lastRenderedPageBreak/>
              <w:t xml:space="preserve">Объяснять результаты выдающихся географических открытий и путешествий, влияние путешествий на развитие </w:t>
            </w:r>
            <w:r w:rsidRPr="00B63511">
              <w:rPr>
                <w:rFonts w:ascii="Times New Roman" w:hAnsi="Times New Roman"/>
              </w:rPr>
              <w:lastRenderedPageBreak/>
              <w:t>географических знаний. Определять причины и следствия географических путешествий и открытий. Определять и показывать на карте маршруты путешествий.</w:t>
            </w:r>
            <w:r w:rsidRPr="00B63511">
              <w:rPr>
                <w:rFonts w:ascii="Times New Roman" w:hAnsi="Times New Roman"/>
                <w:iCs/>
              </w:rPr>
              <w:t xml:space="preserve"> Наносить на контурную карту маршрут путешествия экспедиции </w:t>
            </w:r>
            <w:proofErr w:type="spellStart"/>
            <w:r w:rsidRPr="00B63511">
              <w:rPr>
                <w:rFonts w:ascii="Times New Roman" w:hAnsi="Times New Roman"/>
                <w:iCs/>
              </w:rPr>
              <w:t>Фернана</w:t>
            </w:r>
            <w:proofErr w:type="spellEnd"/>
            <w:r w:rsidRPr="00B63511">
              <w:rPr>
                <w:rFonts w:ascii="Times New Roman" w:hAnsi="Times New Roman"/>
                <w:iCs/>
              </w:rPr>
              <w:t xml:space="preserve"> Магеллана. </w:t>
            </w:r>
          </w:p>
          <w:p w:rsidR="0029134A" w:rsidRPr="00B63511" w:rsidRDefault="0029134A" w:rsidP="002506E0">
            <w:pPr>
              <w:tabs>
                <w:tab w:val="left" w:pos="216"/>
              </w:tabs>
              <w:autoSpaceDE w:val="0"/>
              <w:autoSpaceDN w:val="0"/>
              <w:adjustRightInd w:val="0"/>
              <w:spacing w:after="0" w:line="240" w:lineRule="auto"/>
              <w:jc w:val="both"/>
              <w:rPr>
                <w:rFonts w:ascii="Times New Roman" w:hAnsi="Times New Roman"/>
                <w:iCs/>
              </w:rPr>
            </w:pPr>
            <w:r w:rsidRPr="00B63511">
              <w:rPr>
                <w:rFonts w:ascii="Times New Roman" w:hAnsi="Times New Roman"/>
                <w:iCs/>
              </w:rPr>
              <w:t xml:space="preserve">Выяснять причины организации кругосветного плавания. Составлять описание о жизни и деятельности </w:t>
            </w:r>
            <w:proofErr w:type="spellStart"/>
            <w:r w:rsidRPr="00B63511">
              <w:rPr>
                <w:rFonts w:ascii="Times New Roman" w:hAnsi="Times New Roman"/>
                <w:iCs/>
              </w:rPr>
              <w:t>Фернана</w:t>
            </w:r>
            <w:proofErr w:type="spellEnd"/>
            <w:r w:rsidRPr="00B63511">
              <w:rPr>
                <w:rFonts w:ascii="Times New Roman" w:hAnsi="Times New Roman"/>
                <w:iCs/>
              </w:rPr>
              <w:t xml:space="preserve"> Магеллана и Хуана Себастьяна </w:t>
            </w:r>
            <w:proofErr w:type="spellStart"/>
            <w:r w:rsidRPr="00B63511">
              <w:rPr>
                <w:rFonts w:ascii="Times New Roman" w:hAnsi="Times New Roman"/>
                <w:iCs/>
              </w:rPr>
              <w:t>Элькано</w:t>
            </w:r>
            <w:proofErr w:type="spellEnd"/>
            <w:r w:rsidRPr="00B63511">
              <w:rPr>
                <w:rFonts w:ascii="Times New Roman" w:hAnsi="Times New Roman"/>
                <w:iCs/>
              </w:rPr>
              <w:t>.</w:t>
            </w:r>
          </w:p>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iCs/>
              </w:rPr>
              <w:t xml:space="preserve">Определение приоритета совершения первого кругосветного путешествия </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главное в тексте. Структурировать учебный материал. </w:t>
            </w:r>
            <w:r w:rsidRPr="00B63511">
              <w:rPr>
                <w:rFonts w:ascii="Times New Roman" w:hAnsi="Times New Roman"/>
                <w:color w:val="000000"/>
              </w:rPr>
              <w:lastRenderedPageBreak/>
              <w:t>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 xml:space="preserve">Обозначение на контурной карте маршрута путешествия экспедиции </w:t>
            </w:r>
            <w:proofErr w:type="spellStart"/>
            <w:r w:rsidRPr="00B63511">
              <w:rPr>
                <w:rFonts w:ascii="Times New Roman" w:hAnsi="Times New Roman"/>
                <w:color w:val="000000"/>
              </w:rPr>
              <w:t>Фернана</w:t>
            </w:r>
            <w:proofErr w:type="spellEnd"/>
            <w:r w:rsidRPr="00B63511">
              <w:rPr>
                <w:rFonts w:ascii="Times New Roman" w:hAnsi="Times New Roman"/>
                <w:color w:val="000000"/>
              </w:rPr>
              <w:t xml:space="preserve"> Магеллана, обозначение географических </w:t>
            </w:r>
            <w:r w:rsidRPr="00B63511">
              <w:rPr>
                <w:rFonts w:ascii="Times New Roman" w:hAnsi="Times New Roman"/>
                <w:color w:val="000000"/>
              </w:rPr>
              <w:lastRenderedPageBreak/>
              <w:t>объектов</w:t>
            </w: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lastRenderedPageBreak/>
              <w:t>П.14</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16.9</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Открытие Южного материка</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 xml:space="preserve">Урок формирования умений и </w:t>
            </w:r>
            <w:r w:rsidRPr="00B63511">
              <w:rPr>
                <w:rFonts w:ascii="Times New Roman" w:hAnsi="Times New Roman"/>
                <w:color w:val="000000"/>
              </w:rPr>
              <w:lastRenderedPageBreak/>
              <w:t>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Формирование представлений об открытии </w:t>
            </w:r>
            <w:r w:rsidRPr="00B63511">
              <w:rPr>
                <w:rFonts w:ascii="Times New Roman" w:hAnsi="Times New Roman"/>
                <w:color w:val="000000"/>
              </w:rPr>
              <w:lastRenderedPageBreak/>
              <w:t>Австралии</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lastRenderedPageBreak/>
              <w:t xml:space="preserve">Неизвестная Южная Земля, Луис </w:t>
            </w:r>
            <w:proofErr w:type="spellStart"/>
            <w:r w:rsidRPr="00B63511">
              <w:rPr>
                <w:rFonts w:ascii="Times New Roman" w:hAnsi="Times New Roman"/>
              </w:rPr>
              <w:t>Торрес</w:t>
            </w:r>
            <w:proofErr w:type="spellEnd"/>
            <w:r w:rsidRPr="00B63511">
              <w:rPr>
                <w:rFonts w:ascii="Times New Roman" w:hAnsi="Times New Roman"/>
              </w:rPr>
              <w:t xml:space="preserve">, Абель </w:t>
            </w:r>
            <w:r w:rsidRPr="00B63511">
              <w:rPr>
                <w:rFonts w:ascii="Times New Roman" w:hAnsi="Times New Roman"/>
              </w:rPr>
              <w:lastRenderedPageBreak/>
              <w:t>Тасман, Новая Голландия, остров Ява, Земля Мери, Земля Ван-</w:t>
            </w:r>
            <w:proofErr w:type="spellStart"/>
            <w:r w:rsidRPr="00B63511">
              <w:rPr>
                <w:rFonts w:ascii="Times New Roman" w:hAnsi="Times New Roman"/>
              </w:rPr>
              <w:t>Димен</w:t>
            </w:r>
            <w:proofErr w:type="spellEnd"/>
            <w:r w:rsidRPr="00B63511">
              <w:rPr>
                <w:rFonts w:ascii="Times New Roman" w:hAnsi="Times New Roman"/>
              </w:rPr>
              <w:t>, Земля Мери Ван-</w:t>
            </w:r>
            <w:proofErr w:type="spellStart"/>
            <w:r w:rsidRPr="00B63511">
              <w:rPr>
                <w:rFonts w:ascii="Times New Roman" w:hAnsi="Times New Roman"/>
              </w:rPr>
              <w:t>Димен</w:t>
            </w:r>
            <w:proofErr w:type="spellEnd"/>
            <w:r w:rsidRPr="00B63511">
              <w:rPr>
                <w:rFonts w:ascii="Times New Roman" w:hAnsi="Times New Roman"/>
              </w:rPr>
              <w:t>, Джеймс Кук, Великобритания, кенгуру, Австралия</w:t>
            </w:r>
          </w:p>
        </w:tc>
        <w:tc>
          <w:tcPr>
            <w:tcW w:w="2127" w:type="dxa"/>
          </w:tcPr>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lastRenderedPageBreak/>
              <w:t xml:space="preserve">Объяснять результаты выдающихся географических открытий и </w:t>
            </w:r>
            <w:r w:rsidRPr="00B63511">
              <w:rPr>
                <w:rFonts w:ascii="Times New Roman" w:hAnsi="Times New Roman"/>
              </w:rPr>
              <w:lastRenderedPageBreak/>
              <w:t>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Формулировать высказывания о причинах использования названия «Неизвестная Южная Земля».</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Объяснять, почему Австралия долгое время оставалась неизвестной землёй.</w:t>
            </w:r>
          </w:p>
          <w:p w:rsidR="0029134A" w:rsidRPr="00B63511" w:rsidRDefault="0029134A" w:rsidP="002506E0">
            <w:pPr>
              <w:tabs>
                <w:tab w:val="left" w:pos="230"/>
              </w:tabs>
              <w:autoSpaceDE w:val="0"/>
              <w:autoSpaceDN w:val="0"/>
              <w:adjustRightInd w:val="0"/>
              <w:spacing w:after="0" w:line="240" w:lineRule="auto"/>
              <w:jc w:val="both"/>
              <w:rPr>
                <w:rFonts w:ascii="Times New Roman" w:hAnsi="Times New Roman"/>
              </w:rPr>
            </w:pPr>
            <w:r w:rsidRPr="00B63511">
              <w:rPr>
                <w:rFonts w:ascii="Times New Roman" w:hAnsi="Times New Roman"/>
              </w:rPr>
              <w:t>Составлять описание об открытии Австралию и особенностях животного мира материка</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w:t>
            </w:r>
            <w:r w:rsidRPr="00B63511">
              <w:rPr>
                <w:rFonts w:ascii="Times New Roman" w:hAnsi="Times New Roman"/>
                <w:color w:val="000000"/>
              </w:rPr>
              <w:lastRenderedPageBreak/>
              <w:t>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П.15</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 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17.10</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Поиски Южной земли продолжаются</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w:t>
            </w:r>
            <w:r w:rsidRPr="00B63511">
              <w:rPr>
                <w:rFonts w:ascii="Times New Roman" w:hAnsi="Times New Roman"/>
                <w:color w:val="000000"/>
              </w:rPr>
              <w:lastRenderedPageBreak/>
              <w:t>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Формирование представлений об освоении и изучении </w:t>
            </w:r>
            <w:r w:rsidRPr="00B63511">
              <w:rPr>
                <w:rFonts w:ascii="Times New Roman" w:hAnsi="Times New Roman"/>
                <w:color w:val="000000"/>
              </w:rPr>
              <w:lastRenderedPageBreak/>
              <w:t xml:space="preserve">Земли в </w:t>
            </w:r>
            <w:r w:rsidRPr="00B63511">
              <w:rPr>
                <w:rFonts w:ascii="Times New Roman" w:hAnsi="Times New Roman"/>
                <w:color w:val="000000"/>
                <w:lang w:val="en-US"/>
              </w:rPr>
              <w:t>XVII</w:t>
            </w:r>
            <w:r w:rsidRPr="00B63511">
              <w:rPr>
                <w:rFonts w:ascii="Times New Roman" w:hAnsi="Times New Roman"/>
                <w:color w:val="000000"/>
              </w:rPr>
              <w:t xml:space="preserve">  веке</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rPr>
              <w:lastRenderedPageBreak/>
              <w:t xml:space="preserve">Джеймс Кук, Австралия, Гавайские острова, Россия, Камчатка, </w:t>
            </w:r>
            <w:r w:rsidRPr="00B63511">
              <w:rPr>
                <w:rFonts w:ascii="Times New Roman" w:hAnsi="Times New Roman"/>
              </w:rPr>
              <w:lastRenderedPageBreak/>
              <w:t>Берин</w:t>
            </w:r>
            <w:r w:rsidRPr="00B63511">
              <w:rPr>
                <w:rFonts w:ascii="Times New Roman" w:hAnsi="Times New Roman"/>
              </w:rPr>
              <w:softHyphen/>
              <w:t>гов пролив, Ледовитый океан</w:t>
            </w:r>
            <w:proofErr w:type="gramEnd"/>
          </w:p>
        </w:tc>
        <w:tc>
          <w:tcPr>
            <w:tcW w:w="2127" w:type="dxa"/>
          </w:tcPr>
          <w:p w:rsidR="0029134A" w:rsidRPr="00B63511" w:rsidRDefault="0029134A" w:rsidP="002506E0">
            <w:pPr>
              <w:tabs>
                <w:tab w:val="left" w:pos="226"/>
              </w:tabs>
              <w:autoSpaceDE w:val="0"/>
              <w:autoSpaceDN w:val="0"/>
              <w:adjustRightInd w:val="0"/>
              <w:spacing w:after="0" w:line="240" w:lineRule="auto"/>
              <w:jc w:val="both"/>
              <w:rPr>
                <w:rFonts w:ascii="Times New Roman" w:hAnsi="Times New Roman"/>
              </w:rPr>
            </w:pPr>
            <w:r w:rsidRPr="00B63511">
              <w:rPr>
                <w:rFonts w:ascii="Times New Roman" w:hAnsi="Times New Roman"/>
              </w:rPr>
              <w:lastRenderedPageBreak/>
              <w:t xml:space="preserve">Объяснять результаты выдающихся географических открытий и путешествий, </w:t>
            </w:r>
            <w:r w:rsidRPr="00B63511">
              <w:rPr>
                <w:rFonts w:ascii="Times New Roman" w:hAnsi="Times New Roman"/>
              </w:rPr>
              <w:lastRenderedPageBreak/>
              <w:t>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описание жизни и деятельности Джеймса Кука.</w:t>
            </w:r>
          </w:p>
          <w:p w:rsidR="0029134A" w:rsidRPr="00B63511" w:rsidRDefault="0029134A" w:rsidP="002506E0">
            <w:pPr>
              <w:tabs>
                <w:tab w:val="left" w:pos="226"/>
              </w:tabs>
              <w:autoSpaceDE w:val="0"/>
              <w:autoSpaceDN w:val="0"/>
              <w:adjustRightInd w:val="0"/>
              <w:spacing w:after="0" w:line="240" w:lineRule="auto"/>
              <w:jc w:val="both"/>
              <w:rPr>
                <w:rFonts w:ascii="Times New Roman" w:hAnsi="Times New Roman"/>
              </w:rPr>
            </w:pPr>
            <w:r w:rsidRPr="00B63511">
              <w:rPr>
                <w:rFonts w:ascii="Times New Roman" w:hAnsi="Times New Roman"/>
              </w:rPr>
              <w:t>Объяснять причины невозможности  достижения Антарктиды Джеймсом Куком.</w:t>
            </w:r>
          </w:p>
          <w:p w:rsidR="0029134A" w:rsidRPr="00B63511" w:rsidRDefault="0029134A" w:rsidP="002506E0">
            <w:pPr>
              <w:tabs>
                <w:tab w:val="left" w:pos="226"/>
              </w:tabs>
              <w:autoSpaceDE w:val="0"/>
              <w:autoSpaceDN w:val="0"/>
              <w:adjustRightInd w:val="0"/>
              <w:spacing w:after="0" w:line="240" w:lineRule="auto"/>
              <w:jc w:val="both"/>
              <w:rPr>
                <w:rFonts w:ascii="Times New Roman" w:hAnsi="Times New Roman"/>
              </w:rPr>
            </w:pPr>
            <w:r w:rsidRPr="00B63511">
              <w:rPr>
                <w:rFonts w:ascii="Times New Roman" w:hAnsi="Times New Roman"/>
              </w:rPr>
              <w:t>Формулировать высказывания о целях и ходе экспедиций Джеймса Кука</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главное в тексте. </w:t>
            </w:r>
            <w:r w:rsidRPr="00B63511">
              <w:rPr>
                <w:rFonts w:ascii="Times New Roman" w:hAnsi="Times New Roman"/>
                <w:color w:val="000000"/>
              </w:rPr>
              <w:lastRenderedPageBreak/>
              <w:t>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П.16</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 xml:space="preserve">Сообщен </w:t>
            </w:r>
            <w:proofErr w:type="spellStart"/>
            <w:r>
              <w:rPr>
                <w:rFonts w:ascii="Times New Roman" w:hAnsi="Times New Roman"/>
                <w:color w:val="000000"/>
              </w:rPr>
              <w:t>ия</w:t>
            </w:r>
            <w:proofErr w:type="spellEnd"/>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18.11</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Русские путешественники</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роли  русских путешественников в освоении и изучении территории Земли</w:t>
            </w:r>
          </w:p>
        </w:tc>
        <w:tc>
          <w:tcPr>
            <w:tcW w:w="1557" w:type="dxa"/>
          </w:tcPr>
          <w:p w:rsidR="0029134A" w:rsidRPr="00B63511" w:rsidRDefault="0029134A" w:rsidP="002506E0">
            <w:pPr>
              <w:autoSpaceDE w:val="0"/>
              <w:autoSpaceDN w:val="0"/>
              <w:adjustRightInd w:val="0"/>
              <w:spacing w:after="0" w:line="240" w:lineRule="auto"/>
              <w:jc w:val="both"/>
              <w:rPr>
                <w:rFonts w:ascii="Times New Roman" w:hAnsi="Times New Roman"/>
              </w:rPr>
            </w:pPr>
            <w:proofErr w:type="gramStart"/>
            <w:r w:rsidRPr="00B63511">
              <w:rPr>
                <w:rFonts w:ascii="Times New Roman" w:hAnsi="Times New Roman"/>
              </w:rPr>
              <w:t xml:space="preserve">Россия, Европа, Азия, поморы, казаки, река Колыма, река Анадырь, Ледовитое море, Северная Америка, Северный Ледовитый </w:t>
            </w:r>
            <w:r w:rsidRPr="00B63511">
              <w:rPr>
                <w:rFonts w:ascii="Times New Roman" w:hAnsi="Times New Roman"/>
              </w:rPr>
              <w:lastRenderedPageBreak/>
              <w:t xml:space="preserve">океан, Семен Дежнёв, </w:t>
            </w:r>
            <w:proofErr w:type="spellStart"/>
            <w:r w:rsidRPr="00B63511">
              <w:rPr>
                <w:rFonts w:ascii="Times New Roman" w:hAnsi="Times New Roman"/>
              </w:rPr>
              <w:t>Витус</w:t>
            </w:r>
            <w:proofErr w:type="spellEnd"/>
            <w:r w:rsidRPr="00B63511">
              <w:rPr>
                <w:rFonts w:ascii="Times New Roman" w:hAnsi="Times New Roman"/>
              </w:rPr>
              <w:t xml:space="preserve"> Беринг, Алексей </w:t>
            </w:r>
            <w:proofErr w:type="spellStart"/>
            <w:r w:rsidRPr="00B63511">
              <w:rPr>
                <w:rFonts w:ascii="Times New Roman" w:hAnsi="Times New Roman"/>
              </w:rPr>
              <w:t>Чириков</w:t>
            </w:r>
            <w:proofErr w:type="spellEnd"/>
            <w:r w:rsidRPr="00B63511">
              <w:rPr>
                <w:rFonts w:ascii="Times New Roman" w:hAnsi="Times New Roman"/>
              </w:rPr>
              <w:t>, мыс Северо-Восточный (Дежнёва), полуостров Аляска, Алеутские острова, Командорские ост</w:t>
            </w:r>
            <w:r w:rsidRPr="00B63511">
              <w:rPr>
                <w:rFonts w:ascii="Times New Roman" w:hAnsi="Times New Roman"/>
              </w:rPr>
              <w:softHyphen/>
              <w:t>рова</w:t>
            </w:r>
            <w:proofErr w:type="gramEnd"/>
          </w:p>
        </w:tc>
        <w:tc>
          <w:tcPr>
            <w:tcW w:w="2127" w:type="dxa"/>
          </w:tcPr>
          <w:p w:rsidR="0029134A" w:rsidRPr="00B63511" w:rsidRDefault="0029134A" w:rsidP="002506E0">
            <w:pPr>
              <w:tabs>
                <w:tab w:val="left" w:pos="226"/>
              </w:tabs>
              <w:autoSpaceDE w:val="0"/>
              <w:autoSpaceDN w:val="0"/>
              <w:adjustRightInd w:val="0"/>
              <w:spacing w:after="0" w:line="240" w:lineRule="auto"/>
              <w:jc w:val="both"/>
              <w:rPr>
                <w:rFonts w:ascii="Times New Roman" w:hAnsi="Times New Roman"/>
              </w:rPr>
            </w:pPr>
            <w:r w:rsidRPr="00B63511">
              <w:rPr>
                <w:rFonts w:ascii="Times New Roman" w:hAnsi="Times New Roman"/>
              </w:rPr>
              <w:lastRenderedPageBreak/>
              <w:t xml:space="preserve">Объяснять результаты выдающихся географических открытий и путешествий, влияние путешествий на развитие географических знаний. Определять причины и </w:t>
            </w:r>
            <w:r w:rsidRPr="00B63511">
              <w:rPr>
                <w:rFonts w:ascii="Times New Roman" w:hAnsi="Times New Roman"/>
              </w:rPr>
              <w:lastRenderedPageBreak/>
              <w:t>следствия географических путешествий и открытий. Определять и показывать на карте маршруты путешествий. Формулировать вывод о роли русских путешественников в исследовании Земли.</w:t>
            </w:r>
          </w:p>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rPr>
              <w:t xml:space="preserve">Составлять описания территорий, открытых русскими путешественниками. Составлять описание жизни и деятельности Семена Дежнёва, </w:t>
            </w:r>
            <w:proofErr w:type="spellStart"/>
            <w:r w:rsidRPr="00B63511">
              <w:rPr>
                <w:rFonts w:ascii="Times New Roman" w:hAnsi="Times New Roman"/>
              </w:rPr>
              <w:t>Витуса</w:t>
            </w:r>
            <w:proofErr w:type="spellEnd"/>
            <w:r w:rsidRPr="00B63511">
              <w:rPr>
                <w:rFonts w:ascii="Times New Roman" w:hAnsi="Times New Roman"/>
              </w:rPr>
              <w:t xml:space="preserve"> Беринга и Алексея </w:t>
            </w:r>
            <w:proofErr w:type="spellStart"/>
            <w:r w:rsidRPr="00B63511">
              <w:rPr>
                <w:rFonts w:ascii="Times New Roman" w:hAnsi="Times New Roman"/>
              </w:rPr>
              <w:t>Чирикова</w:t>
            </w:r>
            <w:proofErr w:type="spellEnd"/>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главное в тексте. Структурировать учебный материал. Готовить сообщения и презентации. </w:t>
            </w:r>
            <w:r w:rsidRPr="00B63511">
              <w:rPr>
                <w:rFonts w:ascii="Times New Roman" w:hAnsi="Times New Roman"/>
                <w:color w:val="000000"/>
              </w:rPr>
              <w:lastRenderedPageBreak/>
              <w:t>Преобразовывать текстовую информацию в табличную форму</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Составление сводной таблицы «Имена русских первопроходцев и мореплавателей на карте мира»</w:t>
            </w: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П.17</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19.12</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Вокруг света под русским флагом</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роли русских путешественников в открытии Антарктиды</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rPr>
              <w:t xml:space="preserve">Антарктида, Иван Крузенштерн, Юрий Лисянский, Аляска, Камчатка, </w:t>
            </w:r>
            <w:proofErr w:type="spellStart"/>
            <w:r w:rsidRPr="00B63511">
              <w:rPr>
                <w:rFonts w:ascii="Times New Roman" w:hAnsi="Times New Roman"/>
              </w:rPr>
              <w:t>Фаддей</w:t>
            </w:r>
            <w:proofErr w:type="spellEnd"/>
            <w:r w:rsidRPr="00B63511">
              <w:rPr>
                <w:rFonts w:ascii="Times New Roman" w:hAnsi="Times New Roman"/>
              </w:rPr>
              <w:t xml:space="preserve"> Беллинсгаузен, Михаил Лазарев, айсберг</w:t>
            </w:r>
            <w:proofErr w:type="gramEnd"/>
          </w:p>
        </w:tc>
        <w:tc>
          <w:tcPr>
            <w:tcW w:w="2127" w:type="dxa"/>
          </w:tcPr>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rPr>
              <w:t xml:space="preserve">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w:t>
            </w:r>
            <w:r w:rsidRPr="00B63511">
              <w:rPr>
                <w:rFonts w:ascii="Times New Roman" w:hAnsi="Times New Roman"/>
              </w:rPr>
              <w:lastRenderedPageBreak/>
              <w:t xml:space="preserve">путешествий и открытий. Определять и описывать по карте маршруты путешествий. Составлять описание жизни и деятельности Ивана Крузенштерна, Юрия Лисянского, </w:t>
            </w:r>
            <w:proofErr w:type="spellStart"/>
            <w:r w:rsidRPr="00B63511">
              <w:rPr>
                <w:rFonts w:ascii="Times New Roman" w:hAnsi="Times New Roman"/>
              </w:rPr>
              <w:t>Фаддея</w:t>
            </w:r>
            <w:proofErr w:type="spellEnd"/>
            <w:r w:rsidRPr="00B63511">
              <w:rPr>
                <w:rFonts w:ascii="Times New Roman" w:hAnsi="Times New Roman"/>
              </w:rPr>
              <w:t xml:space="preserve"> Беллинсгаузена, Михаила Лазарева </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роли путешествий в формировании знаний о Земле</w:t>
            </w:r>
          </w:p>
        </w:tc>
        <w:tc>
          <w:tcPr>
            <w:tcW w:w="1985" w:type="dxa"/>
          </w:tcPr>
          <w:p w:rsidR="0029134A" w:rsidRPr="00B63511" w:rsidRDefault="0029134A" w:rsidP="002506E0">
            <w:pPr>
              <w:spacing w:line="240" w:lineRule="auto"/>
              <w:rPr>
                <w:rFonts w:ascii="Times New Roman" w:hAnsi="Times New Roman"/>
                <w:color w:val="000000"/>
              </w:rPr>
            </w:pP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П.18</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20.13</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Урок обобщения и контроля по теме раздела</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повторения, обобщения и контроля знаний</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навыков и умений обобщения тематического материала, работы с различными контрольно-измерительными материалами</w:t>
            </w:r>
          </w:p>
        </w:tc>
        <w:tc>
          <w:tcPr>
            <w:tcW w:w="155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См. уроки 8-19</w:t>
            </w:r>
          </w:p>
        </w:tc>
        <w:tc>
          <w:tcPr>
            <w:tcW w:w="2127" w:type="dxa"/>
          </w:tcPr>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rPr>
              <w:t>Объяснять результаты выдающихся географических 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контрольно-измерительными материалами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роли путешествий в формировании знаний о Земле. Понимание роли и значения географических знаний</w:t>
            </w:r>
          </w:p>
          <w:p w:rsidR="0029134A" w:rsidRPr="00B63511" w:rsidRDefault="0029134A" w:rsidP="002506E0">
            <w:pPr>
              <w:spacing w:line="240" w:lineRule="auto"/>
              <w:jc w:val="both"/>
              <w:rPr>
                <w:rFonts w:ascii="Times New Roman" w:hAnsi="Times New Roman"/>
                <w:color w:val="000000"/>
              </w:rPr>
            </w:pP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Решение тестовых заданий</w:t>
            </w:r>
          </w:p>
        </w:tc>
        <w:tc>
          <w:tcPr>
            <w:tcW w:w="1136" w:type="dxa"/>
          </w:tcPr>
          <w:p w:rsidR="0029134A" w:rsidRDefault="0029134A" w:rsidP="002506E0">
            <w:pPr>
              <w:spacing w:line="240" w:lineRule="auto"/>
              <w:rPr>
                <w:rFonts w:ascii="Times New Roman" w:hAnsi="Times New Roman"/>
                <w:color w:val="000000"/>
              </w:rPr>
            </w:pP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повторение</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21.14</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Урок коррекции знаний по теме раздела</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Урок коррекции </w:t>
            </w:r>
            <w:r w:rsidRPr="00B63511">
              <w:rPr>
                <w:rFonts w:ascii="Times New Roman" w:hAnsi="Times New Roman"/>
                <w:color w:val="000000"/>
              </w:rPr>
              <w:lastRenderedPageBreak/>
              <w:t>знаний</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Коррекция навыков и умений обобщения </w:t>
            </w:r>
            <w:r w:rsidRPr="00B63511">
              <w:rPr>
                <w:rFonts w:ascii="Times New Roman" w:hAnsi="Times New Roman"/>
                <w:color w:val="000000"/>
              </w:rPr>
              <w:lastRenderedPageBreak/>
              <w:t>тематического материала, работы с различными контрольно-измерительными материалами</w:t>
            </w:r>
          </w:p>
        </w:tc>
        <w:tc>
          <w:tcPr>
            <w:tcW w:w="155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lastRenderedPageBreak/>
              <w:t>См. уроки 8-19</w:t>
            </w:r>
          </w:p>
        </w:tc>
        <w:tc>
          <w:tcPr>
            <w:tcW w:w="2127" w:type="dxa"/>
          </w:tcPr>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rPr>
              <w:t xml:space="preserve">Объяснять результаты выдающихся географических </w:t>
            </w:r>
            <w:r w:rsidRPr="00B63511">
              <w:rPr>
                <w:rFonts w:ascii="Times New Roman" w:hAnsi="Times New Roman"/>
              </w:rPr>
              <w:lastRenderedPageBreak/>
              <w:t>открытий и путешествий,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контрольно-измерительными </w:t>
            </w:r>
            <w:r w:rsidRPr="00B63511">
              <w:rPr>
                <w:rFonts w:ascii="Times New Roman" w:hAnsi="Times New Roman"/>
                <w:color w:val="000000"/>
              </w:rPr>
              <w:lastRenderedPageBreak/>
              <w:t>материалами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Понимание роли путешествий в формировании знаний о Земле. </w:t>
            </w:r>
            <w:r w:rsidRPr="00B63511">
              <w:rPr>
                <w:rFonts w:ascii="Times New Roman" w:hAnsi="Times New Roman"/>
                <w:color w:val="000000"/>
              </w:rPr>
              <w:lastRenderedPageBreak/>
              <w:t>Понимание роли и значения географических знаний</w:t>
            </w:r>
          </w:p>
          <w:p w:rsidR="0029134A" w:rsidRPr="00B63511" w:rsidRDefault="0029134A" w:rsidP="002506E0">
            <w:pPr>
              <w:spacing w:line="240" w:lineRule="auto"/>
              <w:jc w:val="both"/>
              <w:rPr>
                <w:rFonts w:ascii="Times New Roman" w:hAnsi="Times New Roman"/>
                <w:color w:val="000000"/>
              </w:rPr>
            </w:pP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lastRenderedPageBreak/>
              <w:t>Решение тестовых заданий</w:t>
            </w:r>
          </w:p>
        </w:tc>
        <w:tc>
          <w:tcPr>
            <w:tcW w:w="1136" w:type="dxa"/>
          </w:tcPr>
          <w:p w:rsidR="0029134A" w:rsidRPr="00B63511" w:rsidRDefault="002506E0" w:rsidP="002506E0">
            <w:pPr>
              <w:spacing w:line="240" w:lineRule="auto"/>
              <w:rPr>
                <w:rFonts w:ascii="Times New Roman" w:hAnsi="Times New Roman"/>
                <w:color w:val="000000"/>
              </w:rPr>
            </w:pPr>
            <w:r>
              <w:rPr>
                <w:rFonts w:ascii="Times New Roman" w:hAnsi="Times New Roman"/>
                <w:color w:val="000000"/>
              </w:rPr>
              <w:t>повторение</w:t>
            </w:r>
          </w:p>
        </w:tc>
      </w:tr>
      <w:tr w:rsidR="0029134A" w:rsidRPr="00B63511" w:rsidTr="002506E0">
        <w:tc>
          <w:tcPr>
            <w:tcW w:w="15405" w:type="dxa"/>
            <w:gridSpan w:val="10"/>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lastRenderedPageBreak/>
              <w:t>Тема: Путешествие по планете Земля (10 часов)</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22.1</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Мировой океан и его части</w:t>
            </w:r>
            <w:r w:rsidRPr="00B63511">
              <w:rPr>
                <w:rFonts w:ascii="Times New Roman" w:hAnsi="Times New Roman"/>
                <w:color w:val="000000"/>
              </w:rPr>
              <w:tab/>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изучения нового материала</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Мировом океане и его составных частях</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rPr>
              <w:t>Мировой океан, Тихий океан, Атлантический океан, Индийский океан, Северный Ледовитый океан, Южный океан, Марианская впадина, море, залив, пролив, волна, течение</w:t>
            </w:r>
            <w:proofErr w:type="gramEnd"/>
          </w:p>
        </w:tc>
        <w:tc>
          <w:tcPr>
            <w:tcW w:w="2127" w:type="dxa"/>
          </w:tcPr>
          <w:p w:rsidR="0029134A" w:rsidRPr="00B63511" w:rsidRDefault="0029134A" w:rsidP="002506E0">
            <w:pPr>
              <w:tabs>
                <w:tab w:val="left" w:pos="0"/>
              </w:tabs>
              <w:snapToGrid w:val="0"/>
              <w:spacing w:line="240" w:lineRule="auto"/>
              <w:jc w:val="both"/>
              <w:rPr>
                <w:rFonts w:ascii="Times New Roman" w:hAnsi="Times New Roman"/>
              </w:rPr>
            </w:pPr>
            <w:r w:rsidRPr="00B63511">
              <w:rPr>
                <w:rFonts w:ascii="Times New Roman" w:hAnsi="Times New Roman"/>
              </w:rPr>
              <w:t xml:space="preserve">Объяснять географические особенности природы Мирового океана. Определять специфику природы Мирового океана. Давать определение понятий по теме урока. Выделять составные части Мирового океана и описывать их отличительные черты. Показывать на карте составные части Мирового океана. Объяснять специфику распределения солености, </w:t>
            </w:r>
            <w:r w:rsidRPr="00B63511">
              <w:rPr>
                <w:rFonts w:ascii="Times New Roman" w:hAnsi="Times New Roman"/>
              </w:rPr>
              <w:lastRenderedPageBreak/>
              <w:t>температуры поверхностных вод Мирового океана. Формулировать высказывания о причинах движения воды в Мировом океане</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Понимание специфических свойств Мирового океана и его составных частей</w:t>
            </w:r>
          </w:p>
        </w:tc>
        <w:tc>
          <w:tcPr>
            <w:tcW w:w="1985" w:type="dxa"/>
          </w:tcPr>
          <w:p w:rsidR="0029134A" w:rsidRPr="00B63511" w:rsidRDefault="0029134A" w:rsidP="002506E0">
            <w:pPr>
              <w:spacing w:line="240" w:lineRule="auto"/>
              <w:rPr>
                <w:rFonts w:ascii="Times New Roman" w:hAnsi="Times New Roman"/>
                <w:color w:val="000000"/>
              </w:rPr>
            </w:pP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П.19</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 xml:space="preserve">Сообщения </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23.2</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Значение Мирового океана для природы и человека     </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значении Мирового океана для природы и человека     </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t xml:space="preserve">Условия обитания, живой мир </w:t>
            </w:r>
          </w:p>
        </w:tc>
        <w:tc>
          <w:tcPr>
            <w:tcW w:w="2127" w:type="dxa"/>
          </w:tcPr>
          <w:p w:rsidR="0029134A" w:rsidRPr="00B63511" w:rsidRDefault="0029134A" w:rsidP="002506E0">
            <w:pPr>
              <w:tabs>
                <w:tab w:val="left" w:pos="0"/>
              </w:tabs>
              <w:snapToGrid w:val="0"/>
              <w:spacing w:line="240" w:lineRule="auto"/>
              <w:jc w:val="both"/>
              <w:rPr>
                <w:rFonts w:ascii="Times New Roman" w:hAnsi="Times New Roman"/>
              </w:rPr>
            </w:pPr>
            <w:r w:rsidRPr="00B63511">
              <w:rPr>
                <w:rFonts w:ascii="Times New Roman" w:hAnsi="Times New Roman"/>
              </w:rPr>
              <w:t>Объяснять особенности взаимодействия океана и суши, значение Мирового океана для природы и человека. Определять характер взаимного влияния Мирового океана и суши друг на друга. Обозначать на контурной карте материки и океаны Земли</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Осознание роли Мирового океана для природы и человека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Обозначение на контурной карте материков и океанов</w:t>
            </w:r>
          </w:p>
        </w:tc>
        <w:tc>
          <w:tcPr>
            <w:tcW w:w="1136" w:type="dxa"/>
          </w:tcPr>
          <w:p w:rsidR="0029134A" w:rsidRPr="00B63511" w:rsidRDefault="002506E0" w:rsidP="002506E0">
            <w:pPr>
              <w:spacing w:line="240" w:lineRule="auto"/>
              <w:rPr>
                <w:rFonts w:ascii="Times New Roman" w:hAnsi="Times New Roman"/>
                <w:color w:val="000000"/>
              </w:rPr>
            </w:pPr>
            <w:r>
              <w:rPr>
                <w:rFonts w:ascii="Times New Roman" w:hAnsi="Times New Roman"/>
                <w:color w:val="000000"/>
              </w:rPr>
              <w:t>П.20 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24.3</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Путешествие по Евразии</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специфических чертах природы, населения и хозяйства Евразии </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color w:val="000000"/>
              </w:rPr>
              <w:t xml:space="preserve">Евразия, Европа, Азия, Северное море, Каспийское море, Суэцкий перешеек, озеро Байкал, Восточно-Европейская равнина, Альпы, Монблан, </w:t>
            </w:r>
            <w:r w:rsidRPr="00B63511">
              <w:rPr>
                <w:rFonts w:ascii="Times New Roman" w:hAnsi="Times New Roman"/>
                <w:color w:val="000000"/>
              </w:rPr>
              <w:lastRenderedPageBreak/>
              <w:t xml:space="preserve">Гималаи, Эверест, Дунай, Рейн, Волга, Ладожское озеро, Онежское озеро, Западно-Сибирская равнина, Инд, Ганг, Амур, Янцзы, Хуанхэ, Обь, Енисей, Лена, Оймякон, </w:t>
            </w:r>
            <w:proofErr w:type="spellStart"/>
            <w:r w:rsidRPr="00B63511">
              <w:rPr>
                <w:rFonts w:ascii="Times New Roman" w:hAnsi="Times New Roman"/>
                <w:color w:val="000000"/>
              </w:rPr>
              <w:t>Черапунджи</w:t>
            </w:r>
            <w:proofErr w:type="spellEnd"/>
            <w:r w:rsidRPr="00B63511">
              <w:rPr>
                <w:rFonts w:ascii="Times New Roman" w:hAnsi="Times New Roman"/>
                <w:color w:val="000000"/>
              </w:rPr>
              <w:t>, Аравийский полуостров, Россия, Китай, Индия</w:t>
            </w:r>
            <w:proofErr w:type="gramEnd"/>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lastRenderedPageBreak/>
              <w:t xml:space="preserve">Объяснять особенности природы и населения Евразии. Определять специфику природы и населения Евразии по тексту и картам. Называть и показывать на карте географические объекты по теме урока. Обозначать на контурной карте </w:t>
            </w:r>
            <w:r w:rsidRPr="00B63511">
              <w:rPr>
                <w:rFonts w:ascii="Times New Roman" w:hAnsi="Times New Roman"/>
              </w:rPr>
              <w:lastRenderedPageBreak/>
              <w:t>государства.</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специфических черт природы и населения Евразии. Осознание причин уникальности природы и населения материка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Обозначение на контурной карте крупнейших по площади государств Евразии</w:t>
            </w: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П.21</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25.4</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Путешествие по Африке</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специфических чертах природы, населения и хозяйства Африки </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color w:val="000000"/>
              </w:rPr>
              <w:t>Африка, Сахара, Килиманджаро, Нил, Конго, Нигер, Замбези, Виктория, Танганьика, саванна, оазис</w:t>
            </w:r>
            <w:proofErr w:type="gramEnd"/>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Объяснять особенности природы и населения Африки. Определять специфику природы и населения Африки по тексту и картам. Называть и показывать на карте географические объекты по теме урока. Выделять специфические черты природы материка</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Умение работать с различными источниками информации. Выделять главное в тексте. Структурировать учебный материал. Готовить сообщения и презентации. Преобразовывать текстовую информацию </w:t>
            </w:r>
            <w:proofErr w:type="gramStart"/>
            <w:r w:rsidRPr="00B63511">
              <w:rPr>
                <w:rFonts w:ascii="Times New Roman" w:hAnsi="Times New Roman"/>
                <w:color w:val="000000"/>
              </w:rPr>
              <w:t>в</w:t>
            </w:r>
            <w:proofErr w:type="gramEnd"/>
            <w:r w:rsidRPr="00B63511">
              <w:rPr>
                <w:rFonts w:ascii="Times New Roman" w:hAnsi="Times New Roman"/>
                <w:color w:val="000000"/>
              </w:rPr>
              <w:t xml:space="preserve"> табличную</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специфических черт природы и населения Африки. Осознание причин уникальности природы и населения материка</w:t>
            </w:r>
          </w:p>
        </w:tc>
        <w:tc>
          <w:tcPr>
            <w:tcW w:w="1985"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Составление таблицы «Особенности живой природы Африки»</w:t>
            </w:r>
          </w:p>
        </w:tc>
        <w:tc>
          <w:tcPr>
            <w:tcW w:w="1136" w:type="dxa"/>
          </w:tcPr>
          <w:p w:rsidR="0029134A" w:rsidRDefault="002506E0" w:rsidP="002506E0">
            <w:pPr>
              <w:spacing w:line="240" w:lineRule="auto"/>
              <w:jc w:val="both"/>
              <w:rPr>
                <w:rFonts w:ascii="Times New Roman" w:hAnsi="Times New Roman"/>
                <w:color w:val="000000"/>
              </w:rPr>
            </w:pPr>
            <w:r>
              <w:rPr>
                <w:rFonts w:ascii="Times New Roman" w:hAnsi="Times New Roman"/>
                <w:color w:val="000000"/>
              </w:rPr>
              <w:t xml:space="preserve">П.22 </w:t>
            </w:r>
          </w:p>
          <w:p w:rsidR="002506E0" w:rsidRPr="00B63511" w:rsidRDefault="002506E0" w:rsidP="002506E0">
            <w:pPr>
              <w:spacing w:line="240" w:lineRule="auto"/>
              <w:jc w:val="both"/>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26.5</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Путешествие по Северной Америке</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специфических чертах природы, населения и хозяйства Северной Америки </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color w:val="000000"/>
              </w:rPr>
              <w:t>Северная Америка, Южная Америка, Панамский перешеек, Мексика, тундра, степь, Аппалачи, Кордильеры, землетрясение, Миссисипи, Великие озёра, Флорида, Большой каньон, Ниагарский водопад, секвойя, индейцы, эскимосы, ондатра</w:t>
            </w:r>
            <w:proofErr w:type="gramEnd"/>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Объяснять особенности природы и населения Северной Америки. Определять специфику природы и населения Северной Америки по тексту и картам. Называть и показывать на карте географические объекты по теме урока. Обозначать на контурной карте государства</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Понимание специфических черт природы и населения </w:t>
            </w:r>
            <w:r w:rsidRPr="00B63511">
              <w:rPr>
                <w:rFonts w:ascii="Times New Roman" w:hAnsi="Times New Roman"/>
              </w:rPr>
              <w:t>Северной Америки</w:t>
            </w:r>
            <w:r w:rsidRPr="00B63511">
              <w:rPr>
                <w:rFonts w:ascii="Times New Roman" w:hAnsi="Times New Roman"/>
                <w:color w:val="000000"/>
              </w:rPr>
              <w:t>. Осознание причин уникальности природы и населения материка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Обозначение на контурной карте крупнейших по площади государств материка</w:t>
            </w: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П.23</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27.6</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Путешествие по Южной Америке</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специфических чертах природы, населения и хозяйства Южной Америки </w:t>
            </w:r>
          </w:p>
        </w:tc>
        <w:tc>
          <w:tcPr>
            <w:tcW w:w="1557" w:type="dxa"/>
          </w:tcPr>
          <w:p w:rsidR="0029134A" w:rsidRPr="00B63511" w:rsidRDefault="0029134A" w:rsidP="002506E0">
            <w:pPr>
              <w:spacing w:line="240" w:lineRule="auto"/>
              <w:jc w:val="both"/>
              <w:rPr>
                <w:rFonts w:ascii="Times New Roman" w:hAnsi="Times New Roman"/>
                <w:color w:val="000000"/>
              </w:rPr>
            </w:pPr>
            <w:proofErr w:type="gramStart"/>
            <w:r w:rsidRPr="00B63511">
              <w:rPr>
                <w:rFonts w:ascii="Times New Roman" w:hAnsi="Times New Roman"/>
                <w:color w:val="000000"/>
              </w:rPr>
              <w:t xml:space="preserve">Южная Америка, Анды, Амазонская низменность, Амазонка, Парана, Ориноко, </w:t>
            </w:r>
            <w:proofErr w:type="spellStart"/>
            <w:r w:rsidRPr="00B63511">
              <w:rPr>
                <w:rFonts w:ascii="Times New Roman" w:hAnsi="Times New Roman"/>
                <w:color w:val="000000"/>
              </w:rPr>
              <w:t>Игуасу</w:t>
            </w:r>
            <w:proofErr w:type="spellEnd"/>
            <w:r w:rsidRPr="00B63511">
              <w:rPr>
                <w:rFonts w:ascii="Times New Roman" w:hAnsi="Times New Roman"/>
                <w:color w:val="000000"/>
              </w:rPr>
              <w:t xml:space="preserve">, </w:t>
            </w:r>
            <w:proofErr w:type="spellStart"/>
            <w:r w:rsidRPr="00B63511">
              <w:rPr>
                <w:rFonts w:ascii="Times New Roman" w:hAnsi="Times New Roman"/>
                <w:color w:val="000000"/>
              </w:rPr>
              <w:t>Анхель</w:t>
            </w:r>
            <w:proofErr w:type="spellEnd"/>
            <w:r w:rsidRPr="00B63511">
              <w:rPr>
                <w:rFonts w:ascii="Times New Roman" w:hAnsi="Times New Roman"/>
                <w:color w:val="000000"/>
              </w:rPr>
              <w:t xml:space="preserve">, анаконда, </w:t>
            </w:r>
            <w:proofErr w:type="spellStart"/>
            <w:r w:rsidRPr="00B63511">
              <w:rPr>
                <w:rFonts w:ascii="Times New Roman" w:hAnsi="Times New Roman"/>
                <w:color w:val="000000"/>
              </w:rPr>
              <w:t>капибара</w:t>
            </w:r>
            <w:proofErr w:type="spellEnd"/>
            <w:r w:rsidRPr="00B63511">
              <w:rPr>
                <w:rFonts w:ascii="Times New Roman" w:hAnsi="Times New Roman"/>
                <w:color w:val="000000"/>
              </w:rPr>
              <w:t xml:space="preserve">, индейцы, гевея, хинное дерево, </w:t>
            </w:r>
            <w:proofErr w:type="spellStart"/>
            <w:r w:rsidRPr="00B63511">
              <w:rPr>
                <w:rFonts w:ascii="Times New Roman" w:hAnsi="Times New Roman"/>
                <w:color w:val="000000"/>
              </w:rPr>
              <w:t>арапаима</w:t>
            </w:r>
            <w:proofErr w:type="spellEnd"/>
            <w:r w:rsidRPr="00B63511">
              <w:rPr>
                <w:rFonts w:ascii="Times New Roman" w:hAnsi="Times New Roman"/>
                <w:color w:val="000000"/>
              </w:rPr>
              <w:t xml:space="preserve">, </w:t>
            </w:r>
            <w:r w:rsidRPr="00B63511">
              <w:rPr>
                <w:rFonts w:ascii="Times New Roman" w:hAnsi="Times New Roman"/>
                <w:color w:val="000000"/>
              </w:rPr>
              <w:lastRenderedPageBreak/>
              <w:t>колибри</w:t>
            </w:r>
            <w:proofErr w:type="gramEnd"/>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lastRenderedPageBreak/>
              <w:t xml:space="preserve">Объяснять особенности природы и населения Южной Америки. Определять специфику природы и населения Южной Америки по тексту и картам. Называть и показывать на карте географические объекты по теме урока. Обозначать на контурной карте </w:t>
            </w:r>
            <w:r w:rsidRPr="00B63511">
              <w:rPr>
                <w:rFonts w:ascii="Times New Roman" w:hAnsi="Times New Roman"/>
              </w:rPr>
              <w:lastRenderedPageBreak/>
              <w:t>государства</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Понимание специфических черт природы и населения </w:t>
            </w:r>
            <w:r w:rsidRPr="00B63511">
              <w:rPr>
                <w:rFonts w:ascii="Times New Roman" w:hAnsi="Times New Roman"/>
              </w:rPr>
              <w:t>Южной Америки</w:t>
            </w:r>
            <w:r w:rsidRPr="00B63511">
              <w:rPr>
                <w:rFonts w:ascii="Times New Roman" w:hAnsi="Times New Roman"/>
                <w:color w:val="000000"/>
              </w:rPr>
              <w:t>. Осознание причин уникальности природы и населения материка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Обозначение на контурной карте крупнейших по площади государств материка</w:t>
            </w:r>
          </w:p>
        </w:tc>
        <w:tc>
          <w:tcPr>
            <w:tcW w:w="1136" w:type="dxa"/>
          </w:tcPr>
          <w:p w:rsidR="0029134A" w:rsidRDefault="002506E0" w:rsidP="002506E0">
            <w:pPr>
              <w:spacing w:line="240" w:lineRule="auto"/>
              <w:rPr>
                <w:rFonts w:ascii="Times New Roman" w:hAnsi="Times New Roman"/>
                <w:color w:val="000000"/>
              </w:rPr>
            </w:pPr>
            <w:r>
              <w:rPr>
                <w:rFonts w:ascii="Times New Roman" w:hAnsi="Times New Roman"/>
                <w:color w:val="000000"/>
              </w:rPr>
              <w:t>П.24</w:t>
            </w:r>
          </w:p>
          <w:p w:rsidR="002506E0" w:rsidRPr="00B63511" w:rsidRDefault="002506E0" w:rsidP="002506E0">
            <w:pPr>
              <w:spacing w:line="240" w:lineRule="auto"/>
              <w:rPr>
                <w:rFonts w:ascii="Times New Roman" w:hAnsi="Times New Roman"/>
                <w:color w:val="000000"/>
              </w:rPr>
            </w:pPr>
            <w:r>
              <w:rPr>
                <w:rFonts w:ascii="Times New Roman" w:hAnsi="Times New Roman"/>
                <w:color w:val="000000"/>
              </w:rPr>
              <w:t xml:space="preserve">Сообщен </w:t>
            </w:r>
            <w:proofErr w:type="spellStart"/>
            <w:r>
              <w:rPr>
                <w:rFonts w:ascii="Times New Roman" w:hAnsi="Times New Roman"/>
                <w:color w:val="000000"/>
              </w:rPr>
              <w:t>ия</w:t>
            </w:r>
            <w:proofErr w:type="spellEnd"/>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28.7</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Путешествие по Австралии</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специфических чертах природы, населения и хозяйства Австралии </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Австралия, Большая песчаная пустыня, Большая пустыня </w:t>
            </w:r>
            <w:proofErr w:type="spellStart"/>
            <w:r w:rsidRPr="00B63511">
              <w:rPr>
                <w:rFonts w:ascii="Times New Roman" w:hAnsi="Times New Roman"/>
                <w:color w:val="000000"/>
              </w:rPr>
              <w:t>Виктория</w:t>
            </w:r>
            <w:proofErr w:type="gramStart"/>
            <w:r w:rsidRPr="00B63511">
              <w:rPr>
                <w:rFonts w:ascii="Times New Roman" w:hAnsi="Times New Roman"/>
                <w:color w:val="000000"/>
              </w:rPr>
              <w:t>,Б</w:t>
            </w:r>
            <w:proofErr w:type="gramEnd"/>
            <w:r w:rsidRPr="00B63511">
              <w:rPr>
                <w:rFonts w:ascii="Times New Roman" w:hAnsi="Times New Roman"/>
                <w:color w:val="000000"/>
              </w:rPr>
              <w:t>ольшой</w:t>
            </w:r>
            <w:proofErr w:type="spellEnd"/>
            <w:r w:rsidRPr="00B63511">
              <w:rPr>
                <w:rFonts w:ascii="Times New Roman" w:hAnsi="Times New Roman"/>
                <w:color w:val="000000"/>
              </w:rPr>
              <w:t xml:space="preserve"> Водораздельный хребет, Муррей, Эйр-</w:t>
            </w:r>
            <w:proofErr w:type="spellStart"/>
            <w:r w:rsidRPr="00B63511">
              <w:rPr>
                <w:rFonts w:ascii="Times New Roman" w:hAnsi="Times New Roman"/>
                <w:color w:val="000000"/>
              </w:rPr>
              <w:t>Норт</w:t>
            </w:r>
            <w:proofErr w:type="spellEnd"/>
            <w:r w:rsidRPr="00B63511">
              <w:rPr>
                <w:rFonts w:ascii="Times New Roman" w:hAnsi="Times New Roman"/>
                <w:color w:val="000000"/>
              </w:rPr>
              <w:t>, кенгуру, коала, лирохвост, эвкалипт, ехидна, утконос, Австралийский Союз</w:t>
            </w:r>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 xml:space="preserve">Объяснять особенности природы и населения </w:t>
            </w:r>
            <w:r w:rsidRPr="00B63511">
              <w:rPr>
                <w:rFonts w:ascii="Times New Roman" w:hAnsi="Times New Roman"/>
                <w:color w:val="000000"/>
              </w:rPr>
              <w:t>Австралии</w:t>
            </w:r>
            <w:r w:rsidRPr="00B63511">
              <w:rPr>
                <w:rFonts w:ascii="Times New Roman" w:hAnsi="Times New Roman"/>
              </w:rPr>
              <w:t xml:space="preserve">. Определять специфику природы и населения </w:t>
            </w:r>
            <w:r w:rsidRPr="00B63511">
              <w:rPr>
                <w:rFonts w:ascii="Times New Roman" w:hAnsi="Times New Roman"/>
                <w:color w:val="000000"/>
              </w:rPr>
              <w:t>Австралии</w:t>
            </w:r>
            <w:r w:rsidRPr="00B63511">
              <w:rPr>
                <w:rFonts w:ascii="Times New Roman" w:hAnsi="Times New Roman"/>
              </w:rPr>
              <w:t xml:space="preserve"> по тексту и картам. Называть и показывать на карте географические объекты по теме урока. Обозначать на </w:t>
            </w:r>
            <w:proofErr w:type="gramStart"/>
            <w:r w:rsidRPr="00B63511">
              <w:rPr>
                <w:rFonts w:ascii="Times New Roman" w:hAnsi="Times New Roman"/>
              </w:rPr>
              <w:t>контурной</w:t>
            </w:r>
            <w:proofErr w:type="gramEnd"/>
            <w:r w:rsidRPr="00B63511">
              <w:rPr>
                <w:rFonts w:ascii="Times New Roman" w:hAnsi="Times New Roman"/>
              </w:rPr>
              <w:t xml:space="preserve"> природные географические объекты</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специфических черт природы и населения Австралии. Осознание причин уникальности природы и населения материка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Обозначение на контурной карте морей и океанов, омывающих материк</w:t>
            </w:r>
          </w:p>
        </w:tc>
        <w:tc>
          <w:tcPr>
            <w:tcW w:w="1136" w:type="dxa"/>
          </w:tcPr>
          <w:p w:rsidR="0029134A" w:rsidRDefault="002506E0" w:rsidP="002506E0">
            <w:pPr>
              <w:spacing w:line="240" w:lineRule="auto"/>
              <w:jc w:val="both"/>
              <w:rPr>
                <w:rFonts w:ascii="Times New Roman" w:hAnsi="Times New Roman"/>
                <w:color w:val="000000"/>
              </w:rPr>
            </w:pPr>
            <w:r>
              <w:rPr>
                <w:rFonts w:ascii="Times New Roman" w:hAnsi="Times New Roman"/>
                <w:color w:val="000000"/>
              </w:rPr>
              <w:t>П.25</w:t>
            </w:r>
          </w:p>
          <w:p w:rsidR="002506E0" w:rsidRPr="00B63511" w:rsidRDefault="002506E0" w:rsidP="002506E0">
            <w:pPr>
              <w:spacing w:line="240" w:lineRule="auto"/>
              <w:jc w:val="both"/>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29.8</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Путешествие по Антарктиде</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формирования умений и навыков</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представлений о специфических чертах природы, населения и хозяйства Антарктиды</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Антарктида, планктон, ледник, пингвин, научно-исследовательская станция</w:t>
            </w:r>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 xml:space="preserve">Объяснять особенности природы и населения </w:t>
            </w:r>
            <w:r w:rsidRPr="00B63511">
              <w:rPr>
                <w:rFonts w:ascii="Times New Roman" w:hAnsi="Times New Roman"/>
                <w:color w:val="000000"/>
              </w:rPr>
              <w:t>Антарктиды</w:t>
            </w:r>
            <w:r w:rsidRPr="00B63511">
              <w:rPr>
                <w:rFonts w:ascii="Times New Roman" w:hAnsi="Times New Roman"/>
              </w:rPr>
              <w:t xml:space="preserve">. Определять специфику природы и населения </w:t>
            </w:r>
            <w:r w:rsidRPr="00B63511">
              <w:rPr>
                <w:rFonts w:ascii="Times New Roman" w:hAnsi="Times New Roman"/>
                <w:color w:val="000000"/>
              </w:rPr>
              <w:t>Антарктиды</w:t>
            </w:r>
            <w:r w:rsidRPr="00B63511">
              <w:rPr>
                <w:rFonts w:ascii="Times New Roman" w:hAnsi="Times New Roman"/>
              </w:rPr>
              <w:t xml:space="preserve"> по тексту и картам. Называть и показывать на карте географические объекты по теме урока. Группировать географические </w:t>
            </w:r>
            <w:r w:rsidRPr="00B63511">
              <w:rPr>
                <w:rFonts w:ascii="Times New Roman" w:hAnsi="Times New Roman"/>
              </w:rPr>
              <w:lastRenderedPageBreak/>
              <w:t>объекты</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специфических черт природы и населения Антарктиды. Осознание причин уникальности природы и населения материка</w:t>
            </w:r>
          </w:p>
        </w:tc>
        <w:tc>
          <w:tcPr>
            <w:tcW w:w="1985"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Составление перечня научно-исследовательских станций</w:t>
            </w:r>
          </w:p>
        </w:tc>
        <w:tc>
          <w:tcPr>
            <w:tcW w:w="1136" w:type="dxa"/>
          </w:tcPr>
          <w:p w:rsidR="0029134A" w:rsidRDefault="002506E0" w:rsidP="002506E0">
            <w:pPr>
              <w:spacing w:line="240" w:lineRule="auto"/>
              <w:jc w:val="both"/>
              <w:rPr>
                <w:rFonts w:ascii="Times New Roman" w:hAnsi="Times New Roman"/>
                <w:color w:val="000000"/>
              </w:rPr>
            </w:pPr>
            <w:r>
              <w:rPr>
                <w:rFonts w:ascii="Times New Roman" w:hAnsi="Times New Roman"/>
                <w:color w:val="000000"/>
              </w:rPr>
              <w:t>П.26</w:t>
            </w:r>
          </w:p>
          <w:p w:rsidR="002506E0" w:rsidRPr="00B63511" w:rsidRDefault="002506E0" w:rsidP="002506E0">
            <w:pPr>
              <w:spacing w:line="240" w:lineRule="auto"/>
              <w:jc w:val="both"/>
              <w:rPr>
                <w:rFonts w:ascii="Times New Roman" w:hAnsi="Times New Roman"/>
                <w:color w:val="000000"/>
              </w:rPr>
            </w:pPr>
            <w:r>
              <w:rPr>
                <w:rFonts w:ascii="Times New Roman" w:hAnsi="Times New Roman"/>
                <w:color w:val="000000"/>
              </w:rPr>
              <w:t>сообщения</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30.9</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Урок обобщения и контроля по теме раздела</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повторения, обобщения и контроля знаний</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навыков и умений обобщения тематического материала, работы с различными контрольно-измерительными материалами</w:t>
            </w:r>
          </w:p>
        </w:tc>
        <w:tc>
          <w:tcPr>
            <w:tcW w:w="155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См. уроки 22-29</w:t>
            </w:r>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 xml:space="preserve">Объяснять особенности природы и населения </w:t>
            </w:r>
            <w:r w:rsidRPr="00B63511">
              <w:rPr>
                <w:rFonts w:ascii="Times New Roman" w:hAnsi="Times New Roman"/>
                <w:color w:val="000000"/>
              </w:rPr>
              <w:t>материков</w:t>
            </w:r>
            <w:r w:rsidRPr="00B63511">
              <w:rPr>
                <w:rFonts w:ascii="Times New Roman" w:hAnsi="Times New Roman"/>
              </w:rPr>
              <w:t xml:space="preserve">. Определять специфику природы и населения </w:t>
            </w:r>
            <w:r w:rsidRPr="00B63511">
              <w:rPr>
                <w:rFonts w:ascii="Times New Roman" w:hAnsi="Times New Roman"/>
                <w:color w:val="000000"/>
              </w:rPr>
              <w:t>материков</w:t>
            </w:r>
            <w:r w:rsidRPr="00B63511">
              <w:rPr>
                <w:rFonts w:ascii="Times New Roman" w:hAnsi="Times New Roman"/>
              </w:rPr>
              <w:t xml:space="preserve"> по тексту и картам. Называть и показывать на карте географические объекты</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специфических черт природы и населения материков. Осознание причин уникальности природы и населения материка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Решение тестовых заданий</w:t>
            </w:r>
          </w:p>
        </w:tc>
        <w:tc>
          <w:tcPr>
            <w:tcW w:w="1136" w:type="dxa"/>
          </w:tcPr>
          <w:p w:rsidR="0029134A" w:rsidRPr="00B63511" w:rsidRDefault="002506E0" w:rsidP="002506E0">
            <w:pPr>
              <w:spacing w:line="240" w:lineRule="auto"/>
              <w:rPr>
                <w:rFonts w:ascii="Times New Roman" w:hAnsi="Times New Roman"/>
                <w:color w:val="000000"/>
              </w:rPr>
            </w:pPr>
            <w:r>
              <w:rPr>
                <w:rFonts w:ascii="Times New Roman" w:hAnsi="Times New Roman"/>
                <w:color w:val="000000"/>
              </w:rPr>
              <w:t>повторение</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31.10</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Урок коррекции знаний по теме раздела</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коррекции знаний</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Коррекция навыков и умений обобщения тематического материала, работы с различными контрольно-измерительными материалами</w:t>
            </w:r>
          </w:p>
        </w:tc>
        <w:tc>
          <w:tcPr>
            <w:tcW w:w="155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См. уроки 22-29</w:t>
            </w:r>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 xml:space="preserve">Объяснять особенности природы и населения </w:t>
            </w:r>
            <w:r w:rsidRPr="00B63511">
              <w:rPr>
                <w:rFonts w:ascii="Times New Roman" w:hAnsi="Times New Roman"/>
                <w:color w:val="000000"/>
              </w:rPr>
              <w:t>материков</w:t>
            </w:r>
            <w:r w:rsidRPr="00B63511">
              <w:rPr>
                <w:rFonts w:ascii="Times New Roman" w:hAnsi="Times New Roman"/>
              </w:rPr>
              <w:t xml:space="preserve">. Определять специфику природы и населения </w:t>
            </w:r>
            <w:r w:rsidRPr="00B63511">
              <w:rPr>
                <w:rFonts w:ascii="Times New Roman" w:hAnsi="Times New Roman"/>
                <w:color w:val="000000"/>
              </w:rPr>
              <w:t>материков</w:t>
            </w:r>
            <w:r w:rsidRPr="00B63511">
              <w:rPr>
                <w:rFonts w:ascii="Times New Roman" w:hAnsi="Times New Roman"/>
              </w:rPr>
              <w:t xml:space="preserve"> по тексту и картам. Называть и показывать на карте географические объекты</w:t>
            </w: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специфических черт природы и населения материков. Осознание причин уникальности природы и населения материка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Решение тестовых заданий</w:t>
            </w:r>
          </w:p>
        </w:tc>
        <w:tc>
          <w:tcPr>
            <w:tcW w:w="1136" w:type="dxa"/>
          </w:tcPr>
          <w:p w:rsidR="0029134A" w:rsidRPr="00B63511" w:rsidRDefault="002506E0" w:rsidP="002506E0">
            <w:pPr>
              <w:spacing w:line="240" w:lineRule="auto"/>
              <w:rPr>
                <w:rFonts w:ascii="Times New Roman" w:hAnsi="Times New Roman"/>
                <w:color w:val="000000"/>
              </w:rPr>
            </w:pPr>
            <w:r>
              <w:rPr>
                <w:rFonts w:ascii="Times New Roman" w:hAnsi="Times New Roman"/>
                <w:color w:val="000000"/>
              </w:rPr>
              <w:t>повторение</w:t>
            </w:r>
          </w:p>
        </w:tc>
      </w:tr>
      <w:tr w:rsidR="0029134A" w:rsidRPr="00B63511" w:rsidTr="002506E0">
        <w:tc>
          <w:tcPr>
            <w:tcW w:w="15405" w:type="dxa"/>
            <w:gridSpan w:val="10"/>
          </w:tcPr>
          <w:p w:rsidR="0029134A" w:rsidRPr="00B63511" w:rsidRDefault="0029134A" w:rsidP="002506E0">
            <w:pPr>
              <w:spacing w:line="240" w:lineRule="auto"/>
              <w:jc w:val="center"/>
              <w:rPr>
                <w:rFonts w:ascii="Times New Roman" w:hAnsi="Times New Roman"/>
                <w:b/>
                <w:color w:val="000000"/>
              </w:rPr>
            </w:pPr>
            <w:r w:rsidRPr="00B63511">
              <w:rPr>
                <w:rFonts w:ascii="Times New Roman" w:hAnsi="Times New Roman"/>
                <w:b/>
                <w:color w:val="000000"/>
              </w:rPr>
              <w:t>Тема: Природа Земли (2 часа)</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32.1</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Что такое природа</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Урок изучения нового материала</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 xml:space="preserve">Формирование представлений о многообразия природы </w:t>
            </w:r>
            <w:r w:rsidRPr="00B63511">
              <w:rPr>
                <w:rFonts w:ascii="Times New Roman" w:hAnsi="Times New Roman"/>
                <w:color w:val="000000"/>
              </w:rPr>
              <w:lastRenderedPageBreak/>
              <w:t>Земли и объектов ее составляющих</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lastRenderedPageBreak/>
              <w:t xml:space="preserve">Природа, объект природы </w:t>
            </w:r>
          </w:p>
        </w:tc>
        <w:tc>
          <w:tcPr>
            <w:tcW w:w="2127" w:type="dxa"/>
          </w:tcPr>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rPr>
              <w:t xml:space="preserve">Выделять, определять и объяснять отличия объектов природы друг от друга. Проводить </w:t>
            </w:r>
            <w:r w:rsidRPr="00B63511">
              <w:rPr>
                <w:rFonts w:ascii="Times New Roman" w:hAnsi="Times New Roman"/>
              </w:rPr>
              <w:lastRenderedPageBreak/>
              <w:t>наблюдения за объектами природы и природными явлениями (в том числе инструментальные)</w:t>
            </w:r>
          </w:p>
          <w:p w:rsidR="0029134A" w:rsidRPr="00B63511" w:rsidRDefault="0029134A" w:rsidP="002506E0">
            <w:pPr>
              <w:widowControl w:val="0"/>
              <w:suppressAutoHyphens/>
              <w:snapToGrid w:val="0"/>
              <w:spacing w:after="0" w:line="240" w:lineRule="auto"/>
              <w:ind w:left="360"/>
              <w:jc w:val="both"/>
              <w:rPr>
                <w:rFonts w:ascii="Times New Roman" w:hAnsi="Times New Roman"/>
                <w:color w:val="000000"/>
              </w:rPr>
            </w:pP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Умение работать с различными источниками информации. Выделять главное в тексте. </w:t>
            </w:r>
            <w:r w:rsidRPr="00B63511">
              <w:rPr>
                <w:rFonts w:ascii="Times New Roman" w:hAnsi="Times New Roman"/>
                <w:color w:val="000000"/>
              </w:rPr>
              <w:lastRenderedPageBreak/>
              <w:t>Структурировать учебный материал. Готовить сообщения и презентации. Проводить наблюдения (в том числе инструментальные)</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Понимание специфических черт природы и видового разнообразия природных </w:t>
            </w:r>
            <w:r w:rsidRPr="00B63511">
              <w:rPr>
                <w:rFonts w:ascii="Times New Roman" w:hAnsi="Times New Roman"/>
                <w:color w:val="000000"/>
              </w:rPr>
              <w:lastRenderedPageBreak/>
              <w:t xml:space="preserve">объектов </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lastRenderedPageBreak/>
              <w:t>Организация фенологических наблюдений в природе</w:t>
            </w:r>
          </w:p>
        </w:tc>
        <w:tc>
          <w:tcPr>
            <w:tcW w:w="1136" w:type="dxa"/>
          </w:tcPr>
          <w:p w:rsidR="0029134A" w:rsidRPr="00B63511" w:rsidRDefault="009A1CF2" w:rsidP="002506E0">
            <w:pPr>
              <w:spacing w:line="240" w:lineRule="auto"/>
              <w:rPr>
                <w:rFonts w:ascii="Times New Roman" w:hAnsi="Times New Roman"/>
                <w:color w:val="000000"/>
              </w:rPr>
            </w:pPr>
            <w:r>
              <w:rPr>
                <w:rFonts w:ascii="Times New Roman" w:hAnsi="Times New Roman"/>
                <w:color w:val="000000"/>
              </w:rPr>
              <w:t>П.27</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lastRenderedPageBreak/>
              <w:t>33.2</w:t>
            </w:r>
          </w:p>
        </w:tc>
        <w:tc>
          <w:tcPr>
            <w:tcW w:w="1860"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Оболочки Земли. Обобщение, контроль и коррекция знаний по теме раздела</w:t>
            </w:r>
          </w:p>
        </w:tc>
        <w:tc>
          <w:tcPr>
            <w:tcW w:w="978" w:type="dxa"/>
          </w:tcPr>
          <w:p w:rsidR="0029134A" w:rsidRPr="00B63511" w:rsidRDefault="0029134A" w:rsidP="002506E0">
            <w:pPr>
              <w:spacing w:before="100" w:beforeAutospacing="1" w:after="100" w:afterAutospacing="1" w:line="240" w:lineRule="auto"/>
              <w:jc w:val="both"/>
              <w:rPr>
                <w:rFonts w:ascii="Times New Roman" w:hAnsi="Times New Roman"/>
                <w:color w:val="000000"/>
              </w:rPr>
            </w:pPr>
            <w:r w:rsidRPr="00B63511">
              <w:rPr>
                <w:rFonts w:ascii="Times New Roman" w:hAnsi="Times New Roman"/>
                <w:color w:val="000000"/>
              </w:rPr>
              <w:t>Комбинированный урок</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Формирование первичных представлений об оболочках Земли. Формирование и коррекция навыков и умений обобщения тематического материала, работы с различными контрольно-измерительными материалами</w:t>
            </w:r>
          </w:p>
        </w:tc>
        <w:tc>
          <w:tcPr>
            <w:tcW w:w="155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rPr>
              <w:t>Географическая оболочка, литосфера, атмосфера, гидросфера, биосфера</w:t>
            </w:r>
          </w:p>
        </w:tc>
        <w:tc>
          <w:tcPr>
            <w:tcW w:w="2127" w:type="dxa"/>
          </w:tcPr>
          <w:p w:rsidR="0029134A" w:rsidRPr="00B63511" w:rsidRDefault="0029134A" w:rsidP="002506E0">
            <w:pPr>
              <w:snapToGrid w:val="0"/>
              <w:spacing w:line="240" w:lineRule="auto"/>
              <w:jc w:val="both"/>
              <w:rPr>
                <w:rFonts w:ascii="Times New Roman" w:hAnsi="Times New Roman"/>
              </w:rPr>
            </w:pPr>
            <w:r w:rsidRPr="00B63511">
              <w:rPr>
                <w:rFonts w:ascii="Times New Roman" w:hAnsi="Times New Roman"/>
              </w:rPr>
              <w:t>Объяснять особенности оболочек Земли, специфику географической оболочки. Определять отличия оболочек Земли друг от друга. Выделять существенные признаки и особенности тематического материала. Знать правила работы с контрольно-измерительными материалами по географии</w:t>
            </w:r>
          </w:p>
          <w:p w:rsidR="0029134A" w:rsidRPr="00B63511" w:rsidRDefault="0029134A" w:rsidP="002506E0">
            <w:pPr>
              <w:spacing w:line="240" w:lineRule="auto"/>
              <w:jc w:val="both"/>
              <w:rPr>
                <w:rFonts w:ascii="Times New Roman" w:hAnsi="Times New Roman"/>
                <w:color w:val="000000"/>
              </w:rPr>
            </w:pPr>
          </w:p>
        </w:tc>
        <w:tc>
          <w:tcPr>
            <w:tcW w:w="1842"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Умение работать с различными источниками информации. Выделять главное в тексте. Структурировать учебный материал. Готовить сообщения и презентации</w:t>
            </w:r>
          </w:p>
        </w:tc>
        <w:tc>
          <w:tcPr>
            <w:tcW w:w="1843"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Понимание специфических черт оболочек Земли</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Решение тестовых заданий</w:t>
            </w:r>
          </w:p>
        </w:tc>
        <w:tc>
          <w:tcPr>
            <w:tcW w:w="1136" w:type="dxa"/>
          </w:tcPr>
          <w:p w:rsidR="0029134A" w:rsidRPr="00B63511" w:rsidRDefault="009A1CF2" w:rsidP="002506E0">
            <w:pPr>
              <w:spacing w:line="240" w:lineRule="auto"/>
              <w:rPr>
                <w:rFonts w:ascii="Times New Roman" w:hAnsi="Times New Roman"/>
                <w:color w:val="000000"/>
              </w:rPr>
            </w:pPr>
            <w:r>
              <w:rPr>
                <w:rFonts w:ascii="Times New Roman" w:hAnsi="Times New Roman"/>
                <w:color w:val="000000"/>
              </w:rPr>
              <w:t>П.28</w:t>
            </w:r>
          </w:p>
        </w:tc>
      </w:tr>
      <w:tr w:rsidR="0029134A" w:rsidRPr="00B63511" w:rsidTr="002506E0">
        <w:tc>
          <w:tcPr>
            <w:tcW w:w="660" w:type="dxa"/>
          </w:tcPr>
          <w:p w:rsidR="0029134A" w:rsidRPr="00B63511" w:rsidRDefault="0029134A" w:rsidP="002506E0">
            <w:pPr>
              <w:spacing w:line="240" w:lineRule="auto"/>
              <w:jc w:val="center"/>
              <w:rPr>
                <w:rFonts w:ascii="Times New Roman" w:hAnsi="Times New Roman"/>
                <w:color w:val="000000"/>
              </w:rPr>
            </w:pPr>
            <w:r w:rsidRPr="00B63511">
              <w:rPr>
                <w:rFonts w:ascii="Times New Roman" w:hAnsi="Times New Roman"/>
                <w:color w:val="000000"/>
              </w:rPr>
              <w:t>34</w:t>
            </w:r>
          </w:p>
        </w:tc>
        <w:tc>
          <w:tcPr>
            <w:tcW w:w="1860"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Урок обобщения и контроля по курсу</w:t>
            </w:r>
          </w:p>
        </w:tc>
        <w:tc>
          <w:tcPr>
            <w:tcW w:w="978"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t>Урок повторения, обобще</w:t>
            </w:r>
            <w:r w:rsidRPr="00B63511">
              <w:rPr>
                <w:rFonts w:ascii="Times New Roman" w:hAnsi="Times New Roman"/>
                <w:color w:val="000000"/>
              </w:rPr>
              <w:lastRenderedPageBreak/>
              <w:t>ния и контроля знаний</w:t>
            </w:r>
          </w:p>
        </w:tc>
        <w:tc>
          <w:tcPr>
            <w:tcW w:w="1417" w:type="dxa"/>
          </w:tcPr>
          <w:p w:rsidR="0029134A" w:rsidRPr="00B63511" w:rsidRDefault="0029134A" w:rsidP="002506E0">
            <w:pPr>
              <w:spacing w:line="240" w:lineRule="auto"/>
              <w:jc w:val="both"/>
              <w:rPr>
                <w:rFonts w:ascii="Times New Roman" w:hAnsi="Times New Roman"/>
                <w:color w:val="000000"/>
              </w:rPr>
            </w:pPr>
            <w:r w:rsidRPr="00B63511">
              <w:rPr>
                <w:rFonts w:ascii="Times New Roman" w:hAnsi="Times New Roman"/>
                <w:color w:val="000000"/>
              </w:rPr>
              <w:lastRenderedPageBreak/>
              <w:t xml:space="preserve">Формирование навыков и умений обобщения </w:t>
            </w:r>
            <w:r w:rsidRPr="00B63511">
              <w:rPr>
                <w:rFonts w:ascii="Times New Roman" w:hAnsi="Times New Roman"/>
                <w:color w:val="000000"/>
              </w:rPr>
              <w:lastRenderedPageBreak/>
              <w:t>тематического материала, работы с различными контрольно-измерительными материалами</w:t>
            </w:r>
          </w:p>
        </w:tc>
        <w:tc>
          <w:tcPr>
            <w:tcW w:w="155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lastRenderedPageBreak/>
              <w:t>См. уроки 1-33</w:t>
            </w:r>
          </w:p>
        </w:tc>
        <w:tc>
          <w:tcPr>
            <w:tcW w:w="2127"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См. разделы курса</w:t>
            </w:r>
          </w:p>
        </w:tc>
        <w:tc>
          <w:tcPr>
            <w:tcW w:w="1842"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См. разделы курса</w:t>
            </w:r>
          </w:p>
        </w:tc>
        <w:tc>
          <w:tcPr>
            <w:tcW w:w="1843" w:type="dxa"/>
          </w:tcPr>
          <w:p w:rsidR="0029134A" w:rsidRPr="00B63511" w:rsidRDefault="0029134A" w:rsidP="002506E0">
            <w:pPr>
              <w:spacing w:line="240" w:lineRule="auto"/>
              <w:jc w:val="both"/>
              <w:rPr>
                <w:rFonts w:ascii="Times New Roman" w:hAnsi="Times New Roman"/>
              </w:rPr>
            </w:pPr>
            <w:r w:rsidRPr="00B63511">
              <w:rPr>
                <w:rFonts w:ascii="Times New Roman" w:hAnsi="Times New Roman"/>
              </w:rPr>
              <w:t>См. разделы курса</w:t>
            </w:r>
          </w:p>
        </w:tc>
        <w:tc>
          <w:tcPr>
            <w:tcW w:w="1985" w:type="dxa"/>
          </w:tcPr>
          <w:p w:rsidR="0029134A" w:rsidRPr="00B63511" w:rsidRDefault="0029134A" w:rsidP="002506E0">
            <w:pPr>
              <w:spacing w:line="240" w:lineRule="auto"/>
              <w:rPr>
                <w:rFonts w:ascii="Times New Roman" w:hAnsi="Times New Roman"/>
                <w:color w:val="000000"/>
              </w:rPr>
            </w:pPr>
            <w:r w:rsidRPr="00B63511">
              <w:rPr>
                <w:rFonts w:ascii="Times New Roman" w:hAnsi="Times New Roman"/>
                <w:color w:val="000000"/>
              </w:rPr>
              <w:t>Решение тестовых заданий</w:t>
            </w:r>
          </w:p>
        </w:tc>
        <w:tc>
          <w:tcPr>
            <w:tcW w:w="1136" w:type="dxa"/>
          </w:tcPr>
          <w:p w:rsidR="0029134A" w:rsidRPr="00B63511" w:rsidRDefault="009A1CF2" w:rsidP="002506E0">
            <w:pPr>
              <w:spacing w:line="240" w:lineRule="auto"/>
              <w:rPr>
                <w:rFonts w:ascii="Times New Roman" w:hAnsi="Times New Roman"/>
                <w:color w:val="000000"/>
              </w:rPr>
            </w:pPr>
            <w:r>
              <w:rPr>
                <w:rFonts w:ascii="Times New Roman" w:hAnsi="Times New Roman"/>
                <w:color w:val="000000"/>
              </w:rPr>
              <w:t>повторение</w:t>
            </w:r>
          </w:p>
        </w:tc>
      </w:tr>
    </w:tbl>
    <w:p w:rsidR="0029134A" w:rsidRPr="00B63511" w:rsidRDefault="0029134A" w:rsidP="0029134A">
      <w:pPr>
        <w:spacing w:line="240" w:lineRule="auto"/>
        <w:rPr>
          <w:rFonts w:ascii="Times New Roman" w:hAnsi="Times New Roman"/>
          <w:color w:val="000000"/>
        </w:rPr>
      </w:pPr>
    </w:p>
    <w:p w:rsidR="00380486" w:rsidRPr="00B63511" w:rsidRDefault="00380486" w:rsidP="0003752D">
      <w:pPr>
        <w:tabs>
          <w:tab w:val="left" w:pos="-14"/>
          <w:tab w:val="left" w:pos="709"/>
        </w:tabs>
        <w:snapToGrid w:val="0"/>
        <w:spacing w:after="0" w:line="240" w:lineRule="auto"/>
        <w:ind w:firstLine="454"/>
        <w:jc w:val="both"/>
        <w:rPr>
          <w:rFonts w:ascii="Times New Roman" w:eastAsia="PragmaticaCondC" w:hAnsi="Times New Roman" w:cs="Times New Roman"/>
          <w:bCs/>
        </w:rPr>
      </w:pPr>
    </w:p>
    <w:sectPr w:rsidR="00380486" w:rsidRPr="00B63511" w:rsidSect="0029134A">
      <w:footerReference w:type="default" r:id="rId9"/>
      <w:pgSz w:w="16838" w:h="11906" w:orient="landscape" w:code="9"/>
      <w:pgMar w:top="567" w:right="851" w:bottom="1134"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803" w:rsidRDefault="006C7803" w:rsidP="005B603A">
      <w:pPr>
        <w:spacing w:after="0" w:line="240" w:lineRule="auto"/>
      </w:pPr>
      <w:r>
        <w:separator/>
      </w:r>
    </w:p>
  </w:endnote>
  <w:endnote w:type="continuationSeparator" w:id="0">
    <w:p w:rsidR="006C7803" w:rsidRDefault="006C7803" w:rsidP="005B6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Mincho"/>
    <w:panose1 w:val="020B0603030804020204"/>
    <w:charset w:val="CC"/>
    <w:family w:val="swiss"/>
    <w:pitch w:val="variable"/>
    <w:sig w:usb0="E7002EFF" w:usb1="D200FDFF" w:usb2="0A04602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MS Mincho"/>
    <w:charset w:val="80"/>
    <w:family w:val="roman"/>
    <w:pitch w:val="variable"/>
  </w:font>
  <w:font w:name="Cambria">
    <w:panose1 w:val="02040503050406030204"/>
    <w:charset w:val="CC"/>
    <w:family w:val="roman"/>
    <w:pitch w:val="variable"/>
    <w:sig w:usb0="E00002FF" w:usb1="400004FF" w:usb2="00000000" w:usb3="00000000" w:csb0="0000019F" w:csb1="00000000"/>
  </w:font>
  <w:font w:name="Liberation Sans">
    <w:altName w:val="MS PGothic"/>
    <w:charset w:val="80"/>
    <w:family w:val="swiss"/>
    <w:pitch w:val="variable"/>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CondC">
    <w:altName w:val="MS Mincho"/>
    <w:charset w:val="80"/>
    <w:family w:val="decorativ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767"/>
      <w:docPartObj>
        <w:docPartGallery w:val="Page Numbers (Bottom of Page)"/>
        <w:docPartUnique/>
      </w:docPartObj>
    </w:sdtPr>
    <w:sdtEndPr/>
    <w:sdtContent>
      <w:p w:rsidR="002506E0" w:rsidRDefault="002506E0">
        <w:pPr>
          <w:pStyle w:val="af5"/>
          <w:jc w:val="center"/>
        </w:pPr>
        <w:r>
          <w:fldChar w:fldCharType="begin"/>
        </w:r>
        <w:r>
          <w:instrText xml:space="preserve"> PAGE   \* MERGEFORMAT </w:instrText>
        </w:r>
        <w:r>
          <w:fldChar w:fldCharType="separate"/>
        </w:r>
        <w:r w:rsidR="00802230">
          <w:rPr>
            <w:noProof/>
          </w:rPr>
          <w:t>1</w:t>
        </w:r>
        <w:r>
          <w:rPr>
            <w:noProof/>
          </w:rPr>
          <w:fldChar w:fldCharType="end"/>
        </w:r>
      </w:p>
    </w:sdtContent>
  </w:sdt>
  <w:p w:rsidR="002506E0" w:rsidRDefault="002506E0">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803" w:rsidRDefault="006C7803" w:rsidP="005B603A">
      <w:pPr>
        <w:spacing w:after="0" w:line="240" w:lineRule="auto"/>
      </w:pPr>
      <w:r>
        <w:separator/>
      </w:r>
    </w:p>
  </w:footnote>
  <w:footnote w:type="continuationSeparator" w:id="0">
    <w:p w:rsidR="006C7803" w:rsidRDefault="006C7803" w:rsidP="005B60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B0C9778"/>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5">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6">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7">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8">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9">
    <w:nsid w:val="00000039"/>
    <w:multiLevelType w:val="singleLevel"/>
    <w:tmpl w:val="00000039"/>
    <w:name w:val="WW8Num57"/>
    <w:lvl w:ilvl="0">
      <w:start w:val="1"/>
      <w:numFmt w:val="decimal"/>
      <w:lvlText w:val="%1."/>
      <w:lvlJc w:val="left"/>
      <w:pPr>
        <w:tabs>
          <w:tab w:val="num" w:pos="0"/>
        </w:tabs>
        <w:ind w:left="720" w:hanging="360"/>
      </w:pPr>
      <w:rPr>
        <w:rFonts w:cs="Times New Roman"/>
      </w:rPr>
    </w:lvl>
  </w:abstractNum>
  <w:abstractNum w:abstractNumId="10">
    <w:nsid w:val="017C2FCF"/>
    <w:multiLevelType w:val="hybridMultilevel"/>
    <w:tmpl w:val="B5227A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02C74CD5"/>
    <w:multiLevelType w:val="hybridMultilevel"/>
    <w:tmpl w:val="8092C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4D64671"/>
    <w:multiLevelType w:val="hybridMultilevel"/>
    <w:tmpl w:val="41A4847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53B4E8C"/>
    <w:multiLevelType w:val="hybridMultilevel"/>
    <w:tmpl w:val="7FD4550E"/>
    <w:lvl w:ilvl="0" w:tplc="EE6C281C">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D2689E"/>
    <w:multiLevelType w:val="hybridMultilevel"/>
    <w:tmpl w:val="6902E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9DB3B40"/>
    <w:multiLevelType w:val="hybridMultilevel"/>
    <w:tmpl w:val="2C8C7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A0B0B13"/>
    <w:multiLevelType w:val="hybridMultilevel"/>
    <w:tmpl w:val="1D42BD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A603697"/>
    <w:multiLevelType w:val="hybridMultilevel"/>
    <w:tmpl w:val="9E603D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B0D1A48"/>
    <w:multiLevelType w:val="hybridMultilevel"/>
    <w:tmpl w:val="C8725FB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B3C1C24"/>
    <w:multiLevelType w:val="hybridMultilevel"/>
    <w:tmpl w:val="2D046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E613FFD"/>
    <w:multiLevelType w:val="multilevel"/>
    <w:tmpl w:val="FF8A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E7A0A9A"/>
    <w:multiLevelType w:val="hybridMultilevel"/>
    <w:tmpl w:val="60C877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0FBB22D4"/>
    <w:multiLevelType w:val="hybridMultilevel"/>
    <w:tmpl w:val="958CA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FCE7855"/>
    <w:multiLevelType w:val="hybridMultilevel"/>
    <w:tmpl w:val="392E0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0652FF8"/>
    <w:multiLevelType w:val="hybridMultilevel"/>
    <w:tmpl w:val="EA7E6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2671E29"/>
    <w:multiLevelType w:val="hybridMultilevel"/>
    <w:tmpl w:val="93D03F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12B14A5D"/>
    <w:multiLevelType w:val="hybridMultilevel"/>
    <w:tmpl w:val="46A6CB2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34F02E4"/>
    <w:multiLevelType w:val="hybridMultilevel"/>
    <w:tmpl w:val="24F2B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44B40C4"/>
    <w:multiLevelType w:val="hybridMultilevel"/>
    <w:tmpl w:val="9BD233F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5261267"/>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5807B20"/>
    <w:multiLevelType w:val="hybridMultilevel"/>
    <w:tmpl w:val="9C04E94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9BB57A6"/>
    <w:multiLevelType w:val="hybridMultilevel"/>
    <w:tmpl w:val="247E52C6"/>
    <w:lvl w:ilvl="0" w:tplc="04190001">
      <w:start w:val="1"/>
      <w:numFmt w:val="bullet"/>
      <w:lvlText w:val=""/>
      <w:lvlJc w:val="left"/>
      <w:pPr>
        <w:tabs>
          <w:tab w:val="num" w:pos="720"/>
        </w:tabs>
        <w:ind w:left="720" w:hanging="360"/>
      </w:pPr>
      <w:rPr>
        <w:rFonts w:ascii="Symbol" w:hAnsi="Symbol" w:hint="default"/>
      </w:rPr>
    </w:lvl>
    <w:lvl w:ilvl="1" w:tplc="0CDA6022">
      <w:numFmt w:val="bullet"/>
      <w:lvlText w:val="–"/>
      <w:lvlJc w:val="left"/>
      <w:pPr>
        <w:tabs>
          <w:tab w:val="num" w:pos="1440"/>
        </w:tabs>
        <w:ind w:left="1440" w:hanging="360"/>
      </w:pPr>
      <w:rPr>
        <w:rFonts w:ascii="Times New Roman" w:eastAsia="Times New Roman" w:hAnsi="Times New Roman" w:hint="default"/>
        <w:i/>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1A2E1268"/>
    <w:multiLevelType w:val="multilevel"/>
    <w:tmpl w:val="B172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A64252D"/>
    <w:multiLevelType w:val="hybridMultilevel"/>
    <w:tmpl w:val="E24E6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B331C0B"/>
    <w:multiLevelType w:val="hybridMultilevel"/>
    <w:tmpl w:val="F17811A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E816495"/>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0CB3E89"/>
    <w:multiLevelType w:val="hybridMultilevel"/>
    <w:tmpl w:val="C33A1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30942E3"/>
    <w:multiLevelType w:val="hybridMultilevel"/>
    <w:tmpl w:val="6BBEF07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3302D1F"/>
    <w:multiLevelType w:val="hybridMultilevel"/>
    <w:tmpl w:val="58203BCA"/>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39F36E7"/>
    <w:multiLevelType w:val="hybridMultilevel"/>
    <w:tmpl w:val="B636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3BA5BA0"/>
    <w:multiLevelType w:val="hybridMultilevel"/>
    <w:tmpl w:val="1DACD062"/>
    <w:lvl w:ilvl="0" w:tplc="4BE26A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24E2382D"/>
    <w:multiLevelType w:val="hybridMultilevel"/>
    <w:tmpl w:val="8BA0023A"/>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5AE4C8A"/>
    <w:multiLevelType w:val="hybridMultilevel"/>
    <w:tmpl w:val="3998DD9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83079DA"/>
    <w:multiLevelType w:val="hybridMultilevel"/>
    <w:tmpl w:val="E24E6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8741F24"/>
    <w:multiLevelType w:val="hybridMultilevel"/>
    <w:tmpl w:val="C93A5164"/>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8D34FB5"/>
    <w:multiLevelType w:val="hybridMultilevel"/>
    <w:tmpl w:val="49C445C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8EC1F3E"/>
    <w:multiLevelType w:val="hybridMultilevel"/>
    <w:tmpl w:val="772E895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9C471D9"/>
    <w:multiLevelType w:val="hybridMultilevel"/>
    <w:tmpl w:val="9B2A2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B470CB9"/>
    <w:multiLevelType w:val="hybridMultilevel"/>
    <w:tmpl w:val="96E662D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C7E154C"/>
    <w:multiLevelType w:val="multilevel"/>
    <w:tmpl w:val="699E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E55213B"/>
    <w:multiLevelType w:val="hybridMultilevel"/>
    <w:tmpl w:val="EA36A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F5C2709"/>
    <w:multiLevelType w:val="hybridMultilevel"/>
    <w:tmpl w:val="766A313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0FF5756"/>
    <w:multiLevelType w:val="multilevel"/>
    <w:tmpl w:val="9E7E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12923E2"/>
    <w:multiLevelType w:val="hybridMultilevel"/>
    <w:tmpl w:val="42F06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1A95AE5"/>
    <w:multiLevelType w:val="hybridMultilevel"/>
    <w:tmpl w:val="0542F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30F78EA"/>
    <w:multiLevelType w:val="hybridMultilevel"/>
    <w:tmpl w:val="6902E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3393E2C"/>
    <w:multiLevelType w:val="hybridMultilevel"/>
    <w:tmpl w:val="CD944B80"/>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35D41E0"/>
    <w:multiLevelType w:val="hybridMultilevel"/>
    <w:tmpl w:val="00E6BA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49872B5"/>
    <w:multiLevelType w:val="hybridMultilevel"/>
    <w:tmpl w:val="B35A1E6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4BF3711"/>
    <w:multiLevelType w:val="hybridMultilevel"/>
    <w:tmpl w:val="9E603D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34EA2BE2"/>
    <w:multiLevelType w:val="hybridMultilevel"/>
    <w:tmpl w:val="F00E0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58A334F"/>
    <w:multiLevelType w:val="hybridMultilevel"/>
    <w:tmpl w:val="4606E502"/>
    <w:lvl w:ilvl="0" w:tplc="00000003">
      <w:start w:val="1"/>
      <w:numFmt w:val="bullet"/>
      <w:lvlText w:val=""/>
      <w:lvlJc w:val="left"/>
      <w:pPr>
        <w:tabs>
          <w:tab w:val="num" w:pos="1098"/>
        </w:tabs>
        <w:ind w:left="1098" w:hanging="360"/>
      </w:pPr>
      <w:rPr>
        <w:rFonts w:ascii="Symbol" w:hAnsi="Symbol"/>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62">
    <w:nsid w:val="378646D6"/>
    <w:multiLevelType w:val="hybridMultilevel"/>
    <w:tmpl w:val="630EAA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3">
    <w:nsid w:val="38B370F5"/>
    <w:multiLevelType w:val="hybridMultilevel"/>
    <w:tmpl w:val="4FB64EC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39FD711F"/>
    <w:multiLevelType w:val="hybridMultilevel"/>
    <w:tmpl w:val="F8BCEAD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65">
    <w:nsid w:val="3A0A4FCF"/>
    <w:multiLevelType w:val="hybridMultilevel"/>
    <w:tmpl w:val="9B2A2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A6E4113"/>
    <w:multiLevelType w:val="hybridMultilevel"/>
    <w:tmpl w:val="4CA0075A"/>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A8D78EB"/>
    <w:multiLevelType w:val="hybridMultilevel"/>
    <w:tmpl w:val="5DBA28E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3B7129D4"/>
    <w:multiLevelType w:val="hybridMultilevel"/>
    <w:tmpl w:val="CACC91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9">
    <w:nsid w:val="3BE9206D"/>
    <w:multiLevelType w:val="hybridMultilevel"/>
    <w:tmpl w:val="742C46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0">
    <w:nsid w:val="3C9F6F1D"/>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D2D18AC"/>
    <w:multiLevelType w:val="hybridMultilevel"/>
    <w:tmpl w:val="6D6A155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D3716F3"/>
    <w:multiLevelType w:val="hybridMultilevel"/>
    <w:tmpl w:val="766A313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DAE739F"/>
    <w:multiLevelType w:val="hybridMultilevel"/>
    <w:tmpl w:val="F8289778"/>
    <w:lvl w:ilvl="0" w:tplc="00000003">
      <w:start w:val="1"/>
      <w:numFmt w:val="bullet"/>
      <w:lvlText w:val=""/>
      <w:lvlJc w:val="left"/>
      <w:pPr>
        <w:tabs>
          <w:tab w:val="num" w:pos="1440"/>
        </w:tabs>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3DB80CC9"/>
    <w:multiLevelType w:val="hybridMultilevel"/>
    <w:tmpl w:val="4664F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08041CC"/>
    <w:multiLevelType w:val="hybridMultilevel"/>
    <w:tmpl w:val="47A26D90"/>
    <w:lvl w:ilvl="0" w:tplc="0419000F">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6">
    <w:nsid w:val="40B63DB5"/>
    <w:multiLevelType w:val="hybridMultilevel"/>
    <w:tmpl w:val="0BF4F220"/>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40F0005C"/>
    <w:multiLevelType w:val="hybridMultilevel"/>
    <w:tmpl w:val="0682E15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424E64F4"/>
    <w:multiLevelType w:val="hybridMultilevel"/>
    <w:tmpl w:val="57A489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26B50A8"/>
    <w:multiLevelType w:val="hybridMultilevel"/>
    <w:tmpl w:val="EB06CCB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43F84C2A"/>
    <w:multiLevelType w:val="hybridMultilevel"/>
    <w:tmpl w:val="3CB8F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5A2101D"/>
    <w:multiLevelType w:val="hybridMultilevel"/>
    <w:tmpl w:val="BD0024D4"/>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660019C"/>
    <w:multiLevelType w:val="hybridMultilevel"/>
    <w:tmpl w:val="B5BA4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47C51923"/>
    <w:multiLevelType w:val="hybridMultilevel"/>
    <w:tmpl w:val="2438CB26"/>
    <w:lvl w:ilvl="0" w:tplc="04190001">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84">
    <w:nsid w:val="47E55ADC"/>
    <w:multiLevelType w:val="hybridMultilevel"/>
    <w:tmpl w:val="4A088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ABB21BA"/>
    <w:multiLevelType w:val="hybridMultilevel"/>
    <w:tmpl w:val="0CB4947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B431B4C"/>
    <w:multiLevelType w:val="hybridMultilevel"/>
    <w:tmpl w:val="D1A8D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4D5D1F9D"/>
    <w:multiLevelType w:val="hybridMultilevel"/>
    <w:tmpl w:val="EA7E6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D881713"/>
    <w:multiLevelType w:val="hybridMultilevel"/>
    <w:tmpl w:val="187CC4A8"/>
    <w:lvl w:ilvl="0" w:tplc="B4F82C18">
      <w:start w:val="1"/>
      <w:numFmt w:val="decimal"/>
      <w:lvlText w:val="%1."/>
      <w:lvlJc w:val="left"/>
      <w:pPr>
        <w:ind w:left="720" w:hanging="360"/>
      </w:pPr>
      <w:rPr>
        <w:rFonts w:cs="DejaVu San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4DE04D14"/>
    <w:multiLevelType w:val="hybridMultilevel"/>
    <w:tmpl w:val="9C7E0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4F61754F"/>
    <w:multiLevelType w:val="hybridMultilevel"/>
    <w:tmpl w:val="4CDC2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504A5BED"/>
    <w:multiLevelType w:val="hybridMultilevel"/>
    <w:tmpl w:val="D5C8D18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505C20B1"/>
    <w:multiLevelType w:val="hybridMultilevel"/>
    <w:tmpl w:val="7D28D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11E1FE6"/>
    <w:multiLevelType w:val="hybridMultilevel"/>
    <w:tmpl w:val="EBB4F3B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520A0D0B"/>
    <w:multiLevelType w:val="hybridMultilevel"/>
    <w:tmpl w:val="2DD8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2AA014D"/>
    <w:multiLevelType w:val="hybridMultilevel"/>
    <w:tmpl w:val="4162C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54370940"/>
    <w:multiLevelType w:val="hybridMultilevel"/>
    <w:tmpl w:val="15967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56885CB4"/>
    <w:multiLevelType w:val="hybridMultilevel"/>
    <w:tmpl w:val="5816B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58131191"/>
    <w:multiLevelType w:val="hybridMultilevel"/>
    <w:tmpl w:val="393049D0"/>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8742F83"/>
    <w:multiLevelType w:val="hybridMultilevel"/>
    <w:tmpl w:val="F3A20F2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00">
    <w:nsid w:val="592473EF"/>
    <w:multiLevelType w:val="hybridMultilevel"/>
    <w:tmpl w:val="BBBCB94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5B88449F"/>
    <w:multiLevelType w:val="hybridMultilevel"/>
    <w:tmpl w:val="75E8B00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5B8A0FFF"/>
    <w:multiLevelType w:val="hybridMultilevel"/>
    <w:tmpl w:val="A392AE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3">
    <w:nsid w:val="5BF4626D"/>
    <w:multiLevelType w:val="hybridMultilevel"/>
    <w:tmpl w:val="9904D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C876BBD"/>
    <w:multiLevelType w:val="hybridMultilevel"/>
    <w:tmpl w:val="F00E0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C8E6F73"/>
    <w:multiLevelType w:val="hybridMultilevel"/>
    <w:tmpl w:val="2A509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D47420A"/>
    <w:multiLevelType w:val="multilevel"/>
    <w:tmpl w:val="85B8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DD906BC"/>
    <w:multiLevelType w:val="hybridMultilevel"/>
    <w:tmpl w:val="08CE06DC"/>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8">
    <w:nsid w:val="5EDE29FC"/>
    <w:multiLevelType w:val="hybridMultilevel"/>
    <w:tmpl w:val="92D0C39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F046B78"/>
    <w:multiLevelType w:val="hybridMultilevel"/>
    <w:tmpl w:val="2D046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06F57B8"/>
    <w:multiLevelType w:val="hybridMultilevel"/>
    <w:tmpl w:val="4664F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10D0B39"/>
    <w:multiLevelType w:val="hybridMultilevel"/>
    <w:tmpl w:val="1DACD062"/>
    <w:lvl w:ilvl="0" w:tplc="4BE26A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2">
    <w:nsid w:val="61584762"/>
    <w:multiLevelType w:val="hybridMultilevel"/>
    <w:tmpl w:val="8EA84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61C464FA"/>
    <w:multiLevelType w:val="hybridMultilevel"/>
    <w:tmpl w:val="B5BA4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61D16CED"/>
    <w:multiLevelType w:val="hybridMultilevel"/>
    <w:tmpl w:val="1D50CC6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62911A3D"/>
    <w:multiLevelType w:val="hybridMultilevel"/>
    <w:tmpl w:val="95E88A6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2A76E71"/>
    <w:multiLevelType w:val="hybridMultilevel"/>
    <w:tmpl w:val="92D0C39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0461B9"/>
    <w:multiLevelType w:val="hybridMultilevel"/>
    <w:tmpl w:val="6BB6C6B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63910B96"/>
    <w:multiLevelType w:val="multilevel"/>
    <w:tmpl w:val="52EA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64FB4B99"/>
    <w:multiLevelType w:val="hybridMultilevel"/>
    <w:tmpl w:val="D7FC5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5180DA3"/>
    <w:multiLevelType w:val="hybridMultilevel"/>
    <w:tmpl w:val="187CC4A8"/>
    <w:lvl w:ilvl="0" w:tplc="B4F82C18">
      <w:start w:val="1"/>
      <w:numFmt w:val="decimal"/>
      <w:lvlText w:val="%1."/>
      <w:lvlJc w:val="left"/>
      <w:pPr>
        <w:ind w:left="720" w:hanging="360"/>
      </w:pPr>
      <w:rPr>
        <w:rFonts w:cs="DejaVu San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57F0242"/>
    <w:multiLevelType w:val="hybridMultilevel"/>
    <w:tmpl w:val="81366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6342365"/>
    <w:multiLevelType w:val="hybridMultilevel"/>
    <w:tmpl w:val="305EF5F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63D7BEE"/>
    <w:multiLevelType w:val="multilevel"/>
    <w:tmpl w:val="5820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665B0592"/>
    <w:multiLevelType w:val="hybridMultilevel"/>
    <w:tmpl w:val="B83662C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6683742A"/>
    <w:multiLevelType w:val="hybridMultilevel"/>
    <w:tmpl w:val="87CE6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677B276D"/>
    <w:multiLevelType w:val="hybridMultilevel"/>
    <w:tmpl w:val="8F8C54C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6A3A77C2"/>
    <w:multiLevelType w:val="hybridMultilevel"/>
    <w:tmpl w:val="1A5CB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B0436ED"/>
    <w:multiLevelType w:val="hybridMultilevel"/>
    <w:tmpl w:val="A1108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6B8F23AB"/>
    <w:multiLevelType w:val="hybridMultilevel"/>
    <w:tmpl w:val="29504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6C9C5ECD"/>
    <w:multiLevelType w:val="hybridMultilevel"/>
    <w:tmpl w:val="5C906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6DAA5AE8"/>
    <w:multiLevelType w:val="hybridMultilevel"/>
    <w:tmpl w:val="92D0C39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6DE8279F"/>
    <w:multiLevelType w:val="hybridMultilevel"/>
    <w:tmpl w:val="7FD4550E"/>
    <w:lvl w:ilvl="0" w:tplc="EE6C281C">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DF34DBF"/>
    <w:multiLevelType w:val="hybridMultilevel"/>
    <w:tmpl w:val="00E6BA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1A219C7"/>
    <w:multiLevelType w:val="hybridMultilevel"/>
    <w:tmpl w:val="34CAA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29E6229"/>
    <w:multiLevelType w:val="hybridMultilevel"/>
    <w:tmpl w:val="261445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6">
    <w:nsid w:val="73F54198"/>
    <w:multiLevelType w:val="hybridMultilevel"/>
    <w:tmpl w:val="4F947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4635B20"/>
    <w:multiLevelType w:val="hybridMultilevel"/>
    <w:tmpl w:val="1BCCCA78"/>
    <w:lvl w:ilvl="0" w:tplc="67E09D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5D37958"/>
    <w:multiLevelType w:val="hybridMultilevel"/>
    <w:tmpl w:val="D3EA6DD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5E35636"/>
    <w:multiLevelType w:val="hybridMultilevel"/>
    <w:tmpl w:val="4A088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69A3386"/>
    <w:multiLevelType w:val="hybridMultilevel"/>
    <w:tmpl w:val="4F947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69A414B"/>
    <w:multiLevelType w:val="hybridMultilevel"/>
    <w:tmpl w:val="42F06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8505811"/>
    <w:multiLevelType w:val="hybridMultilevel"/>
    <w:tmpl w:val="86D03D4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8F63600"/>
    <w:multiLevelType w:val="hybridMultilevel"/>
    <w:tmpl w:val="DCEA8C0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795C7E21"/>
    <w:multiLevelType w:val="hybridMultilevel"/>
    <w:tmpl w:val="2E90D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9CF4925"/>
    <w:multiLevelType w:val="hybridMultilevel"/>
    <w:tmpl w:val="8D486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7AA97F43"/>
    <w:multiLevelType w:val="hybridMultilevel"/>
    <w:tmpl w:val="DF84697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nsid w:val="7AD62DCA"/>
    <w:multiLevelType w:val="hybridMultilevel"/>
    <w:tmpl w:val="C11E340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7AE20AA5"/>
    <w:multiLevelType w:val="hybridMultilevel"/>
    <w:tmpl w:val="2C8C7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CA105FA"/>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E0C6111"/>
    <w:multiLevelType w:val="hybridMultilevel"/>
    <w:tmpl w:val="0B865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nsid w:val="7E5C51CA"/>
    <w:multiLevelType w:val="hybridMultilevel"/>
    <w:tmpl w:val="12780AB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7F6776F6"/>
    <w:multiLevelType w:val="hybridMultilevel"/>
    <w:tmpl w:val="0D2A794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7FD5730D"/>
    <w:multiLevelType w:val="hybridMultilevel"/>
    <w:tmpl w:val="06CE6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50"/>
  </w:num>
  <w:num w:numId="5">
    <w:abstractNumId w:val="1"/>
  </w:num>
  <w:num w:numId="6">
    <w:abstractNumId w:val="2"/>
  </w:num>
  <w:num w:numId="7">
    <w:abstractNumId w:val="3"/>
  </w:num>
  <w:num w:numId="8">
    <w:abstractNumId w:val="4"/>
  </w:num>
  <w:num w:numId="9">
    <w:abstractNumId w:val="5"/>
  </w:num>
  <w:num w:numId="10">
    <w:abstractNumId w:val="8"/>
  </w:num>
  <w:num w:numId="11">
    <w:abstractNumId w:val="145"/>
  </w:num>
  <w:num w:numId="12">
    <w:abstractNumId w:val="108"/>
  </w:num>
  <w:num w:numId="13">
    <w:abstractNumId w:val="57"/>
  </w:num>
  <w:num w:numId="14">
    <w:abstractNumId w:val="99"/>
  </w:num>
  <w:num w:numId="15">
    <w:abstractNumId w:val="23"/>
  </w:num>
  <w:num w:numId="16">
    <w:abstractNumId w:val="47"/>
  </w:num>
  <w:num w:numId="17">
    <w:abstractNumId w:val="78"/>
  </w:num>
  <w:num w:numId="18">
    <w:abstractNumId w:val="120"/>
  </w:num>
  <w:num w:numId="19">
    <w:abstractNumId w:val="139"/>
  </w:num>
  <w:num w:numId="20">
    <w:abstractNumId w:val="82"/>
  </w:num>
  <w:num w:numId="21">
    <w:abstractNumId w:val="43"/>
  </w:num>
  <w:num w:numId="22">
    <w:abstractNumId w:val="104"/>
  </w:num>
  <w:num w:numId="23">
    <w:abstractNumId w:val="141"/>
  </w:num>
  <w:num w:numId="24">
    <w:abstractNumId w:val="74"/>
  </w:num>
  <w:num w:numId="25">
    <w:abstractNumId w:val="14"/>
  </w:num>
  <w:num w:numId="26">
    <w:abstractNumId w:val="15"/>
  </w:num>
  <w:num w:numId="27">
    <w:abstractNumId w:val="87"/>
  </w:num>
  <w:num w:numId="28">
    <w:abstractNumId w:val="144"/>
  </w:num>
  <w:num w:numId="29">
    <w:abstractNumId w:val="27"/>
  </w:num>
  <w:num w:numId="30">
    <w:abstractNumId w:val="35"/>
  </w:num>
  <w:num w:numId="31">
    <w:abstractNumId w:val="29"/>
  </w:num>
  <w:num w:numId="32">
    <w:abstractNumId w:val="70"/>
  </w:num>
  <w:num w:numId="33">
    <w:abstractNumId w:val="51"/>
  </w:num>
  <w:num w:numId="34">
    <w:abstractNumId w:val="59"/>
  </w:num>
  <w:num w:numId="35">
    <w:abstractNumId w:val="136"/>
  </w:num>
  <w:num w:numId="36">
    <w:abstractNumId w:val="149"/>
  </w:num>
  <w:num w:numId="37">
    <w:abstractNumId w:val="36"/>
  </w:num>
  <w:num w:numId="38">
    <w:abstractNumId w:val="127"/>
  </w:num>
  <w:num w:numId="39">
    <w:abstractNumId w:val="89"/>
  </w:num>
  <w:num w:numId="40">
    <w:abstractNumId w:val="153"/>
  </w:num>
  <w:num w:numId="41">
    <w:abstractNumId w:val="121"/>
  </w:num>
  <w:num w:numId="42">
    <w:abstractNumId w:val="80"/>
  </w:num>
  <w:num w:numId="43">
    <w:abstractNumId w:val="62"/>
  </w:num>
  <w:num w:numId="44">
    <w:abstractNumId w:val="64"/>
  </w:num>
  <w:num w:numId="45">
    <w:abstractNumId w:val="95"/>
  </w:num>
  <w:num w:numId="46">
    <w:abstractNumId w:val="150"/>
  </w:num>
  <w:num w:numId="47">
    <w:abstractNumId w:val="54"/>
  </w:num>
  <w:num w:numId="48">
    <w:abstractNumId w:val="16"/>
  </w:num>
  <w:num w:numId="49">
    <w:abstractNumId w:val="130"/>
  </w:num>
  <w:num w:numId="50">
    <w:abstractNumId w:val="83"/>
  </w:num>
  <w:num w:numId="51">
    <w:abstractNumId w:val="69"/>
  </w:num>
  <w:num w:numId="52">
    <w:abstractNumId w:val="135"/>
  </w:num>
  <w:num w:numId="53">
    <w:abstractNumId w:val="119"/>
  </w:num>
  <w:num w:numId="54">
    <w:abstractNumId w:val="90"/>
  </w:num>
  <w:num w:numId="55">
    <w:abstractNumId w:val="86"/>
  </w:num>
  <w:num w:numId="56">
    <w:abstractNumId w:val="128"/>
  </w:num>
  <w:num w:numId="57">
    <w:abstractNumId w:val="94"/>
  </w:num>
  <w:num w:numId="58">
    <w:abstractNumId w:val="103"/>
  </w:num>
  <w:num w:numId="59">
    <w:abstractNumId w:val="19"/>
  </w:num>
  <w:num w:numId="60">
    <w:abstractNumId w:val="129"/>
  </w:num>
  <w:num w:numId="61">
    <w:abstractNumId w:val="137"/>
  </w:num>
  <w:num w:numId="62">
    <w:abstractNumId w:val="107"/>
  </w:num>
  <w:num w:numId="63">
    <w:abstractNumId w:val="63"/>
  </w:num>
  <w:num w:numId="64">
    <w:abstractNumId w:val="112"/>
  </w:num>
  <w:num w:numId="65">
    <w:abstractNumId w:val="22"/>
  </w:num>
  <w:num w:numId="66">
    <w:abstractNumId w:val="85"/>
  </w:num>
  <w:num w:numId="67">
    <w:abstractNumId w:val="79"/>
  </w:num>
  <w:num w:numId="68">
    <w:abstractNumId w:val="41"/>
  </w:num>
  <w:num w:numId="69">
    <w:abstractNumId w:val="98"/>
  </w:num>
  <w:num w:numId="70">
    <w:abstractNumId w:val="114"/>
  </w:num>
  <w:num w:numId="71">
    <w:abstractNumId w:val="40"/>
  </w:num>
  <w:num w:numId="72">
    <w:abstractNumId w:val="45"/>
  </w:num>
  <w:num w:numId="73">
    <w:abstractNumId w:val="91"/>
  </w:num>
  <w:num w:numId="74">
    <w:abstractNumId w:val="117"/>
  </w:num>
  <w:num w:numId="75">
    <w:abstractNumId w:val="56"/>
  </w:num>
  <w:num w:numId="76">
    <w:abstractNumId w:val="12"/>
  </w:num>
  <w:num w:numId="77">
    <w:abstractNumId w:val="151"/>
  </w:num>
  <w:num w:numId="78">
    <w:abstractNumId w:val="34"/>
  </w:num>
  <w:num w:numId="79">
    <w:abstractNumId w:val="28"/>
  </w:num>
  <w:num w:numId="80">
    <w:abstractNumId w:val="26"/>
  </w:num>
  <w:num w:numId="81">
    <w:abstractNumId w:val="152"/>
  </w:num>
  <w:num w:numId="82">
    <w:abstractNumId w:val="100"/>
  </w:num>
  <w:num w:numId="83">
    <w:abstractNumId w:val="67"/>
  </w:num>
  <w:num w:numId="84">
    <w:abstractNumId w:val="143"/>
  </w:num>
  <w:num w:numId="85">
    <w:abstractNumId w:val="73"/>
  </w:num>
  <w:num w:numId="86">
    <w:abstractNumId w:val="18"/>
  </w:num>
  <w:num w:numId="87">
    <w:abstractNumId w:val="122"/>
  </w:num>
  <w:num w:numId="88">
    <w:abstractNumId w:val="115"/>
  </w:num>
  <w:num w:numId="89">
    <w:abstractNumId w:val="138"/>
  </w:num>
  <w:num w:numId="90">
    <w:abstractNumId w:val="147"/>
  </w:num>
  <w:num w:numId="91">
    <w:abstractNumId w:val="37"/>
  </w:num>
  <w:num w:numId="92">
    <w:abstractNumId w:val="46"/>
  </w:num>
  <w:num w:numId="93">
    <w:abstractNumId w:val="146"/>
  </w:num>
  <w:num w:numId="94">
    <w:abstractNumId w:val="81"/>
  </w:num>
  <w:num w:numId="95">
    <w:abstractNumId w:val="71"/>
  </w:num>
  <w:num w:numId="96">
    <w:abstractNumId w:val="42"/>
  </w:num>
  <w:num w:numId="97">
    <w:abstractNumId w:val="77"/>
  </w:num>
  <w:num w:numId="98">
    <w:abstractNumId w:val="132"/>
  </w:num>
  <w:num w:numId="99">
    <w:abstractNumId w:val="76"/>
  </w:num>
  <w:num w:numId="100">
    <w:abstractNumId w:val="124"/>
  </w:num>
  <w:num w:numId="101">
    <w:abstractNumId w:val="93"/>
  </w:num>
  <w:num w:numId="102">
    <w:abstractNumId w:val="30"/>
  </w:num>
  <w:num w:numId="103">
    <w:abstractNumId w:val="142"/>
  </w:num>
  <w:num w:numId="104">
    <w:abstractNumId w:val="101"/>
  </w:num>
  <w:num w:numId="105">
    <w:abstractNumId w:val="126"/>
  </w:num>
  <w:num w:numId="106">
    <w:abstractNumId w:val="48"/>
  </w:num>
  <w:num w:numId="107">
    <w:abstractNumId w:val="44"/>
  </w:num>
  <w:num w:numId="108">
    <w:abstractNumId w:val="61"/>
  </w:num>
  <w:num w:numId="109">
    <w:abstractNumId w:val="66"/>
  </w:num>
  <w:num w:numId="110">
    <w:abstractNumId w:val="58"/>
  </w:num>
  <w:num w:numId="111">
    <w:abstractNumId w:val="38"/>
  </w:num>
  <w:num w:numId="112">
    <w:abstractNumId w:val="118"/>
  </w:num>
  <w:num w:numId="113">
    <w:abstractNumId w:val="32"/>
  </w:num>
  <w:num w:numId="114">
    <w:abstractNumId w:val="49"/>
  </w:num>
  <w:num w:numId="115">
    <w:abstractNumId w:val="123"/>
  </w:num>
  <w:num w:numId="116">
    <w:abstractNumId w:val="20"/>
  </w:num>
  <w:num w:numId="117">
    <w:abstractNumId w:val="134"/>
  </w:num>
  <w:num w:numId="118">
    <w:abstractNumId w:val="105"/>
  </w:num>
  <w:num w:numId="119">
    <w:abstractNumId w:val="11"/>
  </w:num>
  <w:num w:numId="120">
    <w:abstractNumId w:val="97"/>
  </w:num>
  <w:num w:numId="121">
    <w:abstractNumId w:val="125"/>
  </w:num>
  <w:num w:numId="122">
    <w:abstractNumId w:val="39"/>
  </w:num>
  <w:num w:numId="123">
    <w:abstractNumId w:val="96"/>
  </w:num>
  <w:num w:numId="124">
    <w:abstractNumId w:val="92"/>
  </w:num>
  <w:num w:numId="125">
    <w:abstractNumId w:val="116"/>
  </w:num>
  <w:num w:numId="126">
    <w:abstractNumId w:val="72"/>
  </w:num>
  <w:num w:numId="127">
    <w:abstractNumId w:val="17"/>
  </w:num>
  <w:num w:numId="128">
    <w:abstractNumId w:val="133"/>
  </w:num>
  <w:num w:numId="129">
    <w:abstractNumId w:val="140"/>
  </w:num>
  <w:num w:numId="130">
    <w:abstractNumId w:val="131"/>
  </w:num>
  <w:num w:numId="131">
    <w:abstractNumId w:val="65"/>
  </w:num>
  <w:num w:numId="132">
    <w:abstractNumId w:val="109"/>
  </w:num>
  <w:num w:numId="133">
    <w:abstractNumId w:val="111"/>
  </w:num>
  <w:num w:numId="134">
    <w:abstractNumId w:val="88"/>
  </w:num>
  <w:num w:numId="135">
    <w:abstractNumId w:val="84"/>
  </w:num>
  <w:num w:numId="136">
    <w:abstractNumId w:val="113"/>
  </w:num>
  <w:num w:numId="137">
    <w:abstractNumId w:val="33"/>
  </w:num>
  <w:num w:numId="138">
    <w:abstractNumId w:val="60"/>
  </w:num>
  <w:num w:numId="139">
    <w:abstractNumId w:val="53"/>
  </w:num>
  <w:num w:numId="140">
    <w:abstractNumId w:val="110"/>
  </w:num>
  <w:num w:numId="141">
    <w:abstractNumId w:val="55"/>
  </w:num>
  <w:num w:numId="142">
    <w:abstractNumId w:val="148"/>
  </w:num>
  <w:num w:numId="143">
    <w:abstractNumId w:val="24"/>
  </w:num>
  <w:num w:numId="144">
    <w:abstractNumId w:val="13"/>
  </w:num>
  <w:num w:numId="1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9"/>
    <w:lvlOverride w:ilvl="0">
      <w:startOverride w:val="1"/>
    </w:lvlOverride>
  </w:num>
  <w:num w:numId="147">
    <w:abstractNumId w:val="21"/>
  </w:num>
  <w:num w:numId="148">
    <w:abstractNumId w:val="31"/>
  </w:num>
  <w:num w:numId="149">
    <w:abstractNumId w:val="68"/>
  </w:num>
  <w:num w:numId="150">
    <w:abstractNumId w:val="10"/>
  </w:num>
  <w:num w:numId="151">
    <w:abstractNumId w:val="25"/>
  </w:num>
  <w:num w:numId="152">
    <w:abstractNumId w:val="102"/>
  </w:num>
  <w:num w:numId="153">
    <w:abstractNumId w:val="106"/>
  </w:num>
  <w:num w:numId="154">
    <w:abstractNumId w:val="52"/>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E95"/>
    <w:rsid w:val="00013B65"/>
    <w:rsid w:val="00025083"/>
    <w:rsid w:val="000279DE"/>
    <w:rsid w:val="00035A5D"/>
    <w:rsid w:val="0003752D"/>
    <w:rsid w:val="00053226"/>
    <w:rsid w:val="00056523"/>
    <w:rsid w:val="00056C16"/>
    <w:rsid w:val="000628BC"/>
    <w:rsid w:val="00066F7A"/>
    <w:rsid w:val="0006772A"/>
    <w:rsid w:val="0007364E"/>
    <w:rsid w:val="00075C49"/>
    <w:rsid w:val="000814C5"/>
    <w:rsid w:val="00084B8E"/>
    <w:rsid w:val="00090CB2"/>
    <w:rsid w:val="000A02E6"/>
    <w:rsid w:val="000A5800"/>
    <w:rsid w:val="000C3878"/>
    <w:rsid w:val="000C4F3F"/>
    <w:rsid w:val="000C6F33"/>
    <w:rsid w:val="000E3E3D"/>
    <w:rsid w:val="000E75ED"/>
    <w:rsid w:val="000F11F4"/>
    <w:rsid w:val="000F38B4"/>
    <w:rsid w:val="000F4A60"/>
    <w:rsid w:val="00102C0D"/>
    <w:rsid w:val="00111DC7"/>
    <w:rsid w:val="001157E4"/>
    <w:rsid w:val="00126CC5"/>
    <w:rsid w:val="00126FF4"/>
    <w:rsid w:val="0014101B"/>
    <w:rsid w:val="00151E7B"/>
    <w:rsid w:val="001533F8"/>
    <w:rsid w:val="00180862"/>
    <w:rsid w:val="00182C3C"/>
    <w:rsid w:val="001868AA"/>
    <w:rsid w:val="00186EAC"/>
    <w:rsid w:val="00193B6A"/>
    <w:rsid w:val="00196AAD"/>
    <w:rsid w:val="001A3B0F"/>
    <w:rsid w:val="001A52FE"/>
    <w:rsid w:val="001B4ABC"/>
    <w:rsid w:val="001B53B2"/>
    <w:rsid w:val="001C17D3"/>
    <w:rsid w:val="001C1807"/>
    <w:rsid w:val="001C31C1"/>
    <w:rsid w:val="001C3C7A"/>
    <w:rsid w:val="001C5728"/>
    <w:rsid w:val="001D7E97"/>
    <w:rsid w:val="001E0335"/>
    <w:rsid w:val="001F0194"/>
    <w:rsid w:val="001F20FE"/>
    <w:rsid w:val="001F2E95"/>
    <w:rsid w:val="001F7CFF"/>
    <w:rsid w:val="00203559"/>
    <w:rsid w:val="00203582"/>
    <w:rsid w:val="002046AD"/>
    <w:rsid w:val="00204E55"/>
    <w:rsid w:val="00211B5A"/>
    <w:rsid w:val="0021310F"/>
    <w:rsid w:val="002232FC"/>
    <w:rsid w:val="002247A6"/>
    <w:rsid w:val="0022627F"/>
    <w:rsid w:val="00231C91"/>
    <w:rsid w:val="002337EB"/>
    <w:rsid w:val="00235A51"/>
    <w:rsid w:val="002506E0"/>
    <w:rsid w:val="002545CB"/>
    <w:rsid w:val="00255477"/>
    <w:rsid w:val="002627B2"/>
    <w:rsid w:val="00270A9C"/>
    <w:rsid w:val="0027198B"/>
    <w:rsid w:val="00273526"/>
    <w:rsid w:val="00283510"/>
    <w:rsid w:val="0029134A"/>
    <w:rsid w:val="002927AA"/>
    <w:rsid w:val="00292C18"/>
    <w:rsid w:val="00295785"/>
    <w:rsid w:val="002A0E88"/>
    <w:rsid w:val="002A2BD7"/>
    <w:rsid w:val="002B14F4"/>
    <w:rsid w:val="002B250B"/>
    <w:rsid w:val="002B62DB"/>
    <w:rsid w:val="002C066F"/>
    <w:rsid w:val="002D500A"/>
    <w:rsid w:val="002E1258"/>
    <w:rsid w:val="002E33AB"/>
    <w:rsid w:val="002E447C"/>
    <w:rsid w:val="002E4FB7"/>
    <w:rsid w:val="002E5BF6"/>
    <w:rsid w:val="002F0D7F"/>
    <w:rsid w:val="002F6E14"/>
    <w:rsid w:val="00310664"/>
    <w:rsid w:val="003107F6"/>
    <w:rsid w:val="00317257"/>
    <w:rsid w:val="00322A52"/>
    <w:rsid w:val="003252CC"/>
    <w:rsid w:val="00332302"/>
    <w:rsid w:val="00340958"/>
    <w:rsid w:val="00364E40"/>
    <w:rsid w:val="00373ECC"/>
    <w:rsid w:val="00380486"/>
    <w:rsid w:val="00393045"/>
    <w:rsid w:val="00393739"/>
    <w:rsid w:val="00393AA4"/>
    <w:rsid w:val="0039432E"/>
    <w:rsid w:val="003A3AEF"/>
    <w:rsid w:val="003A47EC"/>
    <w:rsid w:val="003A5985"/>
    <w:rsid w:val="003B5821"/>
    <w:rsid w:val="003B6310"/>
    <w:rsid w:val="003B79EE"/>
    <w:rsid w:val="003B7EE2"/>
    <w:rsid w:val="003C1815"/>
    <w:rsid w:val="003C21C2"/>
    <w:rsid w:val="003D584A"/>
    <w:rsid w:val="003D61D0"/>
    <w:rsid w:val="003E3ED3"/>
    <w:rsid w:val="003F73B1"/>
    <w:rsid w:val="003F7E68"/>
    <w:rsid w:val="004000F4"/>
    <w:rsid w:val="00401F87"/>
    <w:rsid w:val="00404175"/>
    <w:rsid w:val="004100CD"/>
    <w:rsid w:val="00412223"/>
    <w:rsid w:val="0043069C"/>
    <w:rsid w:val="00430E94"/>
    <w:rsid w:val="00431D1C"/>
    <w:rsid w:val="004320F3"/>
    <w:rsid w:val="00442577"/>
    <w:rsid w:val="0044341C"/>
    <w:rsid w:val="004476DF"/>
    <w:rsid w:val="004546E0"/>
    <w:rsid w:val="00455F6F"/>
    <w:rsid w:val="00457800"/>
    <w:rsid w:val="00471E29"/>
    <w:rsid w:val="004770DE"/>
    <w:rsid w:val="004905E6"/>
    <w:rsid w:val="004A64E9"/>
    <w:rsid w:val="004A7770"/>
    <w:rsid w:val="004B16A3"/>
    <w:rsid w:val="004B3F01"/>
    <w:rsid w:val="004B549A"/>
    <w:rsid w:val="004B7C6B"/>
    <w:rsid w:val="004C12CB"/>
    <w:rsid w:val="004C5C20"/>
    <w:rsid w:val="004D114D"/>
    <w:rsid w:val="004D63F9"/>
    <w:rsid w:val="004D7339"/>
    <w:rsid w:val="004E42A1"/>
    <w:rsid w:val="004F4F33"/>
    <w:rsid w:val="005011EB"/>
    <w:rsid w:val="0050618C"/>
    <w:rsid w:val="00523F66"/>
    <w:rsid w:val="005309C2"/>
    <w:rsid w:val="00542E2C"/>
    <w:rsid w:val="00560329"/>
    <w:rsid w:val="0056723E"/>
    <w:rsid w:val="005718CE"/>
    <w:rsid w:val="00581AE9"/>
    <w:rsid w:val="00583E29"/>
    <w:rsid w:val="00587D83"/>
    <w:rsid w:val="0059181B"/>
    <w:rsid w:val="0059228B"/>
    <w:rsid w:val="00597E5C"/>
    <w:rsid w:val="005B1534"/>
    <w:rsid w:val="005B2919"/>
    <w:rsid w:val="005B603A"/>
    <w:rsid w:val="005C4156"/>
    <w:rsid w:val="005D217F"/>
    <w:rsid w:val="005D50FD"/>
    <w:rsid w:val="005D71CA"/>
    <w:rsid w:val="005D741E"/>
    <w:rsid w:val="005E0517"/>
    <w:rsid w:val="005E2C33"/>
    <w:rsid w:val="005F0224"/>
    <w:rsid w:val="0060146F"/>
    <w:rsid w:val="0060725A"/>
    <w:rsid w:val="00611BC7"/>
    <w:rsid w:val="00613475"/>
    <w:rsid w:val="00621013"/>
    <w:rsid w:val="00621306"/>
    <w:rsid w:val="00622530"/>
    <w:rsid w:val="006247C5"/>
    <w:rsid w:val="00624F21"/>
    <w:rsid w:val="00626DC7"/>
    <w:rsid w:val="006313B7"/>
    <w:rsid w:val="00640828"/>
    <w:rsid w:val="006429A5"/>
    <w:rsid w:val="00645482"/>
    <w:rsid w:val="00646C80"/>
    <w:rsid w:val="00654412"/>
    <w:rsid w:val="00654566"/>
    <w:rsid w:val="006617AA"/>
    <w:rsid w:val="006766B4"/>
    <w:rsid w:val="0068483F"/>
    <w:rsid w:val="00685401"/>
    <w:rsid w:val="00686181"/>
    <w:rsid w:val="00686E64"/>
    <w:rsid w:val="0069714B"/>
    <w:rsid w:val="006B18B4"/>
    <w:rsid w:val="006B2C5E"/>
    <w:rsid w:val="006B7775"/>
    <w:rsid w:val="006C32DE"/>
    <w:rsid w:val="006C7803"/>
    <w:rsid w:val="006D0A59"/>
    <w:rsid w:val="006D7038"/>
    <w:rsid w:val="006E02BB"/>
    <w:rsid w:val="00703B2D"/>
    <w:rsid w:val="007163F3"/>
    <w:rsid w:val="00727240"/>
    <w:rsid w:val="007349AA"/>
    <w:rsid w:val="00737BD0"/>
    <w:rsid w:val="00744A72"/>
    <w:rsid w:val="00745482"/>
    <w:rsid w:val="00745F49"/>
    <w:rsid w:val="00753BF0"/>
    <w:rsid w:val="00755B4D"/>
    <w:rsid w:val="00767CF4"/>
    <w:rsid w:val="0077250F"/>
    <w:rsid w:val="00776452"/>
    <w:rsid w:val="007B1F4C"/>
    <w:rsid w:val="007B32CD"/>
    <w:rsid w:val="007B3BA8"/>
    <w:rsid w:val="007B44D2"/>
    <w:rsid w:val="007B7A6E"/>
    <w:rsid w:val="007C12DA"/>
    <w:rsid w:val="00802230"/>
    <w:rsid w:val="00823A13"/>
    <w:rsid w:val="00825B45"/>
    <w:rsid w:val="00835933"/>
    <w:rsid w:val="008411DA"/>
    <w:rsid w:val="00847927"/>
    <w:rsid w:val="00850A27"/>
    <w:rsid w:val="00855260"/>
    <w:rsid w:val="00863663"/>
    <w:rsid w:val="008652E7"/>
    <w:rsid w:val="008658E5"/>
    <w:rsid w:val="00867079"/>
    <w:rsid w:val="0088062F"/>
    <w:rsid w:val="00887D2D"/>
    <w:rsid w:val="00891D76"/>
    <w:rsid w:val="008938D6"/>
    <w:rsid w:val="00896FC2"/>
    <w:rsid w:val="008A1290"/>
    <w:rsid w:val="008A5B04"/>
    <w:rsid w:val="008B4625"/>
    <w:rsid w:val="008C6E82"/>
    <w:rsid w:val="008D36D4"/>
    <w:rsid w:val="008D3CAB"/>
    <w:rsid w:val="008D4935"/>
    <w:rsid w:val="008D4AC1"/>
    <w:rsid w:val="008F0253"/>
    <w:rsid w:val="008F70F4"/>
    <w:rsid w:val="00907DC1"/>
    <w:rsid w:val="00911451"/>
    <w:rsid w:val="0091153C"/>
    <w:rsid w:val="00913BC3"/>
    <w:rsid w:val="0092493B"/>
    <w:rsid w:val="009259D5"/>
    <w:rsid w:val="00931993"/>
    <w:rsid w:val="0093208C"/>
    <w:rsid w:val="0094215A"/>
    <w:rsid w:val="00944C82"/>
    <w:rsid w:val="00950C4E"/>
    <w:rsid w:val="00954F3C"/>
    <w:rsid w:val="009612B0"/>
    <w:rsid w:val="009651D4"/>
    <w:rsid w:val="00966565"/>
    <w:rsid w:val="00966D95"/>
    <w:rsid w:val="00972F8C"/>
    <w:rsid w:val="0097417F"/>
    <w:rsid w:val="00981059"/>
    <w:rsid w:val="009A1CF2"/>
    <w:rsid w:val="009A453F"/>
    <w:rsid w:val="009A753C"/>
    <w:rsid w:val="009D004C"/>
    <w:rsid w:val="009D02D6"/>
    <w:rsid w:val="009D4CA4"/>
    <w:rsid w:val="009D7974"/>
    <w:rsid w:val="009E11D1"/>
    <w:rsid w:val="009E58D8"/>
    <w:rsid w:val="009F7EEA"/>
    <w:rsid w:val="009F7FD7"/>
    <w:rsid w:val="00A00FAD"/>
    <w:rsid w:val="00A020F9"/>
    <w:rsid w:val="00A13011"/>
    <w:rsid w:val="00A246E4"/>
    <w:rsid w:val="00A3135B"/>
    <w:rsid w:val="00A32599"/>
    <w:rsid w:val="00A43F55"/>
    <w:rsid w:val="00A44FCC"/>
    <w:rsid w:val="00A4560F"/>
    <w:rsid w:val="00A45730"/>
    <w:rsid w:val="00A5454B"/>
    <w:rsid w:val="00A63865"/>
    <w:rsid w:val="00A716AE"/>
    <w:rsid w:val="00A83717"/>
    <w:rsid w:val="00A85E46"/>
    <w:rsid w:val="00AA47F8"/>
    <w:rsid w:val="00AC5F1B"/>
    <w:rsid w:val="00AC78F0"/>
    <w:rsid w:val="00AD06B8"/>
    <w:rsid w:val="00AE20BC"/>
    <w:rsid w:val="00AF578C"/>
    <w:rsid w:val="00B01427"/>
    <w:rsid w:val="00B064B2"/>
    <w:rsid w:val="00B10194"/>
    <w:rsid w:val="00B11060"/>
    <w:rsid w:val="00B301D6"/>
    <w:rsid w:val="00B45A0B"/>
    <w:rsid w:val="00B5407D"/>
    <w:rsid w:val="00B63511"/>
    <w:rsid w:val="00B830F4"/>
    <w:rsid w:val="00B950DC"/>
    <w:rsid w:val="00BA77B2"/>
    <w:rsid w:val="00BB1FF4"/>
    <w:rsid w:val="00BD110B"/>
    <w:rsid w:val="00BD2C26"/>
    <w:rsid w:val="00BD3C61"/>
    <w:rsid w:val="00BD5160"/>
    <w:rsid w:val="00BD55CA"/>
    <w:rsid w:val="00BF3477"/>
    <w:rsid w:val="00C013DA"/>
    <w:rsid w:val="00C01877"/>
    <w:rsid w:val="00C234EC"/>
    <w:rsid w:val="00C267BE"/>
    <w:rsid w:val="00C30BD2"/>
    <w:rsid w:val="00C355D7"/>
    <w:rsid w:val="00C43A04"/>
    <w:rsid w:val="00C52BF4"/>
    <w:rsid w:val="00C612D5"/>
    <w:rsid w:val="00C62168"/>
    <w:rsid w:val="00C6562A"/>
    <w:rsid w:val="00C707AC"/>
    <w:rsid w:val="00C73404"/>
    <w:rsid w:val="00C926AE"/>
    <w:rsid w:val="00C970D6"/>
    <w:rsid w:val="00CB1028"/>
    <w:rsid w:val="00CB2B79"/>
    <w:rsid w:val="00CB4112"/>
    <w:rsid w:val="00CC47B4"/>
    <w:rsid w:val="00CE2E67"/>
    <w:rsid w:val="00CE4BA8"/>
    <w:rsid w:val="00CE59A1"/>
    <w:rsid w:val="00CE76B5"/>
    <w:rsid w:val="00D100B9"/>
    <w:rsid w:val="00D13386"/>
    <w:rsid w:val="00D13FE6"/>
    <w:rsid w:val="00D30E11"/>
    <w:rsid w:val="00D3715A"/>
    <w:rsid w:val="00D41956"/>
    <w:rsid w:val="00D521AD"/>
    <w:rsid w:val="00D64939"/>
    <w:rsid w:val="00D7179C"/>
    <w:rsid w:val="00D76F38"/>
    <w:rsid w:val="00D77ED8"/>
    <w:rsid w:val="00D8025F"/>
    <w:rsid w:val="00D822F6"/>
    <w:rsid w:val="00D87A94"/>
    <w:rsid w:val="00D93EB6"/>
    <w:rsid w:val="00DA1AD9"/>
    <w:rsid w:val="00DC0108"/>
    <w:rsid w:val="00DC3DD3"/>
    <w:rsid w:val="00DC45CB"/>
    <w:rsid w:val="00DC7DC2"/>
    <w:rsid w:val="00DD21C4"/>
    <w:rsid w:val="00DD27CD"/>
    <w:rsid w:val="00DD69F5"/>
    <w:rsid w:val="00DE262E"/>
    <w:rsid w:val="00DE2F25"/>
    <w:rsid w:val="00DE4F44"/>
    <w:rsid w:val="00DF10C5"/>
    <w:rsid w:val="00E05829"/>
    <w:rsid w:val="00E1523B"/>
    <w:rsid w:val="00E33524"/>
    <w:rsid w:val="00E561E6"/>
    <w:rsid w:val="00E5682B"/>
    <w:rsid w:val="00E630EC"/>
    <w:rsid w:val="00E65000"/>
    <w:rsid w:val="00E70A6B"/>
    <w:rsid w:val="00E83CBB"/>
    <w:rsid w:val="00E97F32"/>
    <w:rsid w:val="00EA2ED4"/>
    <w:rsid w:val="00EA76F7"/>
    <w:rsid w:val="00EB0CFE"/>
    <w:rsid w:val="00EB16E1"/>
    <w:rsid w:val="00EB2733"/>
    <w:rsid w:val="00ED6050"/>
    <w:rsid w:val="00ED6BFF"/>
    <w:rsid w:val="00EF1BCA"/>
    <w:rsid w:val="00F03F34"/>
    <w:rsid w:val="00F12935"/>
    <w:rsid w:val="00F26E17"/>
    <w:rsid w:val="00F31471"/>
    <w:rsid w:val="00F325A9"/>
    <w:rsid w:val="00F3515E"/>
    <w:rsid w:val="00F41437"/>
    <w:rsid w:val="00F60537"/>
    <w:rsid w:val="00F62A35"/>
    <w:rsid w:val="00F767ED"/>
    <w:rsid w:val="00F90215"/>
    <w:rsid w:val="00F90722"/>
    <w:rsid w:val="00F923C0"/>
    <w:rsid w:val="00F9476F"/>
    <w:rsid w:val="00F95A41"/>
    <w:rsid w:val="00FA1EFE"/>
    <w:rsid w:val="00FA7511"/>
    <w:rsid w:val="00FB25B1"/>
    <w:rsid w:val="00FB4068"/>
    <w:rsid w:val="00FB4551"/>
    <w:rsid w:val="00FB63C1"/>
    <w:rsid w:val="00FF0AB3"/>
    <w:rsid w:val="00FF1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C1815"/>
    <w:pPr>
      <w:keepNext/>
      <w:widowControl w:val="0"/>
      <w:suppressAutoHyphens/>
      <w:spacing w:after="0" w:line="240" w:lineRule="auto"/>
      <w:outlineLvl w:val="0"/>
    </w:pPr>
    <w:rPr>
      <w:rFonts w:ascii="Liberation Serif" w:eastAsia="DejaVu Sans" w:hAnsi="Liberation Serif" w:cs="DejaVu Sans"/>
      <w:b/>
      <w:bCs/>
      <w:kern w:val="1"/>
      <w:sz w:val="28"/>
      <w:szCs w:val="24"/>
      <w:lang w:eastAsia="hi-IN" w:bidi="hi-IN"/>
    </w:rPr>
  </w:style>
  <w:style w:type="paragraph" w:styleId="2">
    <w:name w:val="heading 2"/>
    <w:basedOn w:val="a"/>
    <w:next w:val="a"/>
    <w:link w:val="20"/>
    <w:qFormat/>
    <w:rsid w:val="003C1815"/>
    <w:pPr>
      <w:keepNext/>
      <w:widowControl w:val="0"/>
      <w:suppressAutoHyphens/>
      <w:spacing w:after="0" w:line="240" w:lineRule="auto"/>
      <w:outlineLvl w:val="1"/>
    </w:pPr>
    <w:rPr>
      <w:rFonts w:ascii="Liberation Serif" w:eastAsia="DejaVu Sans" w:hAnsi="Liberation Serif" w:cs="DejaVu Sans"/>
      <w:b/>
      <w:bCs/>
      <w:kern w:val="1"/>
      <w:sz w:val="24"/>
      <w:szCs w:val="24"/>
      <w:lang w:eastAsia="hi-IN" w:bidi="hi-IN"/>
    </w:rPr>
  </w:style>
  <w:style w:type="paragraph" w:styleId="3">
    <w:name w:val="heading 3"/>
    <w:basedOn w:val="a"/>
    <w:next w:val="a"/>
    <w:link w:val="30"/>
    <w:uiPriority w:val="9"/>
    <w:unhideWhenUsed/>
    <w:qFormat/>
    <w:rsid w:val="00013B6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C1815"/>
    <w:pPr>
      <w:keepNext/>
      <w:widowControl w:val="0"/>
      <w:suppressAutoHyphens/>
      <w:spacing w:after="0" w:line="240" w:lineRule="auto"/>
      <w:outlineLvl w:val="3"/>
    </w:pPr>
    <w:rPr>
      <w:rFonts w:ascii="Liberation Serif" w:eastAsia="DejaVu Sans" w:hAnsi="Liberation Serif" w:cs="DejaVu Sans"/>
      <w:kern w:val="1"/>
      <w:sz w:val="28"/>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5160"/>
    <w:pPr>
      <w:ind w:left="720"/>
      <w:contextualSpacing/>
    </w:pPr>
  </w:style>
  <w:style w:type="character" w:customStyle="1" w:styleId="10">
    <w:name w:val="Заголовок 1 Знак"/>
    <w:basedOn w:val="a0"/>
    <w:link w:val="1"/>
    <w:uiPriority w:val="9"/>
    <w:rsid w:val="003C1815"/>
    <w:rPr>
      <w:rFonts w:ascii="Liberation Serif" w:eastAsia="DejaVu Sans" w:hAnsi="Liberation Serif" w:cs="DejaVu Sans"/>
      <w:b/>
      <w:bCs/>
      <w:kern w:val="1"/>
      <w:sz w:val="28"/>
      <w:szCs w:val="24"/>
      <w:lang w:eastAsia="hi-IN" w:bidi="hi-IN"/>
    </w:rPr>
  </w:style>
  <w:style w:type="character" w:customStyle="1" w:styleId="20">
    <w:name w:val="Заголовок 2 Знак"/>
    <w:basedOn w:val="a0"/>
    <w:link w:val="2"/>
    <w:rsid w:val="003C1815"/>
    <w:rPr>
      <w:rFonts w:ascii="Liberation Serif" w:eastAsia="DejaVu Sans" w:hAnsi="Liberation Serif" w:cs="DejaVu Sans"/>
      <w:b/>
      <w:bCs/>
      <w:kern w:val="1"/>
      <w:sz w:val="24"/>
      <w:szCs w:val="24"/>
      <w:lang w:eastAsia="hi-IN" w:bidi="hi-IN"/>
    </w:rPr>
  </w:style>
  <w:style w:type="character" w:customStyle="1" w:styleId="40">
    <w:name w:val="Заголовок 4 Знак"/>
    <w:basedOn w:val="a0"/>
    <w:link w:val="4"/>
    <w:rsid w:val="003C1815"/>
    <w:rPr>
      <w:rFonts w:ascii="Liberation Serif" w:eastAsia="DejaVu Sans" w:hAnsi="Liberation Serif" w:cs="DejaVu Sans"/>
      <w:kern w:val="1"/>
      <w:sz w:val="28"/>
      <w:szCs w:val="24"/>
      <w:lang w:eastAsia="hi-IN" w:bidi="hi-IN"/>
    </w:rPr>
  </w:style>
  <w:style w:type="character" w:customStyle="1" w:styleId="WW8Num2z0">
    <w:name w:val="WW8Num2z0"/>
    <w:rsid w:val="003C1815"/>
    <w:rPr>
      <w:rFonts w:ascii="Symbol" w:hAnsi="Symbol"/>
    </w:rPr>
  </w:style>
  <w:style w:type="character" w:customStyle="1" w:styleId="WW8Num3z0">
    <w:name w:val="WW8Num3z0"/>
    <w:rsid w:val="003C1815"/>
    <w:rPr>
      <w:rFonts w:ascii="Symbol" w:hAnsi="Symbol"/>
    </w:rPr>
  </w:style>
  <w:style w:type="character" w:customStyle="1" w:styleId="WW8Num4z0">
    <w:name w:val="WW8Num4z0"/>
    <w:rsid w:val="003C1815"/>
    <w:rPr>
      <w:rFonts w:ascii="Symbol" w:hAnsi="Symbol"/>
    </w:rPr>
  </w:style>
  <w:style w:type="character" w:customStyle="1" w:styleId="WW8Num5z0">
    <w:name w:val="WW8Num5z0"/>
    <w:rsid w:val="003C1815"/>
    <w:rPr>
      <w:rFonts w:ascii="Symbol" w:hAnsi="Symbol"/>
    </w:rPr>
  </w:style>
  <w:style w:type="character" w:customStyle="1" w:styleId="WW8Num6z0">
    <w:name w:val="WW8Num6z0"/>
    <w:rsid w:val="003C1815"/>
    <w:rPr>
      <w:rFonts w:ascii="Symbol" w:hAnsi="Symbol"/>
    </w:rPr>
  </w:style>
  <w:style w:type="character" w:customStyle="1" w:styleId="WW8Num7z0">
    <w:name w:val="WW8Num7z0"/>
    <w:rsid w:val="003C1815"/>
    <w:rPr>
      <w:rFonts w:ascii="Symbol" w:hAnsi="Symbol"/>
    </w:rPr>
  </w:style>
  <w:style w:type="character" w:customStyle="1" w:styleId="WW8Num8z0">
    <w:name w:val="WW8Num8z0"/>
    <w:rsid w:val="003C1815"/>
    <w:rPr>
      <w:rFonts w:ascii="Symbol" w:hAnsi="Symbol"/>
    </w:rPr>
  </w:style>
  <w:style w:type="character" w:customStyle="1" w:styleId="11">
    <w:name w:val="Основной шрифт абзаца1"/>
    <w:rsid w:val="003C1815"/>
  </w:style>
  <w:style w:type="character" w:customStyle="1" w:styleId="WW8Num3z1">
    <w:name w:val="WW8Num3z1"/>
    <w:rsid w:val="003C1815"/>
    <w:rPr>
      <w:rFonts w:ascii="Courier New" w:hAnsi="Courier New" w:cs="Courier New"/>
    </w:rPr>
  </w:style>
  <w:style w:type="character" w:customStyle="1" w:styleId="WW8Num3z2">
    <w:name w:val="WW8Num3z2"/>
    <w:rsid w:val="003C1815"/>
    <w:rPr>
      <w:rFonts w:ascii="Wingdings" w:hAnsi="Wingdings"/>
    </w:rPr>
  </w:style>
  <w:style w:type="character" w:customStyle="1" w:styleId="WW8Num2z1">
    <w:name w:val="WW8Num2z1"/>
    <w:rsid w:val="003C1815"/>
    <w:rPr>
      <w:rFonts w:ascii="Courier New" w:hAnsi="Courier New" w:cs="Courier New"/>
    </w:rPr>
  </w:style>
  <w:style w:type="character" w:customStyle="1" w:styleId="WW8Num2z2">
    <w:name w:val="WW8Num2z2"/>
    <w:rsid w:val="003C1815"/>
    <w:rPr>
      <w:rFonts w:ascii="Wingdings" w:hAnsi="Wingdings"/>
    </w:rPr>
  </w:style>
  <w:style w:type="character" w:customStyle="1" w:styleId="WW8Num4z1">
    <w:name w:val="WW8Num4z1"/>
    <w:rsid w:val="003C1815"/>
    <w:rPr>
      <w:rFonts w:ascii="Courier New" w:hAnsi="Courier New" w:cs="Courier New"/>
    </w:rPr>
  </w:style>
  <w:style w:type="character" w:customStyle="1" w:styleId="WW8Num4z2">
    <w:name w:val="WW8Num4z2"/>
    <w:rsid w:val="003C1815"/>
    <w:rPr>
      <w:rFonts w:ascii="Wingdings" w:hAnsi="Wingdings"/>
    </w:rPr>
  </w:style>
  <w:style w:type="character" w:customStyle="1" w:styleId="WW8Num5z1">
    <w:name w:val="WW8Num5z1"/>
    <w:rsid w:val="003C1815"/>
    <w:rPr>
      <w:rFonts w:ascii="Courier New" w:hAnsi="Courier New" w:cs="Courier New"/>
    </w:rPr>
  </w:style>
  <w:style w:type="character" w:customStyle="1" w:styleId="WW8Num5z2">
    <w:name w:val="WW8Num5z2"/>
    <w:rsid w:val="003C1815"/>
    <w:rPr>
      <w:rFonts w:ascii="Wingdings" w:hAnsi="Wingdings"/>
    </w:rPr>
  </w:style>
  <w:style w:type="character" w:customStyle="1" w:styleId="WW8Num9z0">
    <w:name w:val="WW8Num9z0"/>
    <w:rsid w:val="003C1815"/>
    <w:rPr>
      <w:rFonts w:ascii="Symbol" w:hAnsi="Symbol"/>
    </w:rPr>
  </w:style>
  <w:style w:type="character" w:customStyle="1" w:styleId="WW8Num9z1">
    <w:name w:val="WW8Num9z1"/>
    <w:rsid w:val="003C1815"/>
    <w:rPr>
      <w:rFonts w:ascii="Courier New" w:hAnsi="Courier New" w:cs="Courier New"/>
    </w:rPr>
  </w:style>
  <w:style w:type="character" w:customStyle="1" w:styleId="WW8Num9z2">
    <w:name w:val="WW8Num9z2"/>
    <w:rsid w:val="003C1815"/>
    <w:rPr>
      <w:rFonts w:ascii="Wingdings" w:hAnsi="Wingdings"/>
    </w:rPr>
  </w:style>
  <w:style w:type="character" w:customStyle="1" w:styleId="WW8Num8z1">
    <w:name w:val="WW8Num8z1"/>
    <w:rsid w:val="003C1815"/>
    <w:rPr>
      <w:rFonts w:ascii="Courier New" w:hAnsi="Courier New" w:cs="Courier New"/>
    </w:rPr>
  </w:style>
  <w:style w:type="character" w:customStyle="1" w:styleId="WW8Num8z2">
    <w:name w:val="WW8Num8z2"/>
    <w:rsid w:val="003C1815"/>
    <w:rPr>
      <w:rFonts w:ascii="Wingdings" w:hAnsi="Wingdings"/>
    </w:rPr>
  </w:style>
  <w:style w:type="character" w:customStyle="1" w:styleId="a4">
    <w:name w:val="Символ нумерации"/>
    <w:rsid w:val="003C1815"/>
  </w:style>
  <w:style w:type="character" w:customStyle="1" w:styleId="WW8Num10z0">
    <w:name w:val="WW8Num10z0"/>
    <w:rsid w:val="003C1815"/>
    <w:rPr>
      <w:rFonts w:ascii="Symbol" w:hAnsi="Symbol"/>
    </w:rPr>
  </w:style>
  <w:style w:type="character" w:customStyle="1" w:styleId="WW8Num10z1">
    <w:name w:val="WW8Num10z1"/>
    <w:rsid w:val="003C1815"/>
    <w:rPr>
      <w:rFonts w:ascii="Courier New" w:hAnsi="Courier New" w:cs="Courier New"/>
    </w:rPr>
  </w:style>
  <w:style w:type="character" w:customStyle="1" w:styleId="WW8Num10z2">
    <w:name w:val="WW8Num10z2"/>
    <w:rsid w:val="003C1815"/>
    <w:rPr>
      <w:rFonts w:ascii="Wingdings" w:hAnsi="Wingdings"/>
    </w:rPr>
  </w:style>
  <w:style w:type="paragraph" w:customStyle="1" w:styleId="a5">
    <w:name w:val="Заголовок"/>
    <w:basedOn w:val="a"/>
    <w:next w:val="a6"/>
    <w:rsid w:val="003C1815"/>
    <w:pPr>
      <w:keepNext/>
      <w:widowControl w:val="0"/>
      <w:suppressAutoHyphens/>
      <w:spacing w:before="240" w:after="120" w:line="240" w:lineRule="auto"/>
    </w:pPr>
    <w:rPr>
      <w:rFonts w:ascii="Liberation Sans" w:eastAsia="DejaVu Sans" w:hAnsi="Liberation Sans" w:cs="DejaVu Sans"/>
      <w:kern w:val="1"/>
      <w:sz w:val="28"/>
      <w:szCs w:val="28"/>
      <w:lang w:eastAsia="hi-IN" w:bidi="hi-IN"/>
    </w:rPr>
  </w:style>
  <w:style w:type="paragraph" w:styleId="a6">
    <w:name w:val="Body Text"/>
    <w:basedOn w:val="a"/>
    <w:link w:val="a7"/>
    <w:rsid w:val="003C1815"/>
    <w:pPr>
      <w:widowControl w:val="0"/>
      <w:suppressAutoHyphens/>
      <w:spacing w:after="120" w:line="240" w:lineRule="auto"/>
    </w:pPr>
    <w:rPr>
      <w:rFonts w:ascii="Liberation Serif" w:eastAsia="DejaVu Sans" w:hAnsi="Liberation Serif" w:cs="DejaVu Sans"/>
      <w:kern w:val="1"/>
      <w:sz w:val="24"/>
      <w:szCs w:val="24"/>
      <w:lang w:eastAsia="hi-IN" w:bidi="hi-IN"/>
    </w:rPr>
  </w:style>
  <w:style w:type="character" w:customStyle="1" w:styleId="a7">
    <w:name w:val="Основной текст Знак"/>
    <w:basedOn w:val="a0"/>
    <w:link w:val="a6"/>
    <w:rsid w:val="003C1815"/>
    <w:rPr>
      <w:rFonts w:ascii="Liberation Serif" w:eastAsia="DejaVu Sans" w:hAnsi="Liberation Serif" w:cs="DejaVu Sans"/>
      <w:kern w:val="1"/>
      <w:sz w:val="24"/>
      <w:szCs w:val="24"/>
      <w:lang w:eastAsia="hi-IN" w:bidi="hi-IN"/>
    </w:rPr>
  </w:style>
  <w:style w:type="paragraph" w:styleId="a8">
    <w:name w:val="Title"/>
    <w:basedOn w:val="a5"/>
    <w:next w:val="a9"/>
    <w:link w:val="aa"/>
    <w:qFormat/>
    <w:rsid w:val="003C1815"/>
  </w:style>
  <w:style w:type="character" w:customStyle="1" w:styleId="aa">
    <w:name w:val="Название Знак"/>
    <w:basedOn w:val="a0"/>
    <w:link w:val="a8"/>
    <w:rsid w:val="003C1815"/>
    <w:rPr>
      <w:rFonts w:ascii="Liberation Sans" w:eastAsia="DejaVu Sans" w:hAnsi="Liberation Sans" w:cs="DejaVu Sans"/>
      <w:kern w:val="1"/>
      <w:sz w:val="28"/>
      <w:szCs w:val="28"/>
      <w:lang w:eastAsia="hi-IN" w:bidi="hi-IN"/>
    </w:rPr>
  </w:style>
  <w:style w:type="paragraph" w:styleId="a9">
    <w:name w:val="Subtitle"/>
    <w:basedOn w:val="a5"/>
    <w:next w:val="a6"/>
    <w:link w:val="ab"/>
    <w:qFormat/>
    <w:rsid w:val="003C1815"/>
    <w:pPr>
      <w:jc w:val="center"/>
    </w:pPr>
    <w:rPr>
      <w:i/>
      <w:iCs/>
    </w:rPr>
  </w:style>
  <w:style w:type="character" w:customStyle="1" w:styleId="ab">
    <w:name w:val="Подзаголовок Знак"/>
    <w:basedOn w:val="a0"/>
    <w:link w:val="a9"/>
    <w:rsid w:val="003C1815"/>
    <w:rPr>
      <w:rFonts w:ascii="Liberation Sans" w:eastAsia="DejaVu Sans" w:hAnsi="Liberation Sans" w:cs="DejaVu Sans"/>
      <w:i/>
      <w:iCs/>
      <w:kern w:val="1"/>
      <w:sz w:val="28"/>
      <w:szCs w:val="28"/>
      <w:lang w:eastAsia="hi-IN" w:bidi="hi-IN"/>
    </w:rPr>
  </w:style>
  <w:style w:type="paragraph" w:styleId="ac">
    <w:name w:val="List"/>
    <w:basedOn w:val="a6"/>
    <w:rsid w:val="003C1815"/>
  </w:style>
  <w:style w:type="paragraph" w:customStyle="1" w:styleId="21">
    <w:name w:val="Название2"/>
    <w:basedOn w:val="a"/>
    <w:rsid w:val="003C1815"/>
    <w:pPr>
      <w:widowControl w:val="0"/>
      <w:suppressLineNumbers/>
      <w:suppressAutoHyphens/>
      <w:spacing w:before="120" w:after="120" w:line="240" w:lineRule="auto"/>
    </w:pPr>
    <w:rPr>
      <w:rFonts w:ascii="Liberation Serif" w:eastAsia="DejaVu Sans" w:hAnsi="Liberation Serif" w:cs="DejaVu Sans"/>
      <w:i/>
      <w:iCs/>
      <w:kern w:val="1"/>
      <w:sz w:val="24"/>
      <w:szCs w:val="24"/>
      <w:lang w:eastAsia="hi-IN" w:bidi="hi-IN"/>
    </w:rPr>
  </w:style>
  <w:style w:type="paragraph" w:customStyle="1" w:styleId="22">
    <w:name w:val="Указатель2"/>
    <w:basedOn w:val="a"/>
    <w:rsid w:val="003C1815"/>
    <w:pPr>
      <w:widowControl w:val="0"/>
      <w:suppressLineNumbers/>
      <w:suppressAutoHyphens/>
      <w:spacing w:after="0" w:line="240" w:lineRule="auto"/>
    </w:pPr>
    <w:rPr>
      <w:rFonts w:ascii="Liberation Serif" w:eastAsia="DejaVu Sans" w:hAnsi="Liberation Serif" w:cs="DejaVu Sans"/>
      <w:kern w:val="1"/>
      <w:sz w:val="24"/>
      <w:szCs w:val="24"/>
      <w:lang w:eastAsia="hi-IN" w:bidi="hi-IN"/>
    </w:rPr>
  </w:style>
  <w:style w:type="paragraph" w:customStyle="1" w:styleId="12">
    <w:name w:val="Название1"/>
    <w:basedOn w:val="a"/>
    <w:rsid w:val="003C1815"/>
    <w:pPr>
      <w:widowControl w:val="0"/>
      <w:suppressLineNumbers/>
      <w:suppressAutoHyphens/>
      <w:spacing w:before="120" w:after="120" w:line="240" w:lineRule="auto"/>
    </w:pPr>
    <w:rPr>
      <w:rFonts w:ascii="Liberation Serif" w:eastAsia="DejaVu Sans" w:hAnsi="Liberation Serif" w:cs="DejaVu Sans"/>
      <w:i/>
      <w:iCs/>
      <w:kern w:val="1"/>
      <w:sz w:val="24"/>
      <w:szCs w:val="24"/>
      <w:lang w:eastAsia="hi-IN" w:bidi="hi-IN"/>
    </w:rPr>
  </w:style>
  <w:style w:type="paragraph" w:customStyle="1" w:styleId="13">
    <w:name w:val="Указатель1"/>
    <w:basedOn w:val="a"/>
    <w:rsid w:val="003C1815"/>
    <w:pPr>
      <w:widowControl w:val="0"/>
      <w:suppressLineNumbers/>
      <w:suppressAutoHyphens/>
      <w:spacing w:after="0" w:line="240" w:lineRule="auto"/>
    </w:pPr>
    <w:rPr>
      <w:rFonts w:ascii="Liberation Serif" w:eastAsia="DejaVu Sans" w:hAnsi="Liberation Serif" w:cs="DejaVu Sans"/>
      <w:kern w:val="1"/>
      <w:sz w:val="24"/>
      <w:szCs w:val="24"/>
      <w:lang w:eastAsia="hi-IN" w:bidi="hi-IN"/>
    </w:rPr>
  </w:style>
  <w:style w:type="paragraph" w:customStyle="1" w:styleId="14">
    <w:name w:val="Обычный1"/>
    <w:rsid w:val="003C1815"/>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customStyle="1" w:styleId="210">
    <w:name w:val="Основной текст 21"/>
    <w:basedOn w:val="a"/>
    <w:rsid w:val="003C1815"/>
    <w:pPr>
      <w:widowControl w:val="0"/>
      <w:suppressAutoHyphens/>
      <w:spacing w:before="40" w:after="0" w:line="240" w:lineRule="auto"/>
      <w:ind w:right="-22"/>
    </w:pPr>
    <w:rPr>
      <w:rFonts w:ascii="Liberation Serif" w:eastAsia="DejaVu Sans" w:hAnsi="Liberation Serif" w:cs="DejaVu Sans"/>
      <w:kern w:val="1"/>
      <w:sz w:val="24"/>
      <w:szCs w:val="24"/>
      <w:lang w:eastAsia="hi-IN" w:bidi="hi-IN"/>
    </w:rPr>
  </w:style>
  <w:style w:type="paragraph" w:styleId="ad">
    <w:name w:val="No Spacing"/>
    <w:uiPriority w:val="1"/>
    <w:qFormat/>
    <w:rsid w:val="003C1815"/>
    <w:pPr>
      <w:widowControl w:val="0"/>
      <w:suppressAutoHyphens/>
      <w:spacing w:after="0" w:line="240" w:lineRule="auto"/>
    </w:pPr>
    <w:rPr>
      <w:rFonts w:ascii="Liberation Serif" w:eastAsia="DejaVu Sans" w:hAnsi="Liberation Serif" w:cs="Times New Roman"/>
      <w:kern w:val="1"/>
      <w:sz w:val="24"/>
      <w:szCs w:val="24"/>
    </w:rPr>
  </w:style>
  <w:style w:type="character" w:customStyle="1" w:styleId="FontStyle55">
    <w:name w:val="Font Style55"/>
    <w:basedOn w:val="a0"/>
    <w:uiPriority w:val="99"/>
    <w:rsid w:val="003C1815"/>
    <w:rPr>
      <w:rFonts w:ascii="Century Schoolbook" w:hAnsi="Century Schoolbook" w:cs="Century Schoolbook"/>
      <w:sz w:val="14"/>
      <w:szCs w:val="14"/>
    </w:rPr>
  </w:style>
  <w:style w:type="character" w:customStyle="1" w:styleId="FontStyle15">
    <w:name w:val="Font Style15"/>
    <w:basedOn w:val="a0"/>
    <w:uiPriority w:val="99"/>
    <w:rsid w:val="003C1815"/>
    <w:rPr>
      <w:rFonts w:ascii="Trebuchet MS" w:hAnsi="Trebuchet MS" w:cs="Trebuchet MS"/>
      <w:sz w:val="18"/>
      <w:szCs w:val="18"/>
    </w:rPr>
  </w:style>
  <w:style w:type="character" w:customStyle="1" w:styleId="FontStyle61">
    <w:name w:val="Font Style61"/>
    <w:basedOn w:val="a0"/>
    <w:uiPriority w:val="99"/>
    <w:rsid w:val="003C1815"/>
    <w:rPr>
      <w:rFonts w:ascii="Century Schoolbook" w:hAnsi="Century Schoolbook" w:cs="Century Schoolbook"/>
      <w:b/>
      <w:bCs/>
      <w:sz w:val="14"/>
      <w:szCs w:val="14"/>
    </w:rPr>
  </w:style>
  <w:style w:type="character" w:customStyle="1" w:styleId="FontStyle11">
    <w:name w:val="Font Style11"/>
    <w:basedOn w:val="a0"/>
    <w:uiPriority w:val="99"/>
    <w:rsid w:val="003C1815"/>
    <w:rPr>
      <w:rFonts w:ascii="Century Schoolbook" w:hAnsi="Century Schoolbook" w:cs="Century Schoolbook"/>
      <w:sz w:val="16"/>
      <w:szCs w:val="16"/>
    </w:rPr>
  </w:style>
  <w:style w:type="character" w:customStyle="1" w:styleId="30">
    <w:name w:val="Заголовок 3 Знак"/>
    <w:basedOn w:val="a0"/>
    <w:link w:val="3"/>
    <w:uiPriority w:val="9"/>
    <w:rsid w:val="00013B65"/>
    <w:rPr>
      <w:rFonts w:asciiTheme="majorHAnsi" w:eastAsiaTheme="majorEastAsia" w:hAnsiTheme="majorHAnsi" w:cstheme="majorBidi"/>
      <w:b/>
      <w:bCs/>
      <w:color w:val="4F81BD" w:themeColor="accent1"/>
    </w:rPr>
  </w:style>
  <w:style w:type="character" w:styleId="ae">
    <w:name w:val="Strong"/>
    <w:basedOn w:val="a0"/>
    <w:uiPriority w:val="22"/>
    <w:qFormat/>
    <w:rsid w:val="00013B65"/>
    <w:rPr>
      <w:b/>
      <w:bCs/>
    </w:rPr>
  </w:style>
  <w:style w:type="paragraph" w:styleId="af">
    <w:name w:val="Normal (Web)"/>
    <w:basedOn w:val="a"/>
    <w:uiPriority w:val="99"/>
    <w:unhideWhenUsed/>
    <w:rsid w:val="00013B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013B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3B65"/>
  </w:style>
  <w:style w:type="paragraph" w:styleId="af0">
    <w:name w:val="Balloon Text"/>
    <w:basedOn w:val="a"/>
    <w:link w:val="af1"/>
    <w:uiPriority w:val="99"/>
    <w:semiHidden/>
    <w:unhideWhenUsed/>
    <w:rsid w:val="00013B6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13B65"/>
    <w:rPr>
      <w:rFonts w:ascii="Tahoma" w:hAnsi="Tahoma" w:cs="Tahoma"/>
      <w:sz w:val="16"/>
      <w:szCs w:val="16"/>
    </w:rPr>
  </w:style>
  <w:style w:type="table" w:styleId="af2">
    <w:name w:val="Table Grid"/>
    <w:basedOn w:val="a1"/>
    <w:uiPriority w:val="59"/>
    <w:rsid w:val="001A3B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semiHidden/>
    <w:unhideWhenUsed/>
    <w:rsid w:val="005B603A"/>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5B603A"/>
  </w:style>
  <w:style w:type="paragraph" w:styleId="af5">
    <w:name w:val="footer"/>
    <w:basedOn w:val="a"/>
    <w:link w:val="af6"/>
    <w:uiPriority w:val="99"/>
    <w:unhideWhenUsed/>
    <w:rsid w:val="005B603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5B603A"/>
  </w:style>
  <w:style w:type="paragraph" w:styleId="af7">
    <w:name w:val="footnote text"/>
    <w:basedOn w:val="a"/>
    <w:link w:val="af8"/>
    <w:semiHidden/>
    <w:rsid w:val="0093208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f8">
    <w:name w:val="Текст сноски Знак"/>
    <w:basedOn w:val="a0"/>
    <w:link w:val="af7"/>
    <w:semiHidden/>
    <w:rsid w:val="0093208C"/>
    <w:rPr>
      <w:rFonts w:ascii="Times New Roman" w:eastAsia="Times New Roman" w:hAnsi="Times New Roman" w:cs="Times New Roman"/>
      <w:sz w:val="20"/>
      <w:szCs w:val="20"/>
      <w:lang w:eastAsia="ru-RU"/>
    </w:rPr>
  </w:style>
  <w:style w:type="character" w:styleId="af9">
    <w:name w:val="Hyperlink"/>
    <w:basedOn w:val="a0"/>
    <w:uiPriority w:val="99"/>
    <w:semiHidden/>
    <w:unhideWhenUsed/>
    <w:rsid w:val="0003752D"/>
    <w:rPr>
      <w:color w:val="0000FF"/>
      <w:u w:val="single"/>
    </w:rPr>
  </w:style>
  <w:style w:type="character" w:styleId="afa">
    <w:name w:val="FollowedHyperlink"/>
    <w:basedOn w:val="a0"/>
    <w:uiPriority w:val="99"/>
    <w:semiHidden/>
    <w:unhideWhenUsed/>
    <w:rsid w:val="0003752D"/>
    <w:rPr>
      <w:color w:val="800080" w:themeColor="followedHyperlink"/>
      <w:u w:val="single"/>
    </w:rPr>
  </w:style>
  <w:style w:type="numbering" w:customStyle="1" w:styleId="15">
    <w:name w:val="Нет списка1"/>
    <w:next w:val="a2"/>
    <w:uiPriority w:val="99"/>
    <w:semiHidden/>
    <w:unhideWhenUsed/>
    <w:rsid w:val="00FA1E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C1815"/>
    <w:pPr>
      <w:keepNext/>
      <w:widowControl w:val="0"/>
      <w:suppressAutoHyphens/>
      <w:spacing w:after="0" w:line="240" w:lineRule="auto"/>
      <w:outlineLvl w:val="0"/>
    </w:pPr>
    <w:rPr>
      <w:rFonts w:ascii="Liberation Serif" w:eastAsia="DejaVu Sans" w:hAnsi="Liberation Serif" w:cs="DejaVu Sans"/>
      <w:b/>
      <w:bCs/>
      <w:kern w:val="1"/>
      <w:sz w:val="28"/>
      <w:szCs w:val="24"/>
      <w:lang w:eastAsia="hi-IN" w:bidi="hi-IN"/>
    </w:rPr>
  </w:style>
  <w:style w:type="paragraph" w:styleId="2">
    <w:name w:val="heading 2"/>
    <w:basedOn w:val="a"/>
    <w:next w:val="a"/>
    <w:link w:val="20"/>
    <w:qFormat/>
    <w:rsid w:val="003C1815"/>
    <w:pPr>
      <w:keepNext/>
      <w:widowControl w:val="0"/>
      <w:suppressAutoHyphens/>
      <w:spacing w:after="0" w:line="240" w:lineRule="auto"/>
      <w:outlineLvl w:val="1"/>
    </w:pPr>
    <w:rPr>
      <w:rFonts w:ascii="Liberation Serif" w:eastAsia="DejaVu Sans" w:hAnsi="Liberation Serif" w:cs="DejaVu Sans"/>
      <w:b/>
      <w:bCs/>
      <w:kern w:val="1"/>
      <w:sz w:val="24"/>
      <w:szCs w:val="24"/>
      <w:lang w:eastAsia="hi-IN" w:bidi="hi-IN"/>
    </w:rPr>
  </w:style>
  <w:style w:type="paragraph" w:styleId="3">
    <w:name w:val="heading 3"/>
    <w:basedOn w:val="a"/>
    <w:next w:val="a"/>
    <w:link w:val="30"/>
    <w:uiPriority w:val="9"/>
    <w:unhideWhenUsed/>
    <w:qFormat/>
    <w:rsid w:val="00013B6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C1815"/>
    <w:pPr>
      <w:keepNext/>
      <w:widowControl w:val="0"/>
      <w:suppressAutoHyphens/>
      <w:spacing w:after="0" w:line="240" w:lineRule="auto"/>
      <w:outlineLvl w:val="3"/>
    </w:pPr>
    <w:rPr>
      <w:rFonts w:ascii="Liberation Serif" w:eastAsia="DejaVu Sans" w:hAnsi="Liberation Serif" w:cs="DejaVu Sans"/>
      <w:kern w:val="1"/>
      <w:sz w:val="28"/>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5160"/>
    <w:pPr>
      <w:ind w:left="720"/>
      <w:contextualSpacing/>
    </w:pPr>
  </w:style>
  <w:style w:type="character" w:customStyle="1" w:styleId="10">
    <w:name w:val="Заголовок 1 Знак"/>
    <w:basedOn w:val="a0"/>
    <w:link w:val="1"/>
    <w:uiPriority w:val="9"/>
    <w:rsid w:val="003C1815"/>
    <w:rPr>
      <w:rFonts w:ascii="Liberation Serif" w:eastAsia="DejaVu Sans" w:hAnsi="Liberation Serif" w:cs="DejaVu Sans"/>
      <w:b/>
      <w:bCs/>
      <w:kern w:val="1"/>
      <w:sz w:val="28"/>
      <w:szCs w:val="24"/>
      <w:lang w:eastAsia="hi-IN" w:bidi="hi-IN"/>
    </w:rPr>
  </w:style>
  <w:style w:type="character" w:customStyle="1" w:styleId="20">
    <w:name w:val="Заголовок 2 Знак"/>
    <w:basedOn w:val="a0"/>
    <w:link w:val="2"/>
    <w:rsid w:val="003C1815"/>
    <w:rPr>
      <w:rFonts w:ascii="Liberation Serif" w:eastAsia="DejaVu Sans" w:hAnsi="Liberation Serif" w:cs="DejaVu Sans"/>
      <w:b/>
      <w:bCs/>
      <w:kern w:val="1"/>
      <w:sz w:val="24"/>
      <w:szCs w:val="24"/>
      <w:lang w:eastAsia="hi-IN" w:bidi="hi-IN"/>
    </w:rPr>
  </w:style>
  <w:style w:type="character" w:customStyle="1" w:styleId="40">
    <w:name w:val="Заголовок 4 Знак"/>
    <w:basedOn w:val="a0"/>
    <w:link w:val="4"/>
    <w:rsid w:val="003C1815"/>
    <w:rPr>
      <w:rFonts w:ascii="Liberation Serif" w:eastAsia="DejaVu Sans" w:hAnsi="Liberation Serif" w:cs="DejaVu Sans"/>
      <w:kern w:val="1"/>
      <w:sz w:val="28"/>
      <w:szCs w:val="24"/>
      <w:lang w:eastAsia="hi-IN" w:bidi="hi-IN"/>
    </w:rPr>
  </w:style>
  <w:style w:type="character" w:customStyle="1" w:styleId="WW8Num2z0">
    <w:name w:val="WW8Num2z0"/>
    <w:rsid w:val="003C1815"/>
    <w:rPr>
      <w:rFonts w:ascii="Symbol" w:hAnsi="Symbol"/>
    </w:rPr>
  </w:style>
  <w:style w:type="character" w:customStyle="1" w:styleId="WW8Num3z0">
    <w:name w:val="WW8Num3z0"/>
    <w:rsid w:val="003C1815"/>
    <w:rPr>
      <w:rFonts w:ascii="Symbol" w:hAnsi="Symbol"/>
    </w:rPr>
  </w:style>
  <w:style w:type="character" w:customStyle="1" w:styleId="WW8Num4z0">
    <w:name w:val="WW8Num4z0"/>
    <w:rsid w:val="003C1815"/>
    <w:rPr>
      <w:rFonts w:ascii="Symbol" w:hAnsi="Symbol"/>
    </w:rPr>
  </w:style>
  <w:style w:type="character" w:customStyle="1" w:styleId="WW8Num5z0">
    <w:name w:val="WW8Num5z0"/>
    <w:rsid w:val="003C1815"/>
    <w:rPr>
      <w:rFonts w:ascii="Symbol" w:hAnsi="Symbol"/>
    </w:rPr>
  </w:style>
  <w:style w:type="character" w:customStyle="1" w:styleId="WW8Num6z0">
    <w:name w:val="WW8Num6z0"/>
    <w:rsid w:val="003C1815"/>
    <w:rPr>
      <w:rFonts w:ascii="Symbol" w:hAnsi="Symbol"/>
    </w:rPr>
  </w:style>
  <w:style w:type="character" w:customStyle="1" w:styleId="WW8Num7z0">
    <w:name w:val="WW8Num7z0"/>
    <w:rsid w:val="003C1815"/>
    <w:rPr>
      <w:rFonts w:ascii="Symbol" w:hAnsi="Symbol"/>
    </w:rPr>
  </w:style>
  <w:style w:type="character" w:customStyle="1" w:styleId="WW8Num8z0">
    <w:name w:val="WW8Num8z0"/>
    <w:rsid w:val="003C1815"/>
    <w:rPr>
      <w:rFonts w:ascii="Symbol" w:hAnsi="Symbol"/>
    </w:rPr>
  </w:style>
  <w:style w:type="character" w:customStyle="1" w:styleId="11">
    <w:name w:val="Основной шрифт абзаца1"/>
    <w:rsid w:val="003C1815"/>
  </w:style>
  <w:style w:type="character" w:customStyle="1" w:styleId="WW8Num3z1">
    <w:name w:val="WW8Num3z1"/>
    <w:rsid w:val="003C1815"/>
    <w:rPr>
      <w:rFonts w:ascii="Courier New" w:hAnsi="Courier New" w:cs="Courier New"/>
    </w:rPr>
  </w:style>
  <w:style w:type="character" w:customStyle="1" w:styleId="WW8Num3z2">
    <w:name w:val="WW8Num3z2"/>
    <w:rsid w:val="003C1815"/>
    <w:rPr>
      <w:rFonts w:ascii="Wingdings" w:hAnsi="Wingdings"/>
    </w:rPr>
  </w:style>
  <w:style w:type="character" w:customStyle="1" w:styleId="WW8Num2z1">
    <w:name w:val="WW8Num2z1"/>
    <w:rsid w:val="003C1815"/>
    <w:rPr>
      <w:rFonts w:ascii="Courier New" w:hAnsi="Courier New" w:cs="Courier New"/>
    </w:rPr>
  </w:style>
  <w:style w:type="character" w:customStyle="1" w:styleId="WW8Num2z2">
    <w:name w:val="WW8Num2z2"/>
    <w:rsid w:val="003C1815"/>
    <w:rPr>
      <w:rFonts w:ascii="Wingdings" w:hAnsi="Wingdings"/>
    </w:rPr>
  </w:style>
  <w:style w:type="character" w:customStyle="1" w:styleId="WW8Num4z1">
    <w:name w:val="WW8Num4z1"/>
    <w:rsid w:val="003C1815"/>
    <w:rPr>
      <w:rFonts w:ascii="Courier New" w:hAnsi="Courier New" w:cs="Courier New"/>
    </w:rPr>
  </w:style>
  <w:style w:type="character" w:customStyle="1" w:styleId="WW8Num4z2">
    <w:name w:val="WW8Num4z2"/>
    <w:rsid w:val="003C1815"/>
    <w:rPr>
      <w:rFonts w:ascii="Wingdings" w:hAnsi="Wingdings"/>
    </w:rPr>
  </w:style>
  <w:style w:type="character" w:customStyle="1" w:styleId="WW8Num5z1">
    <w:name w:val="WW8Num5z1"/>
    <w:rsid w:val="003C1815"/>
    <w:rPr>
      <w:rFonts w:ascii="Courier New" w:hAnsi="Courier New" w:cs="Courier New"/>
    </w:rPr>
  </w:style>
  <w:style w:type="character" w:customStyle="1" w:styleId="WW8Num5z2">
    <w:name w:val="WW8Num5z2"/>
    <w:rsid w:val="003C1815"/>
    <w:rPr>
      <w:rFonts w:ascii="Wingdings" w:hAnsi="Wingdings"/>
    </w:rPr>
  </w:style>
  <w:style w:type="character" w:customStyle="1" w:styleId="WW8Num9z0">
    <w:name w:val="WW8Num9z0"/>
    <w:rsid w:val="003C1815"/>
    <w:rPr>
      <w:rFonts w:ascii="Symbol" w:hAnsi="Symbol"/>
    </w:rPr>
  </w:style>
  <w:style w:type="character" w:customStyle="1" w:styleId="WW8Num9z1">
    <w:name w:val="WW8Num9z1"/>
    <w:rsid w:val="003C1815"/>
    <w:rPr>
      <w:rFonts w:ascii="Courier New" w:hAnsi="Courier New" w:cs="Courier New"/>
    </w:rPr>
  </w:style>
  <w:style w:type="character" w:customStyle="1" w:styleId="WW8Num9z2">
    <w:name w:val="WW8Num9z2"/>
    <w:rsid w:val="003C1815"/>
    <w:rPr>
      <w:rFonts w:ascii="Wingdings" w:hAnsi="Wingdings"/>
    </w:rPr>
  </w:style>
  <w:style w:type="character" w:customStyle="1" w:styleId="WW8Num8z1">
    <w:name w:val="WW8Num8z1"/>
    <w:rsid w:val="003C1815"/>
    <w:rPr>
      <w:rFonts w:ascii="Courier New" w:hAnsi="Courier New" w:cs="Courier New"/>
    </w:rPr>
  </w:style>
  <w:style w:type="character" w:customStyle="1" w:styleId="WW8Num8z2">
    <w:name w:val="WW8Num8z2"/>
    <w:rsid w:val="003C1815"/>
    <w:rPr>
      <w:rFonts w:ascii="Wingdings" w:hAnsi="Wingdings"/>
    </w:rPr>
  </w:style>
  <w:style w:type="character" w:customStyle="1" w:styleId="a4">
    <w:name w:val="Символ нумерации"/>
    <w:rsid w:val="003C1815"/>
  </w:style>
  <w:style w:type="character" w:customStyle="1" w:styleId="WW8Num10z0">
    <w:name w:val="WW8Num10z0"/>
    <w:rsid w:val="003C1815"/>
    <w:rPr>
      <w:rFonts w:ascii="Symbol" w:hAnsi="Symbol"/>
    </w:rPr>
  </w:style>
  <w:style w:type="character" w:customStyle="1" w:styleId="WW8Num10z1">
    <w:name w:val="WW8Num10z1"/>
    <w:rsid w:val="003C1815"/>
    <w:rPr>
      <w:rFonts w:ascii="Courier New" w:hAnsi="Courier New" w:cs="Courier New"/>
    </w:rPr>
  </w:style>
  <w:style w:type="character" w:customStyle="1" w:styleId="WW8Num10z2">
    <w:name w:val="WW8Num10z2"/>
    <w:rsid w:val="003C1815"/>
    <w:rPr>
      <w:rFonts w:ascii="Wingdings" w:hAnsi="Wingdings"/>
    </w:rPr>
  </w:style>
  <w:style w:type="paragraph" w:customStyle="1" w:styleId="a5">
    <w:name w:val="Заголовок"/>
    <w:basedOn w:val="a"/>
    <w:next w:val="a6"/>
    <w:rsid w:val="003C1815"/>
    <w:pPr>
      <w:keepNext/>
      <w:widowControl w:val="0"/>
      <w:suppressAutoHyphens/>
      <w:spacing w:before="240" w:after="120" w:line="240" w:lineRule="auto"/>
    </w:pPr>
    <w:rPr>
      <w:rFonts w:ascii="Liberation Sans" w:eastAsia="DejaVu Sans" w:hAnsi="Liberation Sans" w:cs="DejaVu Sans"/>
      <w:kern w:val="1"/>
      <w:sz w:val="28"/>
      <w:szCs w:val="28"/>
      <w:lang w:eastAsia="hi-IN" w:bidi="hi-IN"/>
    </w:rPr>
  </w:style>
  <w:style w:type="paragraph" w:styleId="a6">
    <w:name w:val="Body Text"/>
    <w:basedOn w:val="a"/>
    <w:link w:val="a7"/>
    <w:rsid w:val="003C1815"/>
    <w:pPr>
      <w:widowControl w:val="0"/>
      <w:suppressAutoHyphens/>
      <w:spacing w:after="120" w:line="240" w:lineRule="auto"/>
    </w:pPr>
    <w:rPr>
      <w:rFonts w:ascii="Liberation Serif" w:eastAsia="DejaVu Sans" w:hAnsi="Liberation Serif" w:cs="DejaVu Sans"/>
      <w:kern w:val="1"/>
      <w:sz w:val="24"/>
      <w:szCs w:val="24"/>
      <w:lang w:eastAsia="hi-IN" w:bidi="hi-IN"/>
    </w:rPr>
  </w:style>
  <w:style w:type="character" w:customStyle="1" w:styleId="a7">
    <w:name w:val="Основной текст Знак"/>
    <w:basedOn w:val="a0"/>
    <w:link w:val="a6"/>
    <w:rsid w:val="003C1815"/>
    <w:rPr>
      <w:rFonts w:ascii="Liberation Serif" w:eastAsia="DejaVu Sans" w:hAnsi="Liberation Serif" w:cs="DejaVu Sans"/>
      <w:kern w:val="1"/>
      <w:sz w:val="24"/>
      <w:szCs w:val="24"/>
      <w:lang w:eastAsia="hi-IN" w:bidi="hi-IN"/>
    </w:rPr>
  </w:style>
  <w:style w:type="paragraph" w:styleId="a8">
    <w:name w:val="Title"/>
    <w:basedOn w:val="a5"/>
    <w:next w:val="a9"/>
    <w:link w:val="aa"/>
    <w:qFormat/>
    <w:rsid w:val="003C1815"/>
  </w:style>
  <w:style w:type="character" w:customStyle="1" w:styleId="aa">
    <w:name w:val="Название Знак"/>
    <w:basedOn w:val="a0"/>
    <w:link w:val="a8"/>
    <w:rsid w:val="003C1815"/>
    <w:rPr>
      <w:rFonts w:ascii="Liberation Sans" w:eastAsia="DejaVu Sans" w:hAnsi="Liberation Sans" w:cs="DejaVu Sans"/>
      <w:kern w:val="1"/>
      <w:sz w:val="28"/>
      <w:szCs w:val="28"/>
      <w:lang w:eastAsia="hi-IN" w:bidi="hi-IN"/>
    </w:rPr>
  </w:style>
  <w:style w:type="paragraph" w:styleId="a9">
    <w:name w:val="Subtitle"/>
    <w:basedOn w:val="a5"/>
    <w:next w:val="a6"/>
    <w:link w:val="ab"/>
    <w:qFormat/>
    <w:rsid w:val="003C1815"/>
    <w:pPr>
      <w:jc w:val="center"/>
    </w:pPr>
    <w:rPr>
      <w:i/>
      <w:iCs/>
    </w:rPr>
  </w:style>
  <w:style w:type="character" w:customStyle="1" w:styleId="ab">
    <w:name w:val="Подзаголовок Знак"/>
    <w:basedOn w:val="a0"/>
    <w:link w:val="a9"/>
    <w:rsid w:val="003C1815"/>
    <w:rPr>
      <w:rFonts w:ascii="Liberation Sans" w:eastAsia="DejaVu Sans" w:hAnsi="Liberation Sans" w:cs="DejaVu Sans"/>
      <w:i/>
      <w:iCs/>
      <w:kern w:val="1"/>
      <w:sz w:val="28"/>
      <w:szCs w:val="28"/>
      <w:lang w:eastAsia="hi-IN" w:bidi="hi-IN"/>
    </w:rPr>
  </w:style>
  <w:style w:type="paragraph" w:styleId="ac">
    <w:name w:val="List"/>
    <w:basedOn w:val="a6"/>
    <w:rsid w:val="003C1815"/>
  </w:style>
  <w:style w:type="paragraph" w:customStyle="1" w:styleId="21">
    <w:name w:val="Название2"/>
    <w:basedOn w:val="a"/>
    <w:rsid w:val="003C1815"/>
    <w:pPr>
      <w:widowControl w:val="0"/>
      <w:suppressLineNumbers/>
      <w:suppressAutoHyphens/>
      <w:spacing w:before="120" w:after="120" w:line="240" w:lineRule="auto"/>
    </w:pPr>
    <w:rPr>
      <w:rFonts w:ascii="Liberation Serif" w:eastAsia="DejaVu Sans" w:hAnsi="Liberation Serif" w:cs="DejaVu Sans"/>
      <w:i/>
      <w:iCs/>
      <w:kern w:val="1"/>
      <w:sz w:val="24"/>
      <w:szCs w:val="24"/>
      <w:lang w:eastAsia="hi-IN" w:bidi="hi-IN"/>
    </w:rPr>
  </w:style>
  <w:style w:type="paragraph" w:customStyle="1" w:styleId="22">
    <w:name w:val="Указатель2"/>
    <w:basedOn w:val="a"/>
    <w:rsid w:val="003C1815"/>
    <w:pPr>
      <w:widowControl w:val="0"/>
      <w:suppressLineNumbers/>
      <w:suppressAutoHyphens/>
      <w:spacing w:after="0" w:line="240" w:lineRule="auto"/>
    </w:pPr>
    <w:rPr>
      <w:rFonts w:ascii="Liberation Serif" w:eastAsia="DejaVu Sans" w:hAnsi="Liberation Serif" w:cs="DejaVu Sans"/>
      <w:kern w:val="1"/>
      <w:sz w:val="24"/>
      <w:szCs w:val="24"/>
      <w:lang w:eastAsia="hi-IN" w:bidi="hi-IN"/>
    </w:rPr>
  </w:style>
  <w:style w:type="paragraph" w:customStyle="1" w:styleId="12">
    <w:name w:val="Название1"/>
    <w:basedOn w:val="a"/>
    <w:rsid w:val="003C1815"/>
    <w:pPr>
      <w:widowControl w:val="0"/>
      <w:suppressLineNumbers/>
      <w:suppressAutoHyphens/>
      <w:spacing w:before="120" w:after="120" w:line="240" w:lineRule="auto"/>
    </w:pPr>
    <w:rPr>
      <w:rFonts w:ascii="Liberation Serif" w:eastAsia="DejaVu Sans" w:hAnsi="Liberation Serif" w:cs="DejaVu Sans"/>
      <w:i/>
      <w:iCs/>
      <w:kern w:val="1"/>
      <w:sz w:val="24"/>
      <w:szCs w:val="24"/>
      <w:lang w:eastAsia="hi-IN" w:bidi="hi-IN"/>
    </w:rPr>
  </w:style>
  <w:style w:type="paragraph" w:customStyle="1" w:styleId="13">
    <w:name w:val="Указатель1"/>
    <w:basedOn w:val="a"/>
    <w:rsid w:val="003C1815"/>
    <w:pPr>
      <w:widowControl w:val="0"/>
      <w:suppressLineNumbers/>
      <w:suppressAutoHyphens/>
      <w:spacing w:after="0" w:line="240" w:lineRule="auto"/>
    </w:pPr>
    <w:rPr>
      <w:rFonts w:ascii="Liberation Serif" w:eastAsia="DejaVu Sans" w:hAnsi="Liberation Serif" w:cs="DejaVu Sans"/>
      <w:kern w:val="1"/>
      <w:sz w:val="24"/>
      <w:szCs w:val="24"/>
      <w:lang w:eastAsia="hi-IN" w:bidi="hi-IN"/>
    </w:rPr>
  </w:style>
  <w:style w:type="paragraph" w:customStyle="1" w:styleId="14">
    <w:name w:val="Обычный1"/>
    <w:rsid w:val="003C1815"/>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customStyle="1" w:styleId="210">
    <w:name w:val="Основной текст 21"/>
    <w:basedOn w:val="a"/>
    <w:rsid w:val="003C1815"/>
    <w:pPr>
      <w:widowControl w:val="0"/>
      <w:suppressAutoHyphens/>
      <w:spacing w:before="40" w:after="0" w:line="240" w:lineRule="auto"/>
      <w:ind w:right="-22"/>
    </w:pPr>
    <w:rPr>
      <w:rFonts w:ascii="Liberation Serif" w:eastAsia="DejaVu Sans" w:hAnsi="Liberation Serif" w:cs="DejaVu Sans"/>
      <w:kern w:val="1"/>
      <w:sz w:val="24"/>
      <w:szCs w:val="24"/>
      <w:lang w:eastAsia="hi-IN" w:bidi="hi-IN"/>
    </w:rPr>
  </w:style>
  <w:style w:type="paragraph" w:styleId="ad">
    <w:name w:val="No Spacing"/>
    <w:uiPriority w:val="1"/>
    <w:qFormat/>
    <w:rsid w:val="003C1815"/>
    <w:pPr>
      <w:widowControl w:val="0"/>
      <w:suppressAutoHyphens/>
      <w:spacing w:after="0" w:line="240" w:lineRule="auto"/>
    </w:pPr>
    <w:rPr>
      <w:rFonts w:ascii="Liberation Serif" w:eastAsia="DejaVu Sans" w:hAnsi="Liberation Serif" w:cs="Times New Roman"/>
      <w:kern w:val="1"/>
      <w:sz w:val="24"/>
      <w:szCs w:val="24"/>
    </w:rPr>
  </w:style>
  <w:style w:type="character" w:customStyle="1" w:styleId="FontStyle55">
    <w:name w:val="Font Style55"/>
    <w:basedOn w:val="a0"/>
    <w:uiPriority w:val="99"/>
    <w:rsid w:val="003C1815"/>
    <w:rPr>
      <w:rFonts w:ascii="Century Schoolbook" w:hAnsi="Century Schoolbook" w:cs="Century Schoolbook"/>
      <w:sz w:val="14"/>
      <w:szCs w:val="14"/>
    </w:rPr>
  </w:style>
  <w:style w:type="character" w:customStyle="1" w:styleId="FontStyle15">
    <w:name w:val="Font Style15"/>
    <w:basedOn w:val="a0"/>
    <w:uiPriority w:val="99"/>
    <w:rsid w:val="003C1815"/>
    <w:rPr>
      <w:rFonts w:ascii="Trebuchet MS" w:hAnsi="Trebuchet MS" w:cs="Trebuchet MS"/>
      <w:sz w:val="18"/>
      <w:szCs w:val="18"/>
    </w:rPr>
  </w:style>
  <w:style w:type="character" w:customStyle="1" w:styleId="FontStyle61">
    <w:name w:val="Font Style61"/>
    <w:basedOn w:val="a0"/>
    <w:uiPriority w:val="99"/>
    <w:rsid w:val="003C1815"/>
    <w:rPr>
      <w:rFonts w:ascii="Century Schoolbook" w:hAnsi="Century Schoolbook" w:cs="Century Schoolbook"/>
      <w:b/>
      <w:bCs/>
      <w:sz w:val="14"/>
      <w:szCs w:val="14"/>
    </w:rPr>
  </w:style>
  <w:style w:type="character" w:customStyle="1" w:styleId="FontStyle11">
    <w:name w:val="Font Style11"/>
    <w:basedOn w:val="a0"/>
    <w:uiPriority w:val="99"/>
    <w:rsid w:val="003C1815"/>
    <w:rPr>
      <w:rFonts w:ascii="Century Schoolbook" w:hAnsi="Century Schoolbook" w:cs="Century Schoolbook"/>
      <w:sz w:val="16"/>
      <w:szCs w:val="16"/>
    </w:rPr>
  </w:style>
  <w:style w:type="character" w:customStyle="1" w:styleId="30">
    <w:name w:val="Заголовок 3 Знак"/>
    <w:basedOn w:val="a0"/>
    <w:link w:val="3"/>
    <w:uiPriority w:val="9"/>
    <w:rsid w:val="00013B65"/>
    <w:rPr>
      <w:rFonts w:asciiTheme="majorHAnsi" w:eastAsiaTheme="majorEastAsia" w:hAnsiTheme="majorHAnsi" w:cstheme="majorBidi"/>
      <w:b/>
      <w:bCs/>
      <w:color w:val="4F81BD" w:themeColor="accent1"/>
    </w:rPr>
  </w:style>
  <w:style w:type="character" w:styleId="ae">
    <w:name w:val="Strong"/>
    <w:basedOn w:val="a0"/>
    <w:uiPriority w:val="22"/>
    <w:qFormat/>
    <w:rsid w:val="00013B65"/>
    <w:rPr>
      <w:b/>
      <w:bCs/>
    </w:rPr>
  </w:style>
  <w:style w:type="paragraph" w:styleId="af">
    <w:name w:val="Normal (Web)"/>
    <w:basedOn w:val="a"/>
    <w:uiPriority w:val="99"/>
    <w:unhideWhenUsed/>
    <w:rsid w:val="00013B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013B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3B65"/>
  </w:style>
  <w:style w:type="paragraph" w:styleId="af0">
    <w:name w:val="Balloon Text"/>
    <w:basedOn w:val="a"/>
    <w:link w:val="af1"/>
    <w:uiPriority w:val="99"/>
    <w:semiHidden/>
    <w:unhideWhenUsed/>
    <w:rsid w:val="00013B6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13B65"/>
    <w:rPr>
      <w:rFonts w:ascii="Tahoma" w:hAnsi="Tahoma" w:cs="Tahoma"/>
      <w:sz w:val="16"/>
      <w:szCs w:val="16"/>
    </w:rPr>
  </w:style>
  <w:style w:type="table" w:styleId="af2">
    <w:name w:val="Table Grid"/>
    <w:basedOn w:val="a1"/>
    <w:uiPriority w:val="59"/>
    <w:rsid w:val="001A3B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semiHidden/>
    <w:unhideWhenUsed/>
    <w:rsid w:val="005B603A"/>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5B603A"/>
  </w:style>
  <w:style w:type="paragraph" w:styleId="af5">
    <w:name w:val="footer"/>
    <w:basedOn w:val="a"/>
    <w:link w:val="af6"/>
    <w:uiPriority w:val="99"/>
    <w:unhideWhenUsed/>
    <w:rsid w:val="005B603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5B603A"/>
  </w:style>
  <w:style w:type="paragraph" w:styleId="af7">
    <w:name w:val="footnote text"/>
    <w:basedOn w:val="a"/>
    <w:link w:val="af8"/>
    <w:semiHidden/>
    <w:rsid w:val="0093208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f8">
    <w:name w:val="Текст сноски Знак"/>
    <w:basedOn w:val="a0"/>
    <w:link w:val="af7"/>
    <w:semiHidden/>
    <w:rsid w:val="0093208C"/>
    <w:rPr>
      <w:rFonts w:ascii="Times New Roman" w:eastAsia="Times New Roman" w:hAnsi="Times New Roman" w:cs="Times New Roman"/>
      <w:sz w:val="20"/>
      <w:szCs w:val="20"/>
      <w:lang w:eastAsia="ru-RU"/>
    </w:rPr>
  </w:style>
  <w:style w:type="character" w:styleId="af9">
    <w:name w:val="Hyperlink"/>
    <w:basedOn w:val="a0"/>
    <w:uiPriority w:val="99"/>
    <w:semiHidden/>
    <w:unhideWhenUsed/>
    <w:rsid w:val="0003752D"/>
    <w:rPr>
      <w:color w:val="0000FF"/>
      <w:u w:val="single"/>
    </w:rPr>
  </w:style>
  <w:style w:type="character" w:styleId="afa">
    <w:name w:val="FollowedHyperlink"/>
    <w:basedOn w:val="a0"/>
    <w:uiPriority w:val="99"/>
    <w:semiHidden/>
    <w:unhideWhenUsed/>
    <w:rsid w:val="0003752D"/>
    <w:rPr>
      <w:color w:val="800080" w:themeColor="followedHyperlink"/>
      <w:u w:val="single"/>
    </w:rPr>
  </w:style>
  <w:style w:type="numbering" w:customStyle="1" w:styleId="15">
    <w:name w:val="Нет списка1"/>
    <w:next w:val="a2"/>
    <w:uiPriority w:val="99"/>
    <w:semiHidden/>
    <w:unhideWhenUsed/>
    <w:rsid w:val="00FA1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560516">
      <w:bodyDiv w:val="1"/>
      <w:marLeft w:val="0"/>
      <w:marRight w:val="0"/>
      <w:marTop w:val="0"/>
      <w:marBottom w:val="0"/>
      <w:divBdr>
        <w:top w:val="none" w:sz="0" w:space="0" w:color="auto"/>
        <w:left w:val="none" w:sz="0" w:space="0" w:color="auto"/>
        <w:bottom w:val="none" w:sz="0" w:space="0" w:color="auto"/>
        <w:right w:val="none" w:sz="0" w:space="0" w:color="auto"/>
      </w:divBdr>
    </w:div>
    <w:div w:id="15666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A47545-8E97-4239-A2F1-F8B7C848C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145</Pages>
  <Words>38121</Words>
  <Characters>217292</Characters>
  <Application>Microsoft Office Word</Application>
  <DocSecurity>0</DocSecurity>
  <Lines>1810</Lines>
  <Paragraphs>509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111</cp:lastModifiedBy>
  <cp:revision>23</cp:revision>
  <cp:lastPrinted>2012-07-10T09:01:00Z</cp:lastPrinted>
  <dcterms:created xsi:type="dcterms:W3CDTF">2015-08-24T06:55:00Z</dcterms:created>
  <dcterms:modified xsi:type="dcterms:W3CDTF">2015-08-31T17:16:00Z</dcterms:modified>
</cp:coreProperties>
</file>